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F4AE9" w14:textId="212D9BE9" w:rsidR="00DE1FE5" w:rsidRPr="00C42F58" w:rsidRDefault="00625A29" w:rsidP="00891521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  <w:t>Warszawa</w:t>
      </w:r>
      <w:r w:rsidR="002846A3" w:rsidRPr="00C42F58">
        <w:rPr>
          <w:rFonts w:asciiTheme="minorHAnsi" w:hAnsiTheme="minorHAnsi" w:cstheme="minorHAnsi"/>
          <w:sz w:val="22"/>
          <w:szCs w:val="22"/>
        </w:rPr>
        <w:t xml:space="preserve">, </w:t>
      </w:r>
      <w:r w:rsidR="003C5667">
        <w:rPr>
          <w:rFonts w:asciiTheme="minorHAnsi" w:hAnsiTheme="minorHAnsi" w:cstheme="minorHAnsi"/>
          <w:sz w:val="22"/>
          <w:szCs w:val="22"/>
        </w:rPr>
        <w:t>07.11</w:t>
      </w:r>
      <w:r w:rsidR="00E84E33" w:rsidRPr="00C42F58">
        <w:rPr>
          <w:rFonts w:asciiTheme="minorHAnsi" w:hAnsiTheme="minorHAnsi" w:cstheme="minorHAnsi"/>
          <w:sz w:val="22"/>
          <w:szCs w:val="22"/>
        </w:rPr>
        <w:t>.</w:t>
      </w:r>
      <w:r w:rsidR="009F2F00" w:rsidRPr="00C42F58">
        <w:rPr>
          <w:rFonts w:asciiTheme="minorHAnsi" w:hAnsiTheme="minorHAnsi" w:cstheme="minorHAnsi"/>
          <w:sz w:val="22"/>
          <w:szCs w:val="22"/>
        </w:rPr>
        <w:t>2025</w:t>
      </w:r>
      <w:r w:rsidR="004552A4" w:rsidRPr="00C42F58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27B99806" w14:textId="77777777" w:rsidR="00D52589" w:rsidRPr="00C42F58" w:rsidRDefault="00D52589" w:rsidP="008915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A8379D0" w14:textId="77777777" w:rsidR="004458A4" w:rsidRPr="00C42F58" w:rsidRDefault="004458A4" w:rsidP="00891521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42F58">
        <w:rPr>
          <w:rFonts w:asciiTheme="minorHAnsi" w:hAnsiTheme="minorHAnsi" w:cstheme="minorHAnsi"/>
          <w:b/>
          <w:b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B4C41E" wp14:editId="370155B7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5975985" cy="387350"/>
                <wp:effectExtent l="0" t="0" r="24765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985" cy="3873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0AE83" id="Prostokąt 1" o:spid="_x0000_s1026" style="position:absolute;margin-left:0;margin-top:-.05pt;width:470.55pt;height:30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" fillcolor="#f2f2f2" strokecolor="white">
                <w10:wrap anchorx="margin"/>
              </v:rect>
            </w:pict>
          </mc:Fallback>
        </mc:AlternateContent>
      </w:r>
      <w:r w:rsidR="00DE1FE5" w:rsidRPr="00C42F58">
        <w:rPr>
          <w:rFonts w:asciiTheme="minorHAnsi" w:hAnsiTheme="minorHAnsi" w:cstheme="minorHAnsi"/>
          <w:b/>
          <w:bCs/>
          <w:sz w:val="22"/>
          <w:szCs w:val="22"/>
        </w:rPr>
        <w:t xml:space="preserve">ZAPYTANIE </w:t>
      </w:r>
      <w:r w:rsidR="00FA621D" w:rsidRPr="00C42F58">
        <w:rPr>
          <w:rFonts w:asciiTheme="minorHAnsi" w:hAnsiTheme="minorHAnsi" w:cstheme="minorHAnsi"/>
          <w:b/>
          <w:bCs/>
          <w:sz w:val="22"/>
          <w:szCs w:val="22"/>
        </w:rPr>
        <w:t xml:space="preserve">OFERTOWE </w:t>
      </w:r>
    </w:p>
    <w:p w14:paraId="0502EF65" w14:textId="0FB245A0" w:rsidR="006E3B6B" w:rsidRPr="00C42F58" w:rsidRDefault="00DE1FE5" w:rsidP="00891521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42F58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F41A56" w:rsidRPr="00C42F58">
        <w:rPr>
          <w:rFonts w:asciiTheme="minorHAnsi" w:hAnsiTheme="minorHAnsi" w:cstheme="minorHAnsi"/>
          <w:b/>
          <w:bCs/>
          <w:sz w:val="22"/>
          <w:szCs w:val="22"/>
        </w:rPr>
        <w:t>FEDS.08.01-IZ.00-00</w:t>
      </w:r>
      <w:r w:rsidR="003F7B7A" w:rsidRPr="00C42F58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="00F41A56" w:rsidRPr="00C42F58">
        <w:rPr>
          <w:rFonts w:asciiTheme="minorHAnsi" w:hAnsiTheme="minorHAnsi" w:cstheme="minorHAnsi"/>
          <w:b/>
          <w:bCs/>
          <w:sz w:val="22"/>
          <w:szCs w:val="22"/>
        </w:rPr>
        <w:t>/23/</w:t>
      </w:r>
      <w:r w:rsidR="00845E0D" w:rsidRPr="00C42F5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C5667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1A7DF8E7" w14:textId="77777777" w:rsidR="000D5B79" w:rsidRPr="00C42F58" w:rsidRDefault="000D5B79" w:rsidP="0089152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6338BEEC" w14:textId="77777777" w:rsidR="00845E0D" w:rsidRPr="00C42F58" w:rsidRDefault="00845E0D" w:rsidP="0089152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73835461"/>
      <w:r w:rsidRPr="00C42F58">
        <w:rPr>
          <w:rFonts w:asciiTheme="minorHAnsi" w:hAnsiTheme="minorHAnsi" w:cstheme="minorHAnsi"/>
          <w:b/>
          <w:bCs/>
          <w:sz w:val="22"/>
          <w:szCs w:val="22"/>
        </w:rPr>
        <w:t xml:space="preserve">W związku z realizacją Projektu pn.: „Kariera zawodowców w naszych rękach” </w:t>
      </w:r>
      <w:r w:rsidRPr="00C42F58">
        <w:rPr>
          <w:rFonts w:asciiTheme="minorHAnsi" w:hAnsiTheme="minorHAnsi" w:cstheme="minorHAnsi"/>
          <w:b/>
          <w:sz w:val="22"/>
          <w:szCs w:val="22"/>
        </w:rPr>
        <w:t>w ramach</w:t>
      </w:r>
    </w:p>
    <w:p w14:paraId="13015687" w14:textId="77777777" w:rsidR="00845E0D" w:rsidRPr="00C42F58" w:rsidRDefault="00845E0D" w:rsidP="00891521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58718267"/>
      <w:r w:rsidRPr="00C42F58">
        <w:rPr>
          <w:rFonts w:asciiTheme="minorHAnsi" w:hAnsiTheme="minorHAnsi" w:cstheme="minorHAnsi"/>
          <w:b/>
          <w:bCs/>
          <w:sz w:val="22"/>
          <w:szCs w:val="22"/>
        </w:rPr>
        <w:t>Priorytetu nr 8 Fundusze Europejskie dla edukacji na Dolnym Działania nr FEDS.08.01 Dostęp do edukacji Programu Fundusze Europejskie dla Dolnego Śląska 2021-2027 współfinansowanego ze środków Europejskiego Funduszu Społecznego Plus</w:t>
      </w:r>
      <w:bookmarkEnd w:id="1"/>
    </w:p>
    <w:p w14:paraId="12F7480A" w14:textId="5B4D0211" w:rsidR="00845E0D" w:rsidRPr="00C42F58" w:rsidRDefault="003C5667" w:rsidP="00891521">
      <w:pPr>
        <w:pStyle w:val="Default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bookmarkStart w:id="2" w:name="_Hlk158790719"/>
      <w:r w:rsidRPr="00DF0A55">
        <w:rPr>
          <w:rFonts w:asciiTheme="minorHAnsi" w:hAnsiTheme="minorHAnsi" w:cstheme="minorHAnsi"/>
          <w:b/>
          <w:sz w:val="22"/>
          <w:szCs w:val="22"/>
        </w:rPr>
        <w:t>Unia Producentów i Pracodawców Przemysłu Mięsnego</w:t>
      </w:r>
      <w:r w:rsidRPr="00DF0A55" w:rsidDel="009A22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F0A55">
        <w:rPr>
          <w:rFonts w:asciiTheme="minorHAnsi" w:hAnsiTheme="minorHAnsi" w:cstheme="minorHAnsi"/>
          <w:b/>
          <w:sz w:val="22"/>
          <w:szCs w:val="22"/>
        </w:rPr>
        <w:t>zaprasza potencjalnych Wykonawców do złożenia oferty</w:t>
      </w:r>
      <w:r>
        <w:rPr>
          <w:rFonts w:asciiTheme="minorHAnsi" w:hAnsiTheme="minorHAnsi" w:cstheme="minorHAnsi"/>
          <w:b/>
          <w:sz w:val="22"/>
          <w:szCs w:val="22"/>
        </w:rPr>
        <w:t xml:space="preserve"> na</w:t>
      </w:r>
      <w:r w:rsidRPr="00DF0A5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16BC8">
        <w:rPr>
          <w:rFonts w:asciiTheme="minorHAnsi" w:hAnsiTheme="minorHAnsi" w:cstheme="minorHAnsi"/>
          <w:b/>
          <w:sz w:val="22"/>
          <w:szCs w:val="22"/>
        </w:rPr>
        <w:t>przygotowanie i przeprowadzenie szkoleń dla uczniów/uczennic z</w:t>
      </w:r>
      <w:r w:rsidR="00845E0D" w:rsidRPr="00C42F5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Zespole Szkół Zawodowych i Licealnych w Zgorzelcu</w:t>
      </w:r>
    </w:p>
    <w:p w14:paraId="35613702" w14:textId="16DF6375" w:rsidR="00845E0D" w:rsidRPr="00C42F58" w:rsidRDefault="00845E0D" w:rsidP="00891521">
      <w:pPr>
        <w:pStyle w:val="Default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42F5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bookmarkEnd w:id="2"/>
      <w:r w:rsidRPr="00C42F5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</w:p>
    <w:bookmarkEnd w:id="0"/>
    <w:p w14:paraId="0D278BFF" w14:textId="77777777" w:rsidR="00E30B6E" w:rsidRPr="00C42F58" w:rsidRDefault="00E30B6E" w:rsidP="00E30B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634C334" w14:textId="77777777" w:rsidR="00E30B6E" w:rsidRPr="00C42F58" w:rsidRDefault="00E30B6E" w:rsidP="0083011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C42F58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8D2C66" wp14:editId="6CED215D">
                <wp:simplePos x="0" y="0"/>
                <wp:positionH relativeFrom="column">
                  <wp:posOffset>2738755</wp:posOffset>
                </wp:positionH>
                <wp:positionV relativeFrom="paragraph">
                  <wp:posOffset>6985</wp:posOffset>
                </wp:positionV>
                <wp:extent cx="19050" cy="1263650"/>
                <wp:effectExtent l="0" t="0" r="19050" b="31750"/>
                <wp:wrapNone/>
                <wp:docPr id="957122155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263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D00536" id="Łącznik prosty 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65pt,.55pt" to="217.15pt,1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" strokecolor="black [3040]"/>
            </w:pict>
          </mc:Fallback>
        </mc:AlternateContent>
      </w:r>
      <w:r w:rsidRPr="00C42F58">
        <w:rPr>
          <w:rFonts w:asciiTheme="minorHAnsi" w:hAnsiTheme="minorHAnsi" w:cstheme="minorHAnsi"/>
          <w:b/>
          <w:sz w:val="22"/>
          <w:szCs w:val="22"/>
        </w:rPr>
        <w:t>ZAMAWIAJĄCY i PŁATNIK</w:t>
      </w:r>
      <w:r w:rsidRPr="00C42F58">
        <w:rPr>
          <w:rFonts w:asciiTheme="minorHAnsi" w:hAnsiTheme="minorHAnsi" w:cstheme="minorHAnsi"/>
          <w:b/>
          <w:sz w:val="22"/>
          <w:szCs w:val="22"/>
        </w:rPr>
        <w:tab/>
      </w:r>
      <w:r w:rsidRPr="00C42F58">
        <w:rPr>
          <w:rFonts w:asciiTheme="minorHAnsi" w:hAnsiTheme="minorHAnsi" w:cstheme="minorHAnsi"/>
          <w:b/>
          <w:sz w:val="22"/>
          <w:szCs w:val="22"/>
        </w:rPr>
        <w:tab/>
      </w:r>
      <w:r w:rsidRPr="00C42F58">
        <w:rPr>
          <w:rFonts w:asciiTheme="minorHAnsi" w:hAnsiTheme="minorHAnsi" w:cstheme="minorHAnsi"/>
          <w:b/>
          <w:sz w:val="22"/>
          <w:szCs w:val="22"/>
        </w:rPr>
        <w:tab/>
      </w:r>
      <w:r w:rsidRPr="00C42F58">
        <w:rPr>
          <w:rFonts w:asciiTheme="minorHAnsi" w:hAnsiTheme="minorHAnsi" w:cstheme="minorHAnsi"/>
          <w:b/>
          <w:sz w:val="22"/>
          <w:szCs w:val="22"/>
        </w:rPr>
        <w:tab/>
      </w:r>
      <w:r w:rsidRPr="00C42F58">
        <w:rPr>
          <w:rFonts w:asciiTheme="minorHAnsi" w:hAnsiTheme="minorHAnsi" w:cstheme="minorHAnsi"/>
          <w:b/>
          <w:sz w:val="22"/>
          <w:szCs w:val="22"/>
        </w:rPr>
        <w:tab/>
        <w:t xml:space="preserve">ODBIORCA </w:t>
      </w:r>
    </w:p>
    <w:p w14:paraId="41318AB7" w14:textId="77777777" w:rsidR="00E30B6E" w:rsidRPr="00C42F58" w:rsidRDefault="00E30B6E" w:rsidP="0083011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42F58">
        <w:rPr>
          <w:rFonts w:cstheme="minorHAnsi"/>
        </w:rPr>
        <w:t xml:space="preserve">Unia Producentów i Pracodawców 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 xml:space="preserve">Zespół Szkół Zawodowych i Licealnych </w:t>
      </w:r>
    </w:p>
    <w:p w14:paraId="24A36CBE" w14:textId="77777777" w:rsidR="00E30B6E" w:rsidRPr="00C42F58" w:rsidRDefault="00E30B6E" w:rsidP="0083011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42F58">
        <w:rPr>
          <w:rFonts w:cstheme="minorHAnsi"/>
        </w:rPr>
        <w:t>Przemysłu Mięsnego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>w Zgorzelcu</w:t>
      </w:r>
    </w:p>
    <w:p w14:paraId="2C8F7BD5" w14:textId="77777777" w:rsidR="00E30B6E" w:rsidRPr="00C42F58" w:rsidRDefault="00E30B6E" w:rsidP="0083011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42F58">
        <w:rPr>
          <w:rFonts w:cstheme="minorHAnsi"/>
        </w:rPr>
        <w:t>Solec 18 lok. U51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 xml:space="preserve">ul. Powstańców Śląskich 1, </w:t>
      </w:r>
    </w:p>
    <w:p w14:paraId="178E66CF" w14:textId="77777777" w:rsidR="00E30B6E" w:rsidRPr="00C42F58" w:rsidRDefault="00E30B6E" w:rsidP="0083011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42F58">
        <w:rPr>
          <w:rFonts w:cstheme="minorHAnsi"/>
        </w:rPr>
        <w:t>00-410 Warszawa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>59-900 Zgorzelec</w:t>
      </w:r>
    </w:p>
    <w:p w14:paraId="4D0AD12A" w14:textId="77777777" w:rsidR="00E30B6E" w:rsidRPr="00C42F58" w:rsidRDefault="00E30B6E" w:rsidP="0083011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42F58">
        <w:rPr>
          <w:rFonts w:cstheme="minorHAnsi"/>
        </w:rPr>
        <w:t>NIP 7010033996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>NIP 6151833801</w:t>
      </w:r>
    </w:p>
    <w:p w14:paraId="33071A6A" w14:textId="77777777" w:rsidR="00E30B6E" w:rsidRPr="00C42F58" w:rsidRDefault="00E30B6E" w:rsidP="00E30B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42F58">
        <w:rPr>
          <w:rFonts w:cstheme="minorHAnsi"/>
        </w:rPr>
        <w:t>Regon 140652872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>Regon 231083317</w:t>
      </w:r>
    </w:p>
    <w:p w14:paraId="1D731277" w14:textId="77777777" w:rsidR="00E30B6E" w:rsidRPr="00C42F58" w:rsidRDefault="00E30B6E" w:rsidP="00E30B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9344"/>
      </w:tblGrid>
      <w:tr w:rsidR="00A431DD" w:rsidRPr="00C42F58" w14:paraId="7015CAFB" w14:textId="77777777" w:rsidTr="00B84635">
        <w:tc>
          <w:tcPr>
            <w:tcW w:w="10771" w:type="dxa"/>
            <w:shd w:val="pct12" w:color="auto" w:fill="auto"/>
          </w:tcPr>
          <w:p w14:paraId="16D12219" w14:textId="637380B2" w:rsidR="00A431DD" w:rsidRPr="00C42F58" w:rsidRDefault="003E54E7" w:rsidP="0089152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eastAsia="Times New Roman" w:cstheme="minorHAnsi"/>
                <w:b/>
                <w:lang w:eastAsia="pl-PL"/>
              </w:rPr>
            </w:pPr>
            <w:r w:rsidRPr="00C42F58">
              <w:rPr>
                <w:rFonts w:eastAsia="Times New Roman" w:cstheme="minorHAnsi"/>
                <w:b/>
                <w:lang w:eastAsia="pl-PL"/>
              </w:rPr>
              <w:t>WPROWADZENIE</w:t>
            </w:r>
          </w:p>
        </w:tc>
      </w:tr>
    </w:tbl>
    <w:p w14:paraId="4EDF6F6F" w14:textId="77777777" w:rsidR="00565856" w:rsidRPr="00C42F58" w:rsidRDefault="00565856" w:rsidP="00891521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9BA29EC" w14:textId="0DC18ABA" w:rsidR="002A6FA5" w:rsidRPr="00C42F58" w:rsidRDefault="00F11AC0" w:rsidP="008E5D75">
      <w:pPr>
        <w:pStyle w:val="Bezodstpw"/>
        <w:numPr>
          <w:ilvl w:val="0"/>
          <w:numId w:val="138"/>
        </w:numPr>
        <w:ind w:left="426"/>
        <w:jc w:val="both"/>
        <w:rPr>
          <w:rFonts w:asciiTheme="minorHAnsi" w:eastAsiaTheme="minorHAnsi" w:hAnsiTheme="minorHAnsi" w:cstheme="minorHAnsi"/>
          <w:color w:val="FF0000"/>
          <w:lang w:eastAsia="en-US"/>
        </w:rPr>
      </w:pPr>
      <w:r w:rsidRPr="00C42F58">
        <w:rPr>
          <w:rFonts w:asciiTheme="minorHAnsi" w:eastAsiaTheme="minorHAnsi" w:hAnsiTheme="minorHAnsi" w:cstheme="minorHAnsi"/>
          <w:lang w:eastAsia="en-US"/>
        </w:rPr>
        <w:t xml:space="preserve">Przedmiot zamówienia dotyczy projektu: </w:t>
      </w:r>
      <w:bookmarkStart w:id="3" w:name="_Hlk27139220"/>
      <w:r w:rsidRPr="00C42F58">
        <w:rPr>
          <w:rFonts w:asciiTheme="minorHAnsi" w:eastAsiaTheme="minorHAnsi" w:hAnsiTheme="minorHAnsi" w:cstheme="minorHAnsi"/>
          <w:lang w:eastAsia="en-US"/>
        </w:rPr>
        <w:t>„Kariera zawodowców w naszych rękach”</w:t>
      </w:r>
      <w:bookmarkEnd w:id="3"/>
      <w:r w:rsidRPr="00C42F58">
        <w:rPr>
          <w:rFonts w:asciiTheme="minorHAnsi" w:eastAsiaTheme="minorHAnsi" w:hAnsiTheme="minorHAnsi" w:cstheme="minorHAnsi"/>
          <w:lang w:eastAsia="en-US"/>
        </w:rPr>
        <w:t xml:space="preserve">, realizowanego w ramach Priorytetu nr 8 Fundusze Europejskie dla edukacji na Dolnym Działania nr FEDS.08.01 Dostęp do edukacji Programu Fundusze Europejskie dla Dolnego Śląska 2021-2027 współfinansowanego ze środków Europejskiego Funduszu Społecznego Plus na podstawie umowy nr </w:t>
      </w:r>
      <w:bookmarkStart w:id="4" w:name="_Hlk158792170"/>
      <w:r w:rsidRPr="00C42F58">
        <w:rPr>
          <w:rFonts w:asciiTheme="minorHAnsi" w:eastAsiaTheme="minorHAnsi" w:hAnsiTheme="minorHAnsi" w:cstheme="minorHAnsi"/>
          <w:lang w:eastAsia="en-US"/>
        </w:rPr>
        <w:t>FEDS.08.01-IZ.00-0009/23</w:t>
      </w:r>
      <w:bookmarkEnd w:id="4"/>
      <w:r w:rsidRPr="00C42F58">
        <w:rPr>
          <w:rFonts w:asciiTheme="minorHAnsi" w:eastAsiaTheme="minorHAnsi" w:hAnsiTheme="minorHAnsi" w:cstheme="minorHAnsi"/>
          <w:lang w:eastAsia="en-US"/>
        </w:rPr>
        <w:t>-00</w:t>
      </w:r>
      <w:r w:rsidR="00845E0D" w:rsidRPr="00C42F58">
        <w:rPr>
          <w:rFonts w:asciiTheme="minorHAnsi" w:eastAsiaTheme="minorHAnsi" w:hAnsiTheme="minorHAnsi" w:cstheme="minorHAnsi"/>
          <w:lang w:eastAsia="en-US"/>
        </w:rPr>
        <w:t>.</w:t>
      </w:r>
    </w:p>
    <w:p w14:paraId="41761C02" w14:textId="24498308" w:rsidR="00F11AC0" w:rsidRPr="00C42F58" w:rsidRDefault="00F11AC0" w:rsidP="008E5D75">
      <w:pPr>
        <w:pStyle w:val="Bezodstpw"/>
        <w:numPr>
          <w:ilvl w:val="0"/>
          <w:numId w:val="138"/>
        </w:numPr>
        <w:ind w:left="426"/>
        <w:jc w:val="both"/>
        <w:rPr>
          <w:rFonts w:asciiTheme="minorHAnsi" w:eastAsiaTheme="minorHAnsi" w:hAnsiTheme="minorHAnsi" w:cstheme="minorHAnsi"/>
          <w:lang w:eastAsia="en-US"/>
        </w:rPr>
      </w:pPr>
      <w:r w:rsidRPr="00C42F58">
        <w:rPr>
          <w:rFonts w:asciiTheme="minorHAnsi" w:eastAsiaTheme="minorHAnsi" w:hAnsiTheme="minorHAnsi" w:cstheme="minorHAnsi"/>
          <w:lang w:eastAsia="en-US"/>
        </w:rPr>
        <w:t>Celem głównym projektu jest wzrost efektywności i jakości nauczania poprzez dostosowanie kompetencji kluczowych, zawodowych, cyfrowych, zielonych 590 uczniów/uczennic i 17 nauczycieli oraz doposażenie 11 pracowni kształcenia zawodowego w okresie 01.01.2024 – 30.06.2026 r. w</w:t>
      </w:r>
      <w:r w:rsidR="008E5D75" w:rsidRPr="00C42F58">
        <w:rPr>
          <w:rFonts w:asciiTheme="minorHAnsi" w:eastAsiaTheme="minorHAnsi" w:hAnsiTheme="minorHAnsi" w:cstheme="minorHAnsi"/>
          <w:lang w:eastAsia="en-US"/>
        </w:rPr>
        <w:t> </w:t>
      </w:r>
      <w:r w:rsidRPr="00C42F58">
        <w:rPr>
          <w:rFonts w:asciiTheme="minorHAnsi" w:eastAsiaTheme="minorHAnsi" w:hAnsiTheme="minorHAnsi" w:cstheme="minorHAnsi"/>
          <w:lang w:eastAsia="en-US"/>
        </w:rPr>
        <w:t>ścisłej współpracy z otoczeniem społeczno-gospodarczym</w:t>
      </w:r>
      <w:r w:rsidR="00845E0D" w:rsidRPr="00C42F58">
        <w:rPr>
          <w:rFonts w:asciiTheme="minorHAnsi" w:eastAsiaTheme="minorHAnsi" w:hAnsiTheme="minorHAnsi" w:cstheme="minorHAnsi"/>
          <w:lang w:eastAsia="en-US"/>
        </w:rPr>
        <w:t>.</w:t>
      </w:r>
    </w:p>
    <w:p w14:paraId="20C15F2C" w14:textId="349B8009" w:rsidR="002A6FA5" w:rsidRPr="00C42F58" w:rsidRDefault="002A6FA5" w:rsidP="008E5D75">
      <w:pPr>
        <w:pStyle w:val="Bezodstpw"/>
        <w:numPr>
          <w:ilvl w:val="0"/>
          <w:numId w:val="138"/>
        </w:numPr>
        <w:ind w:left="426"/>
        <w:jc w:val="both"/>
        <w:rPr>
          <w:rFonts w:asciiTheme="minorHAnsi" w:eastAsiaTheme="minorHAnsi" w:hAnsiTheme="minorHAnsi" w:cstheme="minorHAnsi"/>
          <w:lang w:eastAsia="en-US"/>
        </w:rPr>
      </w:pPr>
      <w:r w:rsidRPr="00C42F58">
        <w:rPr>
          <w:rFonts w:asciiTheme="minorHAnsi" w:hAnsiTheme="minorHAnsi" w:cstheme="minorHAnsi"/>
        </w:rPr>
        <w:t>Efektem wsparcia będzie podniesienie motywacji uczniów uczennic do poszerzania wiedzy i</w:t>
      </w:r>
      <w:r w:rsidR="008E5D75" w:rsidRPr="00C42F58">
        <w:rPr>
          <w:rFonts w:asciiTheme="minorHAnsi" w:hAnsiTheme="minorHAnsi" w:cstheme="minorHAnsi"/>
        </w:rPr>
        <w:t> </w:t>
      </w:r>
      <w:r w:rsidRPr="00C42F58">
        <w:rPr>
          <w:rFonts w:asciiTheme="minorHAnsi" w:hAnsiTheme="minorHAnsi" w:cstheme="minorHAnsi"/>
        </w:rPr>
        <w:t>umiejętności w zawodzie, zaszczepienie w nich pasji do zawodu, wzmocnienie szansy na ukończenie nauki, zwiększenie zdawalności z egzaminów zawodowych, a także podniesienie kompetencji nauczycieli.</w:t>
      </w:r>
    </w:p>
    <w:p w14:paraId="356CEF6E" w14:textId="77777777" w:rsidR="002A6FA5" w:rsidRPr="00C42F58" w:rsidRDefault="002A6FA5" w:rsidP="008E5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Usługi wynikające z wykonywania umowy będącej przedmiotem zapytania ofertowego współfinansowane są w co najmniej w 70% z Europejskiego Funduszu Społecznego w ramach Priorytetu nr 8 Fundusze Europejskie dla edukacji na Dolnym Działania nr FEDS.08.01 Dostęp do edukacji Programu Fundusze Europejskie dla Dolnego Śląska 2021-2027 współfinansowanego ze środków Europejskiego Funduszu Społecznego Plus.</w:t>
      </w:r>
    </w:p>
    <w:p w14:paraId="67E030AA" w14:textId="54F3C0CF" w:rsidR="00891521" w:rsidRPr="00C42F58" w:rsidRDefault="002A6FA5" w:rsidP="008E5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Świadczona usługa szkoleniowa to usługa kształcenia zawodowego lub przekwalifikowania zawodowego zwolniona z podatku VAT na podstawie Rozporządzenia Ministra Finansów w sprawie zwolnień z podatku od towarów i usług oraz warunków stosowania tych zwolnień z dnia 20.12.2013 § 3, ust. 1, punkt 14.</w:t>
      </w:r>
    </w:p>
    <w:p w14:paraId="58F11B1D" w14:textId="77777777" w:rsidR="006C76F4" w:rsidRPr="00C42F58" w:rsidRDefault="006C76F4" w:rsidP="008E5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350E98BA" w14:textId="611D1B42" w:rsidR="00DE1FE5" w:rsidRPr="00C42F58" w:rsidRDefault="00561161" w:rsidP="0089152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POSTANOWIENIA OGÓLNE</w:t>
      </w:r>
    </w:p>
    <w:p w14:paraId="1FC1D196" w14:textId="064DB9E1" w:rsidR="004C3FC1" w:rsidRPr="00C42F58" w:rsidRDefault="004C3FC1" w:rsidP="00891521">
      <w:pPr>
        <w:pStyle w:val="Akapitzlist"/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bookmarkStart w:id="5" w:name="_Hlk43376427"/>
      <w:r w:rsidRPr="00C42F58">
        <w:rPr>
          <w:rFonts w:eastAsia="Times New Roman" w:cstheme="minorHAnsi"/>
          <w:lang w:eastAsia="pl-PL"/>
        </w:rPr>
        <w:t>Celem zamówienia jest wyłonienie wykonawcy do realizacji zamówienia w postępowaniu na podstawie dokumentu „Wytyczne dotyczące kwalifikowalności wydatków na lata 2021-2027”. Postępowanie prowadzone jest zgodnie z zasadą konkurencyjności, które przekracza wyrażoną w</w:t>
      </w:r>
      <w:r w:rsidR="008E5D75" w:rsidRPr="00C42F58">
        <w:rPr>
          <w:rFonts w:eastAsia="Times New Roman" w:cstheme="minorHAnsi"/>
          <w:lang w:eastAsia="pl-PL"/>
        </w:rPr>
        <w:t> </w:t>
      </w:r>
      <w:r w:rsidRPr="00C42F58">
        <w:rPr>
          <w:rFonts w:eastAsia="Times New Roman" w:cstheme="minorHAnsi"/>
          <w:lang w:eastAsia="pl-PL"/>
        </w:rPr>
        <w:t xml:space="preserve">złotych równowartość </w:t>
      </w:r>
      <w:r w:rsidRPr="00C42F58">
        <w:rPr>
          <w:rFonts w:eastAsia="Times New Roman" w:cstheme="minorHAnsi"/>
          <w:b/>
          <w:lang w:eastAsia="pl-PL"/>
        </w:rPr>
        <w:t>kwoty 80 000 zł netto tj. bez podatku od towarów i usług (VAT)</w:t>
      </w:r>
      <w:r w:rsidRPr="00C42F58">
        <w:rPr>
          <w:rFonts w:eastAsia="Times New Roman" w:cstheme="minorHAnsi"/>
          <w:lang w:eastAsia="pl-PL"/>
        </w:rPr>
        <w:t xml:space="preserve">. </w:t>
      </w:r>
      <w:r w:rsidRPr="00C42F58">
        <w:rPr>
          <w:rFonts w:eastAsia="Times New Roman" w:cstheme="minorHAnsi"/>
          <w:lang w:eastAsia="pl-PL"/>
        </w:rPr>
        <w:lastRenderedPageBreak/>
        <w:t>Do</w:t>
      </w:r>
      <w:r w:rsidR="008E5D75" w:rsidRPr="00C42F58">
        <w:rPr>
          <w:rFonts w:eastAsia="Times New Roman" w:cstheme="minorHAnsi"/>
          <w:lang w:eastAsia="pl-PL"/>
        </w:rPr>
        <w:t> </w:t>
      </w:r>
      <w:r w:rsidRPr="00C42F58">
        <w:rPr>
          <w:rFonts w:eastAsia="Times New Roman" w:cstheme="minorHAnsi"/>
          <w:lang w:eastAsia="pl-PL"/>
        </w:rPr>
        <w:t>niniejszego</w:t>
      </w:r>
      <w:r w:rsidR="008E5D75" w:rsidRPr="00C42F58">
        <w:rPr>
          <w:rFonts w:eastAsia="Times New Roman" w:cstheme="minorHAnsi"/>
          <w:lang w:eastAsia="pl-PL"/>
        </w:rPr>
        <w:t> </w:t>
      </w:r>
      <w:r w:rsidRPr="00C42F58">
        <w:rPr>
          <w:rFonts w:eastAsia="Times New Roman" w:cstheme="minorHAnsi"/>
          <w:lang w:eastAsia="pl-PL"/>
        </w:rPr>
        <w:t xml:space="preserve">postępowania nie stosuje się przepisów ustawy z dnia 14 marca 2025 r. Prawo zamówień publicznych (Dz.U. z 2022 r. poz. 1710, z </w:t>
      </w:r>
      <w:proofErr w:type="spellStart"/>
      <w:r w:rsidRPr="00C42F58">
        <w:rPr>
          <w:rFonts w:eastAsia="Times New Roman" w:cstheme="minorHAnsi"/>
          <w:lang w:eastAsia="pl-PL"/>
        </w:rPr>
        <w:t>późn</w:t>
      </w:r>
      <w:proofErr w:type="spellEnd"/>
      <w:r w:rsidRPr="00C42F58">
        <w:rPr>
          <w:rFonts w:eastAsia="Times New Roman" w:cstheme="minorHAnsi"/>
          <w:lang w:eastAsia="pl-PL"/>
        </w:rPr>
        <w:t>. zm.), zwanej dalej: „PZP”.</w:t>
      </w:r>
    </w:p>
    <w:p w14:paraId="46909BBE" w14:textId="38EB0B99" w:rsidR="000C4058" w:rsidRPr="00C42F58" w:rsidRDefault="000C4058" w:rsidP="00891521">
      <w:pPr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Niniejsze zapytanie ofertowe jest zgodne z wymogami zasady uczciwej konkurencji, o której mowa w części </w:t>
      </w:r>
      <w:bookmarkStart w:id="6" w:name="_Hlk159141584"/>
      <w:r w:rsidRPr="00C42F58">
        <w:rPr>
          <w:rFonts w:eastAsia="Times New Roman" w:cstheme="minorHAnsi"/>
          <w:lang w:eastAsia="pl-PL"/>
        </w:rPr>
        <w:t>3.2 Wytycznych dotyczące kwalifikowalności wydatków na lata 2021-2027 z dnia 14 marca 2025</w:t>
      </w:r>
      <w:r w:rsidR="008E5D75" w:rsidRPr="00C42F58">
        <w:rPr>
          <w:rFonts w:eastAsia="Times New Roman" w:cstheme="minorHAnsi"/>
          <w:lang w:eastAsia="pl-PL"/>
        </w:rPr>
        <w:t xml:space="preserve"> r.</w:t>
      </w:r>
      <w:r w:rsidRPr="00C42F58">
        <w:rPr>
          <w:rFonts w:eastAsia="Times New Roman" w:cstheme="minorHAnsi"/>
          <w:lang w:eastAsia="pl-PL"/>
        </w:rPr>
        <w:t xml:space="preserve"> (wybór Wykonawcy będzie odbywał się zgodnie z zasadą konkurencyjności).</w:t>
      </w:r>
    </w:p>
    <w:bookmarkEnd w:id="6"/>
    <w:p w14:paraId="34B39FFE" w14:textId="38EB211D" w:rsidR="000C4058" w:rsidRPr="00C42F58" w:rsidRDefault="000C4058" w:rsidP="00891521">
      <w:pPr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Zamawiający zastrzega sobie możliwość, w każdym czasie przed upływem terminu składania ofert, wprowadzenia zmian lub uzupełnienia treści Zapytania Ofertowego. W takim przypadku informacja o wprowadzonych zmianach lub uzupełnieniach wraz ze wskazaniem daty upublicznienia zmiany i</w:t>
      </w:r>
      <w:r w:rsidR="008E5D75" w:rsidRPr="00C42F58">
        <w:rPr>
          <w:rFonts w:eastAsia="Times New Roman" w:cstheme="minorHAnsi"/>
          <w:lang w:eastAsia="pl-PL"/>
        </w:rPr>
        <w:t> </w:t>
      </w:r>
      <w:r w:rsidRPr="00C42F58">
        <w:rPr>
          <w:rFonts w:eastAsia="Times New Roman" w:cstheme="minorHAnsi"/>
          <w:lang w:eastAsia="pl-PL"/>
        </w:rPr>
        <w:t xml:space="preserve">opisu dokonanych zmian lub uzupełnień zostanie niezwłocznie zamieszczona w miejscu publikacji Zapytania Ofertowego w Bazie Konkurencyjności pod adresem </w:t>
      </w:r>
      <w:r w:rsidRPr="00C42F58">
        <w:rPr>
          <w:rFonts w:eastAsia="Times New Roman" w:cstheme="minorHAnsi"/>
          <w:b/>
          <w:bCs/>
          <w:lang w:eastAsia="pl-PL"/>
        </w:rPr>
        <w:t>https://bazakonkurencyjnosci.funduszeeuropejskie.gov.pl/.</w:t>
      </w:r>
      <w:r w:rsidRPr="00C42F58">
        <w:rPr>
          <w:rFonts w:eastAsia="Times New Roman" w:cstheme="minorHAnsi"/>
          <w:lang w:eastAsia="pl-PL"/>
        </w:rPr>
        <w:t xml:space="preserve"> </w:t>
      </w:r>
    </w:p>
    <w:p w14:paraId="10158813" w14:textId="77777777" w:rsidR="0068560D" w:rsidRPr="00C42F58" w:rsidRDefault="000C4058" w:rsidP="0068560D">
      <w:pPr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Jeżeli wprowadzone zmiany lub uzupełnienia treści zapytania ofertowego będą mogły mieć wpływ na treść składanych w postępowaniu ofert Zamawiający przedłuży termin składania ofert o czas niezbędny na ich przygotowanie jednak nie krótszy niż 7 dni.</w:t>
      </w:r>
    </w:p>
    <w:p w14:paraId="4B4315BF" w14:textId="76A4170F" w:rsidR="0068560D" w:rsidRPr="00C42F58" w:rsidRDefault="000C4058" w:rsidP="0068560D">
      <w:pPr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Zamawiający zastrzega sobie prawo do unieważnienia niniejszego postępowania na każdym jego etapie </w:t>
      </w:r>
      <w:r w:rsidR="0068560D" w:rsidRPr="00C42F58">
        <w:rPr>
          <w:rFonts w:eastAsia="Times New Roman" w:cstheme="minorHAnsi"/>
          <w:lang w:eastAsia="pl-PL"/>
        </w:rPr>
        <w:t>bez podania uzasadnienia, a także do pozostawienia postępowania bez wyboru oferty.</w:t>
      </w:r>
    </w:p>
    <w:p w14:paraId="26D737D9" w14:textId="77777777" w:rsidR="000C4058" w:rsidRPr="00C42F58" w:rsidRDefault="000C4058" w:rsidP="00891521">
      <w:pPr>
        <w:pStyle w:val="Akapitzlist"/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C42F58">
        <w:rPr>
          <w:rFonts w:eastAsia="Times New Roman" w:cstheme="minorHAnsi"/>
          <w:lang w:eastAsia="pl-PL"/>
        </w:rPr>
        <w:t>Niniejsze postępowanie w trybie zapytania ofertowego nie stanowi zobowiązania do zawarcia umowy.</w:t>
      </w:r>
    </w:p>
    <w:p w14:paraId="298656E7" w14:textId="400213AD" w:rsidR="000C4058" w:rsidRPr="00C42F58" w:rsidRDefault="000C4058" w:rsidP="00891521">
      <w:pPr>
        <w:pStyle w:val="Akapitzlist"/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C42F58">
        <w:rPr>
          <w:rFonts w:cstheme="minorHAnsi"/>
        </w:rPr>
        <w:t>Ilekroć w niniejszym zapytaniu ofertowym i dołączonych do niego załącznikach mowa jest o</w:t>
      </w:r>
      <w:r w:rsidR="008E5D75" w:rsidRPr="00C42F58">
        <w:rPr>
          <w:rFonts w:cstheme="minorHAnsi"/>
        </w:rPr>
        <w:t xml:space="preserve">  </w:t>
      </w:r>
      <w:r w:rsidRPr="00C42F58">
        <w:rPr>
          <w:rFonts w:cstheme="minorHAnsi"/>
        </w:rPr>
        <w:t>zasadach/przepisach bezpieczeństwa, które wynikają z nałożonego przepisami prawa reżimu sanitarnego mającego na celu zapobieganie, przeciwdziałanie i zwalczanie COVID-19 należy przez to rozumieć w szczególności wytyczne Głównego Inspektora Sanitarnego, Ministra Zdrowia oraz Ministra Edukacji Narodowej.</w:t>
      </w:r>
    </w:p>
    <w:p w14:paraId="429AA6FA" w14:textId="77777777" w:rsidR="00515400" w:rsidRPr="00C42F58" w:rsidRDefault="00515400" w:rsidP="0089152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bookmarkEnd w:id="5"/>
    <w:p w14:paraId="2799D2BD" w14:textId="2E69C462" w:rsidR="00934D74" w:rsidRPr="00C42F58" w:rsidRDefault="00C17984" w:rsidP="0089152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OPIS PRZEDMIOTU ZAMÓWIENIA</w:t>
      </w:r>
      <w:r w:rsidR="00DE1FE5" w:rsidRPr="00C42F58">
        <w:rPr>
          <w:rFonts w:cstheme="minorHAnsi"/>
          <w:b/>
        </w:rPr>
        <w:t xml:space="preserve"> </w:t>
      </w:r>
    </w:p>
    <w:p w14:paraId="36CD1FEA" w14:textId="77777777" w:rsidR="0068560D" w:rsidRPr="00C42F58" w:rsidRDefault="0068560D" w:rsidP="0068560D">
      <w:pPr>
        <w:pStyle w:val="Default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2E2DFD19" w14:textId="77777777" w:rsidR="00520866" w:rsidRPr="00C42F58" w:rsidRDefault="002003AD" w:rsidP="00520866">
      <w:pPr>
        <w:pStyle w:val="Default"/>
        <w:numPr>
          <w:ilvl w:val="3"/>
          <w:numId w:val="323"/>
        </w:numPr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Przedmiotem zamówienia jest kompleksowa realizacja usługi szkoleniowej tj. przygotowanie i</w:t>
      </w:r>
      <w:r w:rsidR="0068560D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 </w:t>
      </w:r>
      <w:r w:rsidR="004C3FF7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przeprowadzenie szkole</w:t>
      </w:r>
      <w:r w:rsidR="008C40C7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ń</w:t>
      </w:r>
      <w:r w:rsidR="004C3FF7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z zakresu </w:t>
      </w:r>
      <w:r w:rsidR="00F061BF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wskazanego w </w:t>
      </w:r>
      <w:r w:rsidR="001344DE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tabeli</w:t>
      </w:r>
      <w:r w:rsidR="00B947D9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nr 1</w:t>
      </w:r>
      <w:r w:rsidR="001344DE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</w:t>
      </w:r>
      <w:r w:rsidR="004C3FF7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dla</w:t>
      </w:r>
      <w:r w:rsidR="00C55FFF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uczniów/uczennic/</w:t>
      </w:r>
      <w:r w:rsidR="004C3FF7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nauczycieli</w:t>
      </w:r>
      <w:r w:rsidR="009B3AB6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/nauczycielek</w:t>
      </w:r>
      <w:r w:rsidR="00F061BF" w:rsidRPr="00C42F5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</w:t>
      </w:r>
      <w:r w:rsidR="00712DC7" w:rsidRPr="00C42F58">
        <w:rPr>
          <w:rFonts w:asciiTheme="minorHAnsi" w:hAnsiTheme="minorHAnsi" w:cstheme="minorHAnsi"/>
          <w:b/>
          <w:sz w:val="22"/>
          <w:szCs w:val="22"/>
        </w:rPr>
        <w:t xml:space="preserve">z Zespołu Szkół </w:t>
      </w:r>
      <w:r w:rsidR="00F11AC0" w:rsidRPr="00C42F58">
        <w:rPr>
          <w:rFonts w:asciiTheme="minorHAnsi" w:hAnsiTheme="minorHAnsi" w:cstheme="minorHAnsi"/>
          <w:b/>
          <w:sz w:val="22"/>
          <w:szCs w:val="22"/>
        </w:rPr>
        <w:t>Zawodowych i Licealnych w Zgorzelcu</w:t>
      </w:r>
      <w:r w:rsidR="00F92FC1" w:rsidRPr="00C42F58">
        <w:rPr>
          <w:rFonts w:asciiTheme="minorHAnsi" w:hAnsiTheme="minorHAnsi" w:cstheme="minorHAnsi"/>
          <w:b/>
          <w:sz w:val="22"/>
          <w:szCs w:val="22"/>
        </w:rPr>
        <w:t>;</w:t>
      </w:r>
    </w:p>
    <w:p w14:paraId="077232E8" w14:textId="1F0F6F4F" w:rsidR="00E33FD2" w:rsidRPr="00C42F58" w:rsidRDefault="00E33FD2" w:rsidP="00520866">
      <w:pPr>
        <w:pStyle w:val="Default"/>
        <w:numPr>
          <w:ilvl w:val="3"/>
          <w:numId w:val="323"/>
        </w:numPr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C42F58">
        <w:rPr>
          <w:rFonts w:asciiTheme="minorHAnsi" w:hAnsiTheme="minorHAnsi" w:cstheme="minorHAnsi"/>
          <w:sz w:val="22"/>
          <w:szCs w:val="22"/>
        </w:rPr>
        <w:t>Kody określone we Wspólnym Słowniku Zamówień:</w:t>
      </w:r>
    </w:p>
    <w:p w14:paraId="6973FA4C" w14:textId="22615477" w:rsidR="0068560D" w:rsidRPr="00C42F58" w:rsidRDefault="0068560D" w:rsidP="0068560D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>CPV 80000000-4 Usługi edukacyjne i szkoleniowe</w:t>
      </w:r>
      <w:r w:rsidR="00987B4D">
        <w:rPr>
          <w:rFonts w:eastAsia="Times New Roman" w:cstheme="minorHAnsi"/>
          <w:bCs/>
          <w:lang w:eastAsia="pl-PL"/>
        </w:rPr>
        <w:t>,</w:t>
      </w:r>
    </w:p>
    <w:p w14:paraId="2156178B" w14:textId="0AF22E21" w:rsidR="0068560D" w:rsidRDefault="0068560D" w:rsidP="0068560D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>CPV 80500000-9 Usługi szkoleniowe</w:t>
      </w:r>
      <w:r w:rsidR="00987B4D">
        <w:rPr>
          <w:rFonts w:eastAsia="Times New Roman" w:cstheme="minorHAnsi"/>
          <w:bCs/>
          <w:lang w:eastAsia="pl-PL"/>
        </w:rPr>
        <w:t>,</w:t>
      </w:r>
    </w:p>
    <w:p w14:paraId="39804E86" w14:textId="07E06223" w:rsidR="00987B4D" w:rsidRPr="00C42F58" w:rsidRDefault="00987B4D" w:rsidP="0068560D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CPV 39162200-7 Pomoce i artykuły szkoleniowe,</w:t>
      </w:r>
    </w:p>
    <w:p w14:paraId="3CE836D2" w14:textId="5FA2F34D" w:rsidR="0068560D" w:rsidRPr="00230F5C" w:rsidRDefault="0068560D" w:rsidP="00230F5C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>CPV 80510000-2 Usługi szkolenia specjalistycznego</w:t>
      </w:r>
      <w:r w:rsidR="00987B4D">
        <w:rPr>
          <w:rFonts w:eastAsia="Times New Roman" w:cstheme="minorHAnsi"/>
          <w:bCs/>
          <w:lang w:eastAsia="pl-PL"/>
        </w:rPr>
        <w:t>,</w:t>
      </w:r>
    </w:p>
    <w:p w14:paraId="338BEC4F" w14:textId="1E876546" w:rsidR="0068560D" w:rsidRPr="00C42F58" w:rsidRDefault="0068560D" w:rsidP="0068560D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>CPV 80531200-7 Usługi szkolenia technicznego</w:t>
      </w:r>
      <w:r w:rsidR="00987B4D">
        <w:rPr>
          <w:rFonts w:eastAsia="Times New Roman" w:cstheme="minorHAnsi"/>
          <w:bCs/>
          <w:lang w:eastAsia="pl-PL"/>
        </w:rPr>
        <w:t>,</w:t>
      </w:r>
    </w:p>
    <w:p w14:paraId="19F55A42" w14:textId="4B44E008" w:rsidR="0068560D" w:rsidRPr="00C42F58" w:rsidRDefault="0068560D" w:rsidP="0068560D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>CPV 80530000-8 Usługi szkolenia zawodowego</w:t>
      </w:r>
      <w:r w:rsidR="00987B4D">
        <w:rPr>
          <w:rFonts w:eastAsia="Times New Roman" w:cstheme="minorHAnsi"/>
          <w:bCs/>
          <w:lang w:eastAsia="pl-PL"/>
        </w:rPr>
        <w:t>,</w:t>
      </w:r>
    </w:p>
    <w:p w14:paraId="12B605A1" w14:textId="75EF89E3" w:rsidR="0068560D" w:rsidRPr="00C42F58" w:rsidRDefault="0068560D" w:rsidP="0068560D">
      <w:pPr>
        <w:pStyle w:val="Default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sectPr w:rsidR="0068560D" w:rsidRPr="00C42F58" w:rsidSect="00CE4003">
          <w:headerReference w:type="default" r:id="rId8"/>
          <w:footerReference w:type="default" r:id="rId9"/>
          <w:pgSz w:w="11906" w:h="16838"/>
          <w:pgMar w:top="782" w:right="1134" w:bottom="1134" w:left="1418" w:header="425" w:footer="391" w:gutter="0"/>
          <w:cols w:space="708"/>
          <w:docGrid w:linePitch="360"/>
        </w:sectPr>
      </w:pPr>
    </w:p>
    <w:p w14:paraId="3EA32BCE" w14:textId="6872612A" w:rsidR="00CE4003" w:rsidRPr="00C42F58" w:rsidRDefault="00B947D9" w:rsidP="00CE4003">
      <w:pPr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lastRenderedPageBreak/>
        <w:t>TABELA nr 1</w:t>
      </w:r>
    </w:p>
    <w:tbl>
      <w:tblPr>
        <w:tblW w:w="1539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6379"/>
        <w:gridCol w:w="4394"/>
        <w:gridCol w:w="2071"/>
      </w:tblGrid>
      <w:tr w:rsidR="00CF0995" w:rsidRPr="00C42F58" w14:paraId="7706E6A4" w14:textId="77777777" w:rsidTr="002846A3">
        <w:trPr>
          <w:trHeight w:val="427"/>
          <w:jc w:val="center"/>
        </w:trPr>
        <w:tc>
          <w:tcPr>
            <w:tcW w:w="153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033FB" w14:textId="4D3EE269" w:rsidR="00CF0995" w:rsidRPr="00C42F58" w:rsidRDefault="00CF0995" w:rsidP="0089054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42F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 nr </w:t>
            </w:r>
            <w:r w:rsidR="00981DBA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</w:tr>
      <w:tr w:rsidR="00CF0995" w:rsidRPr="00C42F58" w14:paraId="218A806B" w14:textId="77777777" w:rsidTr="00E33FD2">
        <w:trPr>
          <w:trHeight w:val="26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154B6" w14:textId="4CDED92E" w:rsidR="00CF0995" w:rsidRPr="00C42F58" w:rsidRDefault="00CF0995" w:rsidP="00CF0995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C42F58">
              <w:rPr>
                <w:rFonts w:cstheme="minorHAnsi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CF225" w14:textId="4734682C" w:rsidR="00CF0995" w:rsidRPr="00C42F58" w:rsidRDefault="00485CE6" w:rsidP="00CF099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>Kurs</w:t>
            </w:r>
            <w:r w:rsidR="00CF0995"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typu:</w:t>
            </w:r>
          </w:p>
          <w:p w14:paraId="6BD01DEA" w14:textId="3F86AD94" w:rsidR="00463562" w:rsidRPr="00C42F58" w:rsidRDefault="00485CE6" w:rsidP="00CF099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>Kurs podstaw wybranych metod klasycznych i instrumentalnych analizy ilościowej wykorzystywanych w laboratoriach badających próbki środowiskowe</w:t>
            </w:r>
          </w:p>
          <w:p w14:paraId="0920C690" w14:textId="77777777" w:rsidR="00463562" w:rsidRPr="00C42F58" w:rsidRDefault="00463562" w:rsidP="00CF099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  <w:p w14:paraId="7F4BED9C" w14:textId="77777777" w:rsidR="00463562" w:rsidRPr="00C42F58" w:rsidRDefault="00463562" w:rsidP="002846A3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  <w:p w14:paraId="15ABA934" w14:textId="000ACA9B" w:rsidR="00CF0995" w:rsidRPr="00C42F58" w:rsidRDefault="00CF0995" w:rsidP="00CF099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>(2.</w:t>
            </w:r>
            <w:r w:rsidR="00812807"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>17</w:t>
            </w:r>
            <w:r w:rsidR="002846A3"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informacja dla zamawiającego</w:t>
            </w:r>
            <w:r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EF633" w14:textId="77777777" w:rsidR="00CF0995" w:rsidRDefault="00CF0995" w:rsidP="00026AAC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2F58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Zamawiający, poprzez realizację przez Wykonawcę szkolenia, oczekuje osiągnięcie wymaganych celów i oczekiwanych efektów uczenia się: </w:t>
            </w:r>
          </w:p>
          <w:p w14:paraId="50E661FB" w14:textId="77777777" w:rsidR="00397910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Cele:</w:t>
            </w:r>
          </w:p>
          <w:p w14:paraId="707BE498" w14:textId="77777777" w:rsidR="00397910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-</w:t>
            </w:r>
            <w:r w:rsidRPr="00397910">
              <w:rPr>
                <w:rFonts w:cs="Calibri"/>
                <w:sz w:val="20"/>
                <w:szCs w:val="20"/>
              </w:rPr>
              <w:t>Przygotowanie uczestników do samodzielnego wykonywania podstawowych analiz ilościowych próbek środowiskowych z zastosowaniem metod klasycznych i instrumentalnych.</w:t>
            </w:r>
          </w:p>
          <w:p w14:paraId="71A07C81" w14:textId="77777777" w:rsidR="00397910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397910">
              <w:rPr>
                <w:rFonts w:cs="Calibri"/>
                <w:sz w:val="20"/>
                <w:szCs w:val="20"/>
              </w:rPr>
              <w:t>Zapoznanie z zasadami pobierania, przygotowania i analizy próbek środowiskowych (woda, gleba, powietrze).</w:t>
            </w:r>
          </w:p>
          <w:p w14:paraId="1829AE78" w14:textId="77777777" w:rsidR="00397910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397910">
              <w:rPr>
                <w:rFonts w:cs="Calibri"/>
                <w:sz w:val="20"/>
                <w:szCs w:val="20"/>
              </w:rPr>
              <w:t>Nabycie praktycznych umiejętności obsługi podstawowej aparatury laboratoryjnej, stosowanej w analizach środowiskowych (spektrofotometr, chromatograf gazowy, spektrometr AAS).</w:t>
            </w:r>
          </w:p>
          <w:p w14:paraId="03032A39" w14:textId="77777777" w:rsidR="00397910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397910">
              <w:rPr>
                <w:rFonts w:cs="Calibri"/>
                <w:sz w:val="20"/>
                <w:szCs w:val="20"/>
              </w:rPr>
              <w:t>Zrozumienie zasad dokładności, precyzji, walidacji i kontroli jakości wyników badań laboratoryjnych.</w:t>
            </w:r>
          </w:p>
          <w:p w14:paraId="67A1FE49" w14:textId="2B77885A" w:rsidR="00397910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397910">
              <w:rPr>
                <w:rFonts w:cs="Calibri"/>
                <w:sz w:val="20"/>
                <w:szCs w:val="20"/>
              </w:rPr>
              <w:t>Wykształcenie umiejętności interpretacji oraz opracowywania wyników analiz w odniesieniu do obowiązujących norm i przepisów środowiskowych.</w:t>
            </w:r>
          </w:p>
          <w:p w14:paraId="325711DD" w14:textId="1A35C4D3" w:rsidR="00397910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Efekty uczenia się:</w:t>
            </w:r>
          </w:p>
          <w:p w14:paraId="2A068347" w14:textId="77777777" w:rsidR="00397910" w:rsidRPr="00372358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37235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W zakresie wiedzy:</w:t>
            </w:r>
          </w:p>
          <w:p w14:paraId="78C1EB86" w14:textId="30EFC8F6" w:rsidR="00397910" w:rsidRPr="00397910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t>zna podstawowe pojęcia i zasady analizy ilościowej próbek środowiskowych,</w:t>
            </w:r>
          </w:p>
          <w:p w14:paraId="2BC0DB52" w14:textId="79FD4115" w:rsidR="00397910" w:rsidRPr="00397910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t>rozumie różnice między analizą ilościową a jakościową,</w:t>
            </w:r>
          </w:p>
          <w:p w14:paraId="4C7D1FB9" w14:textId="03B6B9EB" w:rsidR="00397910" w:rsidRPr="00397910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t>zna najczęściej stosowane metody klasyczne (miareczkowanie, grawimetria, kolorymetria) oraz podstawy technik instrumentalnych (UV-VIS, GC, AAS),</w:t>
            </w:r>
          </w:p>
          <w:p w14:paraId="10C958FD" w14:textId="14072672" w:rsidR="00397910" w:rsidRPr="00397910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t>zna procedury zapewnienia jakości, walidacji metod i kontroli błędów analitycznych w laboratorium.</w:t>
            </w:r>
          </w:p>
          <w:p w14:paraId="5E424962" w14:textId="194AD26F" w:rsidR="00397910" w:rsidRPr="00372358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37235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W zakresie umiejętności:</w:t>
            </w:r>
          </w:p>
          <w:p w14:paraId="3006120A" w14:textId="6677B0A8" w:rsidR="00397910" w:rsidRPr="00397910" w:rsidRDefault="00372358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="00397910"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t>potrafi pobrać, przygotować i zabezpieczyć próbki środowiskowe do analizy,</w:t>
            </w:r>
          </w:p>
          <w:p w14:paraId="2BC22B5A" w14:textId="18C1100D" w:rsidR="00397910" w:rsidRPr="00397910" w:rsidRDefault="00372358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="00397910"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t>wykonuje podstawowe analizy ilościowe z wykorzystaniem metod klasycznych i instrumentalnych,</w:t>
            </w:r>
          </w:p>
          <w:p w14:paraId="21E0D189" w14:textId="41916F3B" w:rsidR="00397910" w:rsidRPr="00397910" w:rsidRDefault="00372358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="00397910"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t>przeprowadza kalibrację sprzętu laboratoryjnego i kontrolę poprawności wyników,</w:t>
            </w:r>
          </w:p>
          <w:p w14:paraId="6C0B98E5" w14:textId="0365003B" w:rsidR="00397910" w:rsidRPr="00397910" w:rsidRDefault="00372358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="00397910"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t>interpretuje otrzymane dane analityczne i potrafi je przedstawić w formie raportu zgodnego z wymaganiami środowiskowymi.</w:t>
            </w:r>
          </w:p>
          <w:p w14:paraId="4C238AC4" w14:textId="77777777" w:rsidR="00397910" w:rsidRPr="00372358" w:rsidRDefault="00397910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37235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W zakresie kompetencji społecznych:</w:t>
            </w:r>
          </w:p>
          <w:p w14:paraId="3BE3414B" w14:textId="13364BD2" w:rsidR="00397910" w:rsidRPr="00397910" w:rsidRDefault="00C03B41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="00397910"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rozumie znaczenie rzetelności, dokładności i przestrzegania zasad BHP w </w:t>
            </w:r>
            <w:r w:rsidR="00397910"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pracy laboratoryjnej,</w:t>
            </w:r>
          </w:p>
          <w:p w14:paraId="5152256A" w14:textId="25077FAC" w:rsidR="00397910" w:rsidRPr="00397910" w:rsidRDefault="00C03B41" w:rsidP="00397910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="00397910"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t>potrafi współpracować w zespole badawczym oraz komunikować wyniki analiz,</w:t>
            </w:r>
          </w:p>
          <w:p w14:paraId="3CB9E234" w14:textId="3207389A" w:rsidR="00397910" w:rsidRPr="00591BE4" w:rsidRDefault="00C03B41" w:rsidP="00026AAC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="00397910" w:rsidRPr="00397910">
              <w:rPr>
                <w:rFonts w:asciiTheme="minorHAnsi" w:eastAsia="Times New Roman" w:hAnsiTheme="minorHAnsi" w:cstheme="minorHAnsi"/>
                <w:sz w:val="20"/>
                <w:szCs w:val="20"/>
              </w:rPr>
              <w:t>jest świadomy odpowiedzialności za jakość i wiarygodność uzyskanych wyników w kontekście ochrony środowiska.</w:t>
            </w:r>
          </w:p>
          <w:p w14:paraId="4EF3DCF7" w14:textId="6120E2CF" w:rsidR="00CF0995" w:rsidRPr="00A36067" w:rsidRDefault="00CF0995" w:rsidP="00A36067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C42F5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Minimalny zakres tematyczny powinien obejmować zajęcia teoretyczne i praktyczne:</w:t>
            </w:r>
          </w:p>
          <w:p w14:paraId="0B6A37AC" w14:textId="77777777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 xml:space="preserve">• </w:t>
            </w:r>
            <w:r w:rsidRPr="00C42F58">
              <w:rPr>
                <w:rFonts w:eastAsia="Times New Roman" w:cstheme="minorHAnsi"/>
                <w:b/>
                <w:bCs/>
                <w:sz w:val="20"/>
                <w:szCs w:val="20"/>
              </w:rPr>
              <w:t>Wprowadzenie do analizy ilościowej próbek środowiskowych</w:t>
            </w:r>
          </w:p>
          <w:p w14:paraId="04E675DD" w14:textId="16261A4D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Rola i znaczenie analizy ilościowej w badaniach środowiskowych</w:t>
            </w:r>
          </w:p>
          <w:p w14:paraId="1844517D" w14:textId="7B07930D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Przegląd podstawowych pojęć: analiza ilościowa vs. jakościowa</w:t>
            </w:r>
          </w:p>
          <w:p w14:paraId="0FF6F6B7" w14:textId="06A47805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Zastosowanie analiz ilościowych w ochronie środowiska</w:t>
            </w:r>
          </w:p>
          <w:p w14:paraId="106376D7" w14:textId="77777777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 xml:space="preserve">• </w:t>
            </w:r>
            <w:r w:rsidRPr="00C42F58">
              <w:rPr>
                <w:rFonts w:eastAsia="Times New Roman" w:cstheme="minorHAnsi"/>
                <w:b/>
                <w:bCs/>
                <w:sz w:val="20"/>
                <w:szCs w:val="20"/>
              </w:rPr>
              <w:t>Metody klasyczne w analizie ilościowej</w:t>
            </w:r>
          </w:p>
          <w:p w14:paraId="52D2DDF6" w14:textId="1C287281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proofErr w:type="spellStart"/>
            <w:r w:rsidRPr="00C42F58">
              <w:rPr>
                <w:rFonts w:eastAsia="Times New Roman" w:cstheme="minorHAnsi"/>
                <w:sz w:val="20"/>
                <w:szCs w:val="20"/>
              </w:rPr>
              <w:t>Titracja</w:t>
            </w:r>
            <w:proofErr w:type="spellEnd"/>
            <w:r w:rsidRPr="00C42F58">
              <w:rPr>
                <w:rFonts w:eastAsia="Times New Roman" w:cstheme="minorHAnsi"/>
                <w:sz w:val="20"/>
                <w:szCs w:val="20"/>
              </w:rPr>
              <w:t>: podstawy, rodzaje (kwasowo-zasadowa, redoks, kompleksometryczna)</w:t>
            </w:r>
          </w:p>
          <w:p w14:paraId="7E9A079F" w14:textId="3E1A36CB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Grawimetria: zasady i zastosowanie w badaniach środowiskowych</w:t>
            </w:r>
          </w:p>
          <w:p w14:paraId="7623561F" w14:textId="4C4C8602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Kolorymetria: metody i ich znaczenie w analizie wody i gleby</w:t>
            </w:r>
          </w:p>
          <w:p w14:paraId="44ABCABD" w14:textId="77777777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 xml:space="preserve">• </w:t>
            </w:r>
            <w:r w:rsidRPr="00C42F58">
              <w:rPr>
                <w:rFonts w:eastAsia="Times New Roman" w:cstheme="minorHAnsi"/>
                <w:b/>
                <w:bCs/>
                <w:sz w:val="20"/>
                <w:szCs w:val="20"/>
              </w:rPr>
              <w:t>Podstawy technik instrumentalnych</w:t>
            </w:r>
          </w:p>
          <w:p w14:paraId="0D8D88A8" w14:textId="4595F912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Spektrofotometria UV-VIS: zasada działania, zastosowanie w analizie wody</w:t>
            </w:r>
          </w:p>
          <w:p w14:paraId="09C06043" w14:textId="5F1F0EEE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Chromatografia gazowa (GC): podstawy, zastosowanie do analizy zanieczyszczeń powietrza</w:t>
            </w:r>
          </w:p>
          <w:p w14:paraId="3439ABE7" w14:textId="3EA94667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Absorpcyjna spektrometria atomowa (AAS): analiza metali ciężkich w próbkach środowiskowych</w:t>
            </w:r>
          </w:p>
          <w:p w14:paraId="23849449" w14:textId="77777777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 xml:space="preserve">• </w:t>
            </w:r>
            <w:r w:rsidRPr="00C42F58">
              <w:rPr>
                <w:rFonts w:eastAsia="Times New Roman" w:cstheme="minorHAnsi"/>
                <w:b/>
                <w:bCs/>
                <w:sz w:val="20"/>
                <w:szCs w:val="20"/>
              </w:rPr>
              <w:t>Przygotowanie próbek do analizy</w:t>
            </w:r>
          </w:p>
          <w:p w14:paraId="3039866B" w14:textId="0CA0F276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Podstawowe techniki pobierania i przygotowania próbek środowiskowych</w:t>
            </w:r>
          </w:p>
          <w:p w14:paraId="29E67ECE" w14:textId="458BFD0D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Znaczenie czystości i precyzji w przygotowaniu próbek</w:t>
            </w:r>
          </w:p>
          <w:p w14:paraId="0A9B66B4" w14:textId="59046C6A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Procedury unikania zanieczyszczeń krzyżowych</w:t>
            </w:r>
          </w:p>
          <w:p w14:paraId="06BFADE8" w14:textId="77777777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 xml:space="preserve">• </w:t>
            </w:r>
            <w:r w:rsidRPr="00C42F58">
              <w:rPr>
                <w:rFonts w:eastAsia="Times New Roman" w:cstheme="minorHAnsi"/>
                <w:b/>
                <w:bCs/>
                <w:sz w:val="20"/>
                <w:szCs w:val="20"/>
              </w:rPr>
              <w:t>Zasady dokładności i precyzji w analizach laboratoryjnych</w:t>
            </w:r>
          </w:p>
          <w:p w14:paraId="027F5EB3" w14:textId="77871EE5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Kalibracja sprzętu i jej wpływ na wyniki analizy</w:t>
            </w:r>
          </w:p>
          <w:p w14:paraId="6B609C17" w14:textId="7A9DD151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Praktyki zapewniania jakości i kontrola jakości w laboratorium</w:t>
            </w:r>
          </w:p>
          <w:p w14:paraId="74511EDB" w14:textId="687D8D56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Błędy analityczne: źródła i metody ich minimalizacji</w:t>
            </w:r>
          </w:p>
          <w:p w14:paraId="6719BC1B" w14:textId="77777777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 xml:space="preserve">• </w:t>
            </w:r>
            <w:r w:rsidRPr="00C42F58">
              <w:rPr>
                <w:rFonts w:eastAsia="Times New Roman" w:cstheme="minorHAnsi"/>
                <w:b/>
                <w:bCs/>
                <w:sz w:val="20"/>
                <w:szCs w:val="20"/>
              </w:rPr>
              <w:t>Interpretacja wyników i raportowanie</w:t>
            </w:r>
          </w:p>
          <w:p w14:paraId="61523E16" w14:textId="3820C764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Analiza i interpretacja wyników: jak oceniać zgodność z normami środowiskowymi</w:t>
            </w:r>
          </w:p>
          <w:p w14:paraId="2B24A983" w14:textId="52C3A9FE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Dokumentowanie wyników: formaty raportów i standardy raportowania</w:t>
            </w:r>
          </w:p>
          <w:p w14:paraId="3887C010" w14:textId="11F2FA3C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Przykłady analiz środowiskowych: omówienie realnych przypadków</w:t>
            </w:r>
          </w:p>
          <w:p w14:paraId="4ADFE580" w14:textId="77777777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 xml:space="preserve">• </w:t>
            </w:r>
            <w:r w:rsidRPr="00C42F58">
              <w:rPr>
                <w:rFonts w:eastAsia="Times New Roman" w:cstheme="minorHAnsi"/>
                <w:b/>
                <w:bCs/>
                <w:sz w:val="20"/>
                <w:szCs w:val="20"/>
              </w:rPr>
              <w:t>Praktyczne ćwiczenia laboratoryjne</w:t>
            </w:r>
          </w:p>
          <w:p w14:paraId="0A74487A" w14:textId="2D90A3D5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lastRenderedPageBreak/>
              <w:t>- Przeprowadzenie podstawowych analiz z użyciem metod klasycznych i instrumentalnych</w:t>
            </w:r>
          </w:p>
          <w:p w14:paraId="2A0D3628" w14:textId="48BD81B3" w:rsidR="00026AAC" w:rsidRPr="00C42F58" w:rsidRDefault="00026AAC" w:rsidP="00026A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Ćwiczenia z zakresu przygotowania próbek i kalibracji sprzętu</w:t>
            </w:r>
          </w:p>
          <w:p w14:paraId="2DF7FE1C" w14:textId="45A9FFEE" w:rsidR="00CF0995" w:rsidRPr="00A36067" w:rsidRDefault="00026AAC" w:rsidP="00A3606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42F58">
              <w:rPr>
                <w:rFonts w:eastAsia="Times New Roman" w:cstheme="minorHAnsi"/>
                <w:sz w:val="20"/>
                <w:szCs w:val="20"/>
              </w:rPr>
              <w:t>- Interpretacja wyników uzyskanych podczas ćwiczeń praktycznych</w:t>
            </w:r>
          </w:p>
          <w:p w14:paraId="7C70D21C" w14:textId="77777777" w:rsidR="00CF0995" w:rsidRPr="00C42F58" w:rsidRDefault="00CF0995" w:rsidP="00A1063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C42F58">
              <w:rPr>
                <w:rFonts w:eastAsia="Times New Roman" w:cstheme="minorHAnsi"/>
                <w:b/>
                <w:sz w:val="20"/>
                <w:szCs w:val="20"/>
              </w:rPr>
              <w:t>Wymagane wyposażenie szkolenia:</w:t>
            </w:r>
          </w:p>
          <w:p w14:paraId="389F320E" w14:textId="1E2595C4" w:rsidR="005B798D" w:rsidRPr="005B798D" w:rsidRDefault="00CF0995" w:rsidP="005B798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B79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Wsparcie techniczne</w:t>
            </w:r>
            <w:r w:rsidRPr="005B798D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:</w:t>
            </w:r>
          </w:p>
          <w:p w14:paraId="4E502132" w14:textId="62EFA1F8" w:rsidR="005B798D" w:rsidRPr="005B798D" w:rsidRDefault="005B798D" w:rsidP="005B798D">
            <w:p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B798D">
              <w:rPr>
                <w:rFonts w:eastAsia="Times New Roman" w:cstheme="minorHAnsi"/>
                <w:color w:val="000000"/>
                <w:sz w:val="20"/>
                <w:szCs w:val="20"/>
              </w:rPr>
              <w:t>Wykonawca zobowiązany jest do zapewnienia pełnego wsparcia technicznego w zakresie przygotowania i przeprowadzenia zajęć praktycznych</w:t>
            </w:r>
            <w:r w:rsidRPr="005B798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, </w:t>
            </w:r>
            <w:r w:rsidRPr="005B798D">
              <w:rPr>
                <w:rFonts w:eastAsia="Times New Roman" w:cstheme="minorHAnsi"/>
                <w:color w:val="000000"/>
                <w:sz w:val="20"/>
                <w:szCs w:val="20"/>
              </w:rPr>
              <w:t>po ustaleniu uprzednio z Zamawiający, w tym:</w:t>
            </w:r>
          </w:p>
          <w:p w14:paraId="73165A65" w14:textId="77777777" w:rsidR="005B798D" w:rsidRPr="005B798D" w:rsidRDefault="005B798D" w:rsidP="005B798D">
            <w:pPr>
              <w:pStyle w:val="Akapitzlist"/>
              <w:numPr>
                <w:ilvl w:val="0"/>
                <w:numId w:val="143"/>
              </w:num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B798D">
              <w:rPr>
                <w:rFonts w:eastAsia="Times New Roman" w:cstheme="minorHAnsi"/>
                <w:color w:val="000000"/>
                <w:sz w:val="20"/>
                <w:szCs w:val="20"/>
              </w:rPr>
              <w:t>dostarczenia oraz obsługi niezbędnego sprzętu i materiałów laboratoryjnych wykorzystywanych w trakcie zajęć,</w:t>
            </w:r>
          </w:p>
          <w:p w14:paraId="3B96CFB9" w14:textId="77777777" w:rsidR="005B798D" w:rsidRPr="005B798D" w:rsidRDefault="005B798D" w:rsidP="005B798D">
            <w:pPr>
              <w:pStyle w:val="Akapitzlist"/>
              <w:numPr>
                <w:ilvl w:val="0"/>
                <w:numId w:val="143"/>
              </w:num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B798D">
              <w:rPr>
                <w:rFonts w:eastAsia="Times New Roman" w:cstheme="minorHAnsi"/>
                <w:color w:val="000000"/>
                <w:sz w:val="20"/>
                <w:szCs w:val="20"/>
              </w:rPr>
              <w:t>przygotowania próbek środowiskowych (woda, gleba, powietrze) do analizy – zgodnie z tematyką kursu,</w:t>
            </w:r>
          </w:p>
          <w:p w14:paraId="23ABCFF0" w14:textId="77777777" w:rsidR="005B798D" w:rsidRPr="005B798D" w:rsidRDefault="005B798D" w:rsidP="005B798D">
            <w:pPr>
              <w:pStyle w:val="Akapitzlist"/>
              <w:numPr>
                <w:ilvl w:val="0"/>
                <w:numId w:val="143"/>
              </w:num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B798D">
              <w:rPr>
                <w:rFonts w:eastAsia="Times New Roman" w:cstheme="minorHAnsi"/>
                <w:color w:val="000000"/>
                <w:sz w:val="20"/>
                <w:szCs w:val="20"/>
              </w:rPr>
              <w:t>zapewnienia odczynników chemicznych, roztworów wzorcowych i materiałów pomocniczych,</w:t>
            </w:r>
          </w:p>
          <w:p w14:paraId="1154FAF7" w14:textId="77777777" w:rsidR="005B798D" w:rsidRPr="005B798D" w:rsidRDefault="005B798D" w:rsidP="005B798D">
            <w:pPr>
              <w:pStyle w:val="Akapitzlist"/>
              <w:numPr>
                <w:ilvl w:val="0"/>
                <w:numId w:val="143"/>
              </w:num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B798D">
              <w:rPr>
                <w:rFonts w:eastAsia="Times New Roman" w:cstheme="minorHAnsi"/>
                <w:color w:val="000000"/>
                <w:sz w:val="20"/>
                <w:szCs w:val="20"/>
              </w:rPr>
              <w:t>zapewnienia środków ochrony indywidualnej (rękawiczki, okulary ochronne, fartuchy jednorazowe) dla uczestników szkolenia,</w:t>
            </w:r>
          </w:p>
          <w:p w14:paraId="042C81DE" w14:textId="77777777" w:rsidR="005B798D" w:rsidRPr="005B798D" w:rsidRDefault="005B798D" w:rsidP="005B798D">
            <w:pPr>
              <w:pStyle w:val="Akapitzlist"/>
              <w:numPr>
                <w:ilvl w:val="0"/>
                <w:numId w:val="143"/>
              </w:num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B798D">
              <w:rPr>
                <w:rFonts w:eastAsia="Times New Roman" w:cstheme="minorHAnsi"/>
                <w:color w:val="000000"/>
                <w:sz w:val="20"/>
                <w:szCs w:val="20"/>
              </w:rPr>
              <w:t>zapewnienia wsparcia w zakresie instalacji i konfiguracji sprzętu instrumentalnego (spektrofotometr, chromatograf, sprzęt do miareczkowania itp.), jeśli jest przewidziany w szkoleniu.</w:t>
            </w:r>
          </w:p>
          <w:p w14:paraId="6920ADE1" w14:textId="77777777" w:rsidR="005B798D" w:rsidRDefault="005B798D" w:rsidP="005B798D">
            <w:p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B79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Materiały dydaktyczne i dokumentacyjne:</w:t>
            </w:r>
          </w:p>
          <w:p w14:paraId="2EAEDF34" w14:textId="067E863B" w:rsidR="005B798D" w:rsidRPr="005B798D" w:rsidRDefault="005B798D" w:rsidP="005B798D">
            <w:p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B798D">
              <w:rPr>
                <w:rFonts w:eastAsia="Times New Roman" w:cstheme="minorHAnsi"/>
                <w:color w:val="000000"/>
                <w:sz w:val="20"/>
                <w:szCs w:val="20"/>
              </w:rPr>
              <w:t>Wykonawca przygotuje i udostępni każdemu uczestnikowi komplet materiałów szkoleniowych w formie papierowej lub elektronicznej, obejmujących:</w:t>
            </w:r>
          </w:p>
          <w:p w14:paraId="05B59DC5" w14:textId="3EF041AD" w:rsidR="005B798D" w:rsidRPr="005B798D" w:rsidRDefault="001F1CA4" w:rsidP="005B798D">
            <w:p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-</w:t>
            </w:r>
            <w:r w:rsidR="005B798D" w:rsidRPr="005B798D">
              <w:rPr>
                <w:rFonts w:eastAsia="Times New Roman" w:cstheme="minorHAnsi"/>
                <w:color w:val="000000"/>
                <w:sz w:val="20"/>
                <w:szCs w:val="20"/>
              </w:rPr>
              <w:t>konspekty teoretyczne,</w:t>
            </w:r>
          </w:p>
          <w:p w14:paraId="237233CF" w14:textId="6BDE856A" w:rsidR="005B798D" w:rsidRPr="001F1CA4" w:rsidRDefault="001F1CA4" w:rsidP="001F1CA4">
            <w:p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-</w:t>
            </w:r>
            <w:r w:rsidR="005B798D" w:rsidRPr="001F1CA4">
              <w:rPr>
                <w:rFonts w:eastAsia="Times New Roman" w:cstheme="minorHAnsi"/>
                <w:color w:val="000000"/>
                <w:sz w:val="20"/>
                <w:szCs w:val="20"/>
              </w:rPr>
              <w:t>instrukcje wykonywania ćwiczeń laboratoryjnych,</w:t>
            </w:r>
          </w:p>
          <w:p w14:paraId="6F3A4A3D" w14:textId="5BC73036" w:rsidR="005B798D" w:rsidRPr="001F1CA4" w:rsidRDefault="001F1CA4" w:rsidP="001F1CA4">
            <w:p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-</w:t>
            </w:r>
            <w:r w:rsidR="005B798D" w:rsidRPr="001F1CA4">
              <w:rPr>
                <w:rFonts w:eastAsia="Times New Roman" w:cstheme="minorHAnsi"/>
                <w:color w:val="000000"/>
                <w:sz w:val="20"/>
                <w:szCs w:val="20"/>
              </w:rPr>
              <w:t>opisy procedur analitycznych,</w:t>
            </w:r>
          </w:p>
          <w:p w14:paraId="2A3EEF49" w14:textId="1E64CC9F" w:rsidR="005B798D" w:rsidRPr="001F1CA4" w:rsidRDefault="001F1CA4" w:rsidP="001F1CA4">
            <w:p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-</w:t>
            </w:r>
            <w:r w:rsidR="005B798D" w:rsidRPr="001F1CA4">
              <w:rPr>
                <w:rFonts w:eastAsia="Times New Roman" w:cstheme="minorHAnsi"/>
                <w:color w:val="000000"/>
                <w:sz w:val="20"/>
                <w:szCs w:val="20"/>
              </w:rPr>
              <w:t>przykładowe formularze sprawozdawcze i wzory raportów z analiz.</w:t>
            </w:r>
          </w:p>
          <w:p w14:paraId="61A599F0" w14:textId="2557BD55" w:rsidR="005B798D" w:rsidRPr="001F1CA4" w:rsidRDefault="00591BE4" w:rsidP="001F1CA4">
            <w:p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</w:t>
            </w:r>
            <w:r w:rsidR="005B798D" w:rsidRPr="001F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ezpieczeństwo i BHP:</w:t>
            </w:r>
          </w:p>
          <w:p w14:paraId="290F6F66" w14:textId="77777777" w:rsidR="005B798D" w:rsidRPr="001F1CA4" w:rsidRDefault="005B798D" w:rsidP="001F1CA4">
            <w:p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F1CA4">
              <w:rPr>
                <w:rFonts w:eastAsia="Times New Roman" w:cstheme="minorHAnsi"/>
                <w:color w:val="000000"/>
                <w:sz w:val="20"/>
                <w:szCs w:val="20"/>
              </w:rPr>
              <w:t>Wykonawca ponosi odpowiedzialność za bezpieczne prowadzenie zajęć praktycznych oraz wdrożenie zasad BHP obowiązujących w laboratoriach chemicznych.</w:t>
            </w:r>
          </w:p>
          <w:p w14:paraId="5031530D" w14:textId="77777777" w:rsidR="005B798D" w:rsidRPr="001F1CA4" w:rsidRDefault="005B798D" w:rsidP="001F1CA4">
            <w:p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F1CA4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Przed rozpoczęciem zajęć Wykonawca przeprowadzi krótkie szkolenie wstępne z zakresu zasad bezpieczeństwa, obchodzenia się z odczynnikami i sprzętem.</w:t>
            </w:r>
          </w:p>
          <w:p w14:paraId="48A4A720" w14:textId="77777777" w:rsidR="00A36067" w:rsidRPr="00230F5C" w:rsidRDefault="00A36067" w:rsidP="00230F5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14:paraId="7586F69F" w14:textId="1E1A0A68" w:rsidR="00A36067" w:rsidRPr="00A36067" w:rsidRDefault="00A36067" w:rsidP="00A36067">
            <w:pPr>
              <w:pStyle w:val="Akapitzlist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284F6" w14:textId="77777777" w:rsidR="00CF0995" w:rsidRPr="00C42F58" w:rsidRDefault="00CF0995" w:rsidP="00CF0995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36939481" w14:textId="77777777" w:rsidR="00CF0995" w:rsidRPr="00C42F58" w:rsidRDefault="00CF0995" w:rsidP="00CF099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  <w:r w:rsidRPr="00C42F58">
              <w:rPr>
                <w:rFonts w:asciiTheme="minorHAnsi" w:hAnsiTheme="minorHAnsi" w:cstheme="minorHAnsi"/>
                <w:b/>
                <w:bCs/>
                <w:color w:val="C00000"/>
              </w:rPr>
              <w:t>Szkolenie dla uczniów/uczennic</w:t>
            </w:r>
          </w:p>
          <w:p w14:paraId="56B4E91C" w14:textId="10878DE4" w:rsidR="00CF0995" w:rsidRPr="00C42F58" w:rsidRDefault="00CF0995" w:rsidP="00CF0995">
            <w:pPr>
              <w:spacing w:after="0" w:line="240" w:lineRule="auto"/>
              <w:rPr>
                <w:rFonts w:cstheme="minorHAnsi"/>
              </w:rPr>
            </w:pPr>
            <w:r w:rsidRPr="00C42F58">
              <w:rPr>
                <w:rFonts w:eastAsia="Calibri" w:cstheme="minorHAnsi"/>
                <w:bCs/>
              </w:rPr>
              <w:t xml:space="preserve">Ilość godzin: </w:t>
            </w:r>
            <w:r w:rsidR="00485CE6" w:rsidRPr="00C42F58">
              <w:rPr>
                <w:rFonts w:eastAsia="Calibri" w:cstheme="minorHAnsi"/>
                <w:bCs/>
              </w:rPr>
              <w:t>14</w:t>
            </w:r>
            <w:r w:rsidRPr="00C42F58">
              <w:rPr>
                <w:rFonts w:eastAsia="Calibri" w:cstheme="minorHAnsi"/>
                <w:bCs/>
              </w:rPr>
              <w:t>h (</w:t>
            </w:r>
            <w:r w:rsidR="00485CE6" w:rsidRPr="00C42F58">
              <w:rPr>
                <w:rFonts w:eastAsia="Calibri" w:cstheme="minorHAnsi"/>
                <w:bCs/>
              </w:rPr>
              <w:t>7</w:t>
            </w:r>
            <w:r w:rsidRPr="00C42F58">
              <w:rPr>
                <w:rFonts w:eastAsia="Calibri" w:cstheme="minorHAnsi"/>
                <w:bCs/>
              </w:rPr>
              <w:t xml:space="preserve">h na grupę) </w:t>
            </w:r>
          </w:p>
          <w:p w14:paraId="755FC59D" w14:textId="32DE82E3" w:rsidR="00CF0995" w:rsidRPr="00C42F58" w:rsidRDefault="00CF0995" w:rsidP="00CF0995">
            <w:pPr>
              <w:spacing w:after="0" w:line="240" w:lineRule="auto"/>
              <w:rPr>
                <w:rFonts w:eastAsia="Calibri" w:cstheme="minorHAnsi"/>
                <w:bCs/>
              </w:rPr>
            </w:pPr>
            <w:r w:rsidRPr="00C42F58">
              <w:rPr>
                <w:rFonts w:eastAsia="Calibri" w:cstheme="minorHAnsi"/>
                <w:bCs/>
              </w:rPr>
              <w:t xml:space="preserve">Ilość grup: </w:t>
            </w:r>
            <w:r w:rsidR="00485CE6" w:rsidRPr="00C42F58">
              <w:rPr>
                <w:rFonts w:eastAsia="Calibri" w:cstheme="minorHAnsi"/>
                <w:bCs/>
              </w:rPr>
              <w:t>2</w:t>
            </w:r>
          </w:p>
          <w:p w14:paraId="762D0E32" w14:textId="7B829B50" w:rsidR="00CF0995" w:rsidRPr="00C42F58" w:rsidRDefault="00CF0995" w:rsidP="00CF0995">
            <w:pPr>
              <w:spacing w:after="0" w:line="240" w:lineRule="auto"/>
              <w:rPr>
                <w:rFonts w:eastAsia="Calibri" w:cstheme="minorHAnsi"/>
                <w:bCs/>
              </w:rPr>
            </w:pPr>
            <w:r w:rsidRPr="00C42F58">
              <w:rPr>
                <w:rFonts w:eastAsia="Calibri" w:cstheme="minorHAnsi"/>
                <w:bCs/>
              </w:rPr>
              <w:t xml:space="preserve">Ilość osób: </w:t>
            </w:r>
            <w:r w:rsidR="00485CE6" w:rsidRPr="00C42F58">
              <w:rPr>
                <w:rFonts w:eastAsia="Calibri" w:cstheme="minorHAnsi"/>
                <w:bCs/>
              </w:rPr>
              <w:t>3</w:t>
            </w:r>
            <w:r w:rsidRPr="00C42F58">
              <w:rPr>
                <w:rFonts w:eastAsia="Calibri" w:cstheme="minorHAnsi"/>
                <w:bCs/>
              </w:rPr>
              <w:t>0</w:t>
            </w:r>
          </w:p>
          <w:p w14:paraId="39867F3D" w14:textId="33F89B59" w:rsidR="00CF0995" w:rsidRPr="00C42F58" w:rsidRDefault="00CF0995" w:rsidP="00CF0995">
            <w:pPr>
              <w:spacing w:after="0" w:line="240" w:lineRule="auto"/>
              <w:rPr>
                <w:rFonts w:eastAsia="Calibri" w:cstheme="minorHAnsi"/>
                <w:bCs/>
              </w:rPr>
            </w:pPr>
            <w:r w:rsidRPr="00C42F58">
              <w:rPr>
                <w:rFonts w:eastAsia="Calibri" w:cstheme="minorHAnsi"/>
                <w:bCs/>
              </w:rPr>
              <w:t>Ilość osób w grupie: 1</w:t>
            </w:r>
            <w:r w:rsidR="00485CE6" w:rsidRPr="00C42F58">
              <w:rPr>
                <w:rFonts w:eastAsia="Calibri" w:cstheme="minorHAnsi"/>
                <w:bCs/>
              </w:rPr>
              <w:t>5</w:t>
            </w:r>
          </w:p>
          <w:p w14:paraId="77CC105D" w14:textId="77777777" w:rsidR="00CF0995" w:rsidRPr="00C42F58" w:rsidRDefault="00CF0995" w:rsidP="00CF0995">
            <w:pPr>
              <w:spacing w:after="0" w:line="240" w:lineRule="auto"/>
              <w:rPr>
                <w:rFonts w:cstheme="minorHAnsi"/>
                <w:color w:val="000000"/>
              </w:rPr>
            </w:pPr>
          </w:p>
          <w:p w14:paraId="6A9CAB61" w14:textId="2E240649" w:rsidR="00CF0995" w:rsidRPr="00C42F58" w:rsidRDefault="00CF0995" w:rsidP="00CF0995">
            <w:pPr>
              <w:spacing w:after="0" w:line="240" w:lineRule="auto"/>
              <w:rPr>
                <w:rFonts w:cstheme="minorHAnsi"/>
                <w:bCs/>
                <w:color w:val="000000"/>
              </w:rPr>
            </w:pPr>
            <w:r w:rsidRPr="00C42F58">
              <w:rPr>
                <w:rFonts w:cstheme="minorHAnsi"/>
                <w:bCs/>
                <w:color w:val="000000"/>
              </w:rPr>
              <w:t>Minimalna liczba godzin zajęć jednego dnia to 2 (2x45 min)</w:t>
            </w:r>
            <w:r w:rsidR="0089054D" w:rsidRPr="00C42F58">
              <w:rPr>
                <w:rFonts w:cstheme="minorHAnsi"/>
                <w:bCs/>
                <w:color w:val="000000"/>
              </w:rPr>
              <w:t>.</w:t>
            </w:r>
          </w:p>
          <w:p w14:paraId="1767A226" w14:textId="34F77131" w:rsidR="00CF0995" w:rsidRPr="00C42F58" w:rsidRDefault="00CF0995" w:rsidP="00CF0995">
            <w:pPr>
              <w:spacing w:after="0" w:line="240" w:lineRule="auto"/>
              <w:rPr>
                <w:rFonts w:cstheme="minorHAnsi"/>
                <w:bCs/>
                <w:color w:val="000000"/>
              </w:rPr>
            </w:pPr>
            <w:r w:rsidRPr="00C42F58">
              <w:rPr>
                <w:rFonts w:cstheme="minorHAnsi"/>
                <w:bCs/>
                <w:color w:val="000000"/>
              </w:rPr>
              <w:t xml:space="preserve">Maksymalna liczba dni szkoleniowych w wersji 2h dziennie to </w:t>
            </w:r>
            <w:r w:rsidR="002846A3" w:rsidRPr="00C42F58">
              <w:rPr>
                <w:rFonts w:cstheme="minorHAnsi"/>
                <w:bCs/>
                <w:color w:val="000000"/>
              </w:rPr>
              <w:t xml:space="preserve">3 </w:t>
            </w:r>
            <w:r w:rsidRPr="00C42F58">
              <w:rPr>
                <w:rFonts w:cstheme="minorHAnsi"/>
                <w:bCs/>
                <w:color w:val="000000"/>
              </w:rPr>
              <w:t>dotyczy całej grupy)</w:t>
            </w:r>
          </w:p>
          <w:p w14:paraId="7DC45395" w14:textId="77777777" w:rsidR="00CF0995" w:rsidRPr="00C42F58" w:rsidRDefault="00CF0995" w:rsidP="00CF0995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</w:rPr>
            </w:pPr>
          </w:p>
          <w:p w14:paraId="6FC77BC7" w14:textId="77777777" w:rsidR="00CF0995" w:rsidRPr="00C42F58" w:rsidRDefault="00CF0995" w:rsidP="00CF0995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42F58">
              <w:rPr>
                <w:rFonts w:asciiTheme="minorHAnsi" w:hAnsiTheme="minorHAnsi" w:cstheme="minorHAnsi"/>
                <w:bCs/>
                <w:color w:val="000000"/>
              </w:rPr>
              <w:t>Zamawiający może ustalić harmonogram na maksymalną liczbę dni szkoleniowych.</w:t>
            </w:r>
          </w:p>
          <w:p w14:paraId="52E47CD9" w14:textId="77777777" w:rsidR="00CF0995" w:rsidRPr="00C42F58" w:rsidRDefault="00CF0995" w:rsidP="00CF099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5B01D95" w14:textId="555B6CDC" w:rsidR="00CF0995" w:rsidRPr="00C42F58" w:rsidRDefault="00F357F7" w:rsidP="00CF099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42F58">
              <w:rPr>
                <w:rFonts w:asciiTheme="minorHAnsi" w:hAnsiTheme="minorHAnsi" w:cstheme="minorHAnsi"/>
                <w:b/>
                <w:bCs/>
                <w:color w:val="000000"/>
              </w:rPr>
              <w:t>Obowiązek zgłaszania kursów do Zamawiającego co najmniej 3 dni robocze przed rozpoczęciem realizacji szkolenia.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F373E" w14:textId="77777777" w:rsidR="00CF0995" w:rsidRPr="00C42F58" w:rsidRDefault="00CF0995" w:rsidP="00CF099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p w14:paraId="1E3BD2D1" w14:textId="77777777" w:rsidR="00AA4DB0" w:rsidRPr="00C42F58" w:rsidRDefault="00AA4DB0" w:rsidP="00AA4DB0">
            <w:pPr>
              <w:pStyle w:val="Default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C42F58">
              <w:rPr>
                <w:rFonts w:asciiTheme="minorHAnsi" w:hAnsiTheme="minorHAnsi" w:cstheme="minorHAnsi"/>
                <w:b/>
                <w:sz w:val="22"/>
                <w:szCs w:val="22"/>
              </w:rPr>
              <w:t>Zespół Szkół Zawodowych i Licealnych w Zgorzelcu</w:t>
            </w:r>
          </w:p>
          <w:p w14:paraId="7CB447B5" w14:textId="77777777" w:rsidR="00CF0995" w:rsidRPr="00C42F58" w:rsidRDefault="00CF0995" w:rsidP="00CF099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2B2FD5C1" w14:textId="77777777" w:rsidR="00CF0995" w:rsidRPr="00C42F58" w:rsidRDefault="00CF0995" w:rsidP="00CF099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606BC5A7" w14:textId="77777777" w:rsidR="00CF0995" w:rsidRPr="00C42F58" w:rsidRDefault="00CF0995" w:rsidP="00CF099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</w:tr>
      <w:tr w:rsidR="00AA4DB0" w:rsidRPr="00C42F58" w14:paraId="4264FC70" w14:textId="77777777" w:rsidTr="00D929C3">
        <w:trPr>
          <w:trHeight w:val="343"/>
          <w:jc w:val="center"/>
        </w:trPr>
        <w:tc>
          <w:tcPr>
            <w:tcW w:w="153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68160" w14:textId="31C15694" w:rsidR="00AA4DB0" w:rsidRPr="00C42F58" w:rsidRDefault="00AA4DB0" w:rsidP="00AA4DB0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42F5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 xml:space="preserve">* godzina rozumiana jako 45 minut zajęć, </w:t>
            </w:r>
          </w:p>
          <w:p w14:paraId="15B34196" w14:textId="77777777" w:rsidR="00AA4DB0" w:rsidRDefault="00AA4DB0" w:rsidP="00AA4DB0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</w:rPr>
            </w:pPr>
            <w:r w:rsidRPr="00C42F58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</w:rPr>
              <w:t>Uwaga – szkolenia w formie warsztatowej, treningowej – praktycznej z elementami pracy na komputerze!!!</w:t>
            </w:r>
          </w:p>
          <w:p w14:paraId="25EE4F4D" w14:textId="7C909FF6" w:rsidR="00684CBC" w:rsidRPr="00C42F58" w:rsidRDefault="00684CBC" w:rsidP="00AA4DB0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815525B" w14:textId="55054865" w:rsidR="00903D6E" w:rsidRPr="00C42F58" w:rsidRDefault="00903D6E">
      <w:pPr>
        <w:rPr>
          <w:rFonts w:eastAsia="Times New Roman" w:cstheme="minorHAnsi"/>
          <w:b/>
          <w:bCs/>
          <w:color w:val="ED0000"/>
        </w:rPr>
        <w:sectPr w:rsidR="00903D6E" w:rsidRPr="00C42F58" w:rsidSect="00903D6E">
          <w:pgSz w:w="16838" w:h="11906" w:orient="landscape"/>
          <w:pgMar w:top="1418" w:right="782" w:bottom="1134" w:left="1134" w:header="425" w:footer="391" w:gutter="0"/>
          <w:cols w:space="708"/>
          <w:docGrid w:linePitch="360"/>
        </w:sectPr>
      </w:pPr>
      <w:bookmarkStart w:id="7" w:name="_Hlk165968896"/>
    </w:p>
    <w:p w14:paraId="3EEE8943" w14:textId="77777777" w:rsidR="0050486D" w:rsidRPr="00C42F58" w:rsidRDefault="0050486D" w:rsidP="00544FBE">
      <w:pPr>
        <w:pStyle w:val="Akapitzlist"/>
        <w:widowControl w:val="0"/>
        <w:suppressAutoHyphens/>
        <w:spacing w:after="0"/>
        <w:ind w:left="0"/>
        <w:jc w:val="both"/>
        <w:rPr>
          <w:rFonts w:eastAsia="Times New Roman" w:cstheme="minorHAnsi"/>
          <w:b/>
          <w:lang w:eastAsia="pl-PL"/>
        </w:rPr>
      </w:pPr>
    </w:p>
    <w:bookmarkEnd w:id="7"/>
    <w:p w14:paraId="465877C5" w14:textId="2AC83CB4" w:rsidR="000547A6" w:rsidRPr="00C42F58" w:rsidRDefault="000547A6" w:rsidP="00520866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Przedmiot zamówienia obejmuje przygotowanie i przeprowadzenie szkoleń - zgodnie ze specyfikacją i zakresem wskazanym powyżej, w tym w szczególności: </w:t>
      </w:r>
    </w:p>
    <w:p w14:paraId="4AF7880C" w14:textId="77777777" w:rsidR="000547A6" w:rsidRPr="00C42F58" w:rsidRDefault="000547A6" w:rsidP="000547A6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zapewnienie trenerów, </w:t>
      </w:r>
    </w:p>
    <w:p w14:paraId="152B249B" w14:textId="77777777" w:rsidR="000547A6" w:rsidRPr="00C42F58" w:rsidRDefault="000547A6" w:rsidP="000547A6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zapewnienie sprzętu i wyposażenia niezbędnych do przeprowadzenia szkoleń teoretycznych i praktycznych,</w:t>
      </w:r>
    </w:p>
    <w:p w14:paraId="33280588" w14:textId="77777777" w:rsidR="000547A6" w:rsidRPr="00C42F58" w:rsidRDefault="000547A6" w:rsidP="000547A6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zapewnienie miejsca szkolenia tj. odpowiednio wyposażonej sali szkoleniowej zarówno do realizacji części teoretycznej jak i praktycznej szkolenia </w:t>
      </w:r>
      <w:r w:rsidRPr="00C42F58">
        <w:rPr>
          <w:rFonts w:eastAsia="Times New Roman" w:cstheme="minorHAnsi"/>
          <w:b/>
          <w:bCs/>
          <w:color w:val="000000" w:themeColor="text1"/>
          <w:lang w:eastAsia="pl-PL"/>
        </w:rPr>
        <w:t>(sala szkoleniowa udostępniona w szkole),</w:t>
      </w:r>
    </w:p>
    <w:p w14:paraId="2169073A" w14:textId="77777777" w:rsidR="000547A6" w:rsidRPr="00C42F58" w:rsidRDefault="000547A6" w:rsidP="000547A6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zapewnienie badań lekarskich, jeśli wymagane do realizacji szkolenia, </w:t>
      </w:r>
    </w:p>
    <w:p w14:paraId="55470739" w14:textId="77777777" w:rsidR="000547A6" w:rsidRPr="00C42F58" w:rsidRDefault="000547A6" w:rsidP="000547A6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zapewnienie ubezpieczenia, jeśli wymagane do realizacji szkoleń, </w:t>
      </w:r>
    </w:p>
    <w:p w14:paraId="20ECF6AB" w14:textId="18E7D815" w:rsidR="000547A6" w:rsidRPr="00C42F58" w:rsidRDefault="000547A6" w:rsidP="000547A6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opracowanie (</w:t>
      </w:r>
      <w:r w:rsidRPr="00C42F58">
        <w:rPr>
          <w:rFonts w:eastAsia="Times New Roman" w:cstheme="minorHAnsi"/>
          <w:b/>
          <w:bCs/>
          <w:color w:val="FF0000"/>
          <w:lang w:eastAsia="pl-PL"/>
        </w:rPr>
        <w:t>ZAŁĄCZNIK DO OFERTY</w:t>
      </w:r>
      <w:r w:rsidRPr="00C42F58">
        <w:rPr>
          <w:rFonts w:eastAsia="Times New Roman" w:cstheme="minorHAnsi"/>
          <w:color w:val="000000"/>
          <w:lang w:eastAsia="pl-PL"/>
        </w:rPr>
        <w:t xml:space="preserve">) </w:t>
      </w:r>
      <w:r w:rsidRPr="00C42F58">
        <w:rPr>
          <w:rFonts w:eastAsia="Times New Roman" w:cstheme="minorHAnsi"/>
          <w:color w:val="FF0000"/>
          <w:lang w:eastAsia="pl-PL"/>
        </w:rPr>
        <w:t xml:space="preserve">na którą składane jest zapytanie </w:t>
      </w:r>
    </w:p>
    <w:p w14:paraId="3DBFB33F" w14:textId="77777777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konspektu/programu szkolenia. Konspekt musi zawierać co najmniej i w następującej rozpisanej kolejności;</w:t>
      </w:r>
    </w:p>
    <w:p w14:paraId="4C99BF54" w14:textId="77777777" w:rsidR="00684CBC" w:rsidRDefault="000547A6" w:rsidP="00684CBC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cstheme="minorHAnsi"/>
        </w:rPr>
      </w:pPr>
      <w:bookmarkStart w:id="8" w:name="_Hlk165898157"/>
      <w:r w:rsidRPr="00C42F58">
        <w:rPr>
          <w:rFonts w:eastAsia="Times New Roman" w:cstheme="minorHAnsi"/>
          <w:color w:val="000000"/>
          <w:lang w:eastAsia="pl-PL"/>
        </w:rPr>
        <w:t>uwaga!!!! Konspekt musi zawierać wszystkie wymagane elementy we wskazanej kolejności (brak konspektu, niekompletność informacji, nieprzedstawienie wymaganej kolejności – spowoduje odrzucenia oferty);</w:t>
      </w:r>
      <w:r w:rsidRPr="00C42F58">
        <w:rPr>
          <w:rFonts w:cstheme="minorHAnsi"/>
        </w:rPr>
        <w:t xml:space="preserve"> </w:t>
      </w:r>
    </w:p>
    <w:p w14:paraId="4FA90C99" w14:textId="6D262F77" w:rsidR="000547A6" w:rsidRPr="00684CBC" w:rsidRDefault="00684CBC" w:rsidP="00684CBC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0547A6" w:rsidRPr="00684CBC">
        <w:rPr>
          <w:rFonts w:eastAsia="Times New Roman" w:cstheme="minorHAnsi"/>
          <w:color w:val="000000"/>
          <w:lang w:eastAsia="pl-PL"/>
        </w:rPr>
        <w:t>nazwa szkolenia;</w:t>
      </w:r>
    </w:p>
    <w:p w14:paraId="23552020" w14:textId="7AAB9DF3" w:rsidR="000547A6" w:rsidRPr="00C42F58" w:rsidRDefault="00684CBC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2</w:t>
      </w:r>
      <w:r w:rsidR="000547A6" w:rsidRPr="00C42F58">
        <w:rPr>
          <w:rFonts w:eastAsia="Times New Roman" w:cstheme="minorHAnsi"/>
          <w:color w:val="000000"/>
          <w:lang w:eastAsia="pl-PL"/>
        </w:rPr>
        <w:t>. miejsce realizacji szkolenia;</w:t>
      </w:r>
    </w:p>
    <w:p w14:paraId="13BE3D99" w14:textId="7A47B27A" w:rsidR="000547A6" w:rsidRPr="00C42F58" w:rsidRDefault="00684CBC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3</w:t>
      </w:r>
      <w:r w:rsidR="000547A6" w:rsidRPr="00C42F58">
        <w:rPr>
          <w:rFonts w:eastAsia="Times New Roman" w:cstheme="minorHAnsi"/>
          <w:color w:val="000000"/>
          <w:lang w:eastAsia="pl-PL"/>
        </w:rPr>
        <w:t>. ilość osób, grup, godzin przewidziana do danej pozycji zamówienia z rozpiską następująco (łączna liczba godzin; liczba godzin na grupę; łączna liczba osób; średnia liczba osób na grupę; liczba grup);</w:t>
      </w:r>
    </w:p>
    <w:p w14:paraId="044DE57C" w14:textId="578CBFBD" w:rsidR="000547A6" w:rsidRPr="00C42F58" w:rsidRDefault="00684CBC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4</w:t>
      </w:r>
      <w:r w:rsidR="000547A6" w:rsidRPr="00C42F58">
        <w:rPr>
          <w:rFonts w:eastAsia="Times New Roman" w:cstheme="minorHAnsi"/>
          <w:color w:val="000000"/>
          <w:lang w:eastAsia="pl-PL"/>
        </w:rPr>
        <w:t xml:space="preserve">. </w:t>
      </w:r>
      <w:r w:rsidR="000547A6" w:rsidRPr="00C42F58">
        <w:rPr>
          <w:rFonts w:eastAsia="Times New Roman" w:cstheme="minorHAnsi"/>
          <w:iCs/>
          <w:color w:val="000000"/>
          <w:lang w:eastAsia="pl-PL"/>
        </w:rPr>
        <w:t>maksymalna liczba dni szkoleniowych, minimalna liczba godzina jednego dnia na szkoleniu (Zamawiający opisuje w przedmiocie zamówienia wymaganą maksymalną liczbę dni szkoleniowych oraz minimalną liczbę godzin jednego dnia!!!);</w:t>
      </w:r>
    </w:p>
    <w:p w14:paraId="3B6983CA" w14:textId="41916017" w:rsidR="000547A6" w:rsidRPr="00C42F58" w:rsidRDefault="00684CBC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5</w:t>
      </w:r>
      <w:r w:rsidR="000547A6" w:rsidRPr="00C42F58">
        <w:rPr>
          <w:rFonts w:eastAsia="Times New Roman" w:cstheme="minorHAnsi"/>
          <w:color w:val="000000"/>
          <w:lang w:eastAsia="pl-PL"/>
        </w:rPr>
        <w:t>. opis celu szkolenia;</w:t>
      </w:r>
    </w:p>
    <w:p w14:paraId="59F1A9A2" w14:textId="47BFC931" w:rsidR="000547A6" w:rsidRPr="00C42F58" w:rsidRDefault="00684CBC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6</w:t>
      </w:r>
      <w:r w:rsidR="000547A6" w:rsidRPr="00C42F58">
        <w:rPr>
          <w:rFonts w:eastAsia="Times New Roman" w:cstheme="minorHAnsi"/>
          <w:color w:val="000000"/>
          <w:lang w:eastAsia="pl-PL"/>
        </w:rPr>
        <w:t>. opis efektów uczenia się;</w:t>
      </w:r>
    </w:p>
    <w:p w14:paraId="2705901C" w14:textId="56E01603" w:rsidR="000547A6" w:rsidRPr="00C42F58" w:rsidRDefault="00684CBC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7</w:t>
      </w:r>
      <w:r w:rsidR="000547A6" w:rsidRPr="00C42F58">
        <w:rPr>
          <w:rFonts w:eastAsia="Times New Roman" w:cstheme="minorHAnsi"/>
          <w:color w:val="000000"/>
          <w:lang w:eastAsia="pl-PL"/>
        </w:rPr>
        <w:t>. przewidywane metody pracy;</w:t>
      </w:r>
    </w:p>
    <w:p w14:paraId="1B763700" w14:textId="79FD8CCD" w:rsidR="000547A6" w:rsidRPr="00C42F58" w:rsidRDefault="00684CBC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8</w:t>
      </w:r>
      <w:r w:rsidR="000547A6" w:rsidRPr="00C42F58">
        <w:rPr>
          <w:rFonts w:eastAsia="Times New Roman" w:cstheme="minorHAnsi"/>
          <w:color w:val="000000"/>
          <w:lang w:eastAsia="pl-PL"/>
        </w:rPr>
        <w:t>. matryca efektów uczenia się: wykaz efektów uczenia się: wiedza, umiejętności, kompetencje</w:t>
      </w:r>
    </w:p>
    <w:p w14:paraId="2128B0A7" w14:textId="5EB3D851" w:rsidR="000547A6" w:rsidRPr="00C42F58" w:rsidRDefault="00684CBC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9</w:t>
      </w:r>
      <w:r w:rsidR="000547A6" w:rsidRPr="00C42F58">
        <w:rPr>
          <w:rFonts w:eastAsia="Times New Roman" w:cstheme="minorHAnsi"/>
          <w:color w:val="000000"/>
          <w:lang w:eastAsia="pl-PL"/>
        </w:rPr>
        <w:t>. metoda weryfikacji efektów uczenia się;</w:t>
      </w:r>
    </w:p>
    <w:p w14:paraId="310DAC3E" w14:textId="759B9E63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1</w:t>
      </w:r>
      <w:r w:rsidR="00684CBC">
        <w:rPr>
          <w:rFonts w:eastAsia="Times New Roman" w:cstheme="minorHAnsi"/>
          <w:color w:val="000000"/>
          <w:lang w:eastAsia="pl-PL"/>
        </w:rPr>
        <w:t>0</w:t>
      </w:r>
      <w:r w:rsidRPr="00C42F58">
        <w:rPr>
          <w:rFonts w:eastAsia="Times New Roman" w:cstheme="minorHAnsi"/>
          <w:color w:val="000000"/>
          <w:lang w:eastAsia="pl-PL"/>
        </w:rPr>
        <w:t>. sposób dokumentowania efektów uczenia się;</w:t>
      </w:r>
    </w:p>
    <w:p w14:paraId="74959B7D" w14:textId="2E903FFF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1</w:t>
      </w:r>
      <w:r w:rsidR="00684CBC">
        <w:rPr>
          <w:rFonts w:eastAsia="Times New Roman" w:cstheme="minorHAnsi"/>
          <w:color w:val="000000"/>
          <w:lang w:eastAsia="pl-PL"/>
        </w:rPr>
        <w:t>1</w:t>
      </w:r>
      <w:r w:rsidRPr="00C42F58">
        <w:rPr>
          <w:rFonts w:eastAsia="Times New Roman" w:cstheme="minorHAnsi"/>
          <w:color w:val="000000"/>
          <w:lang w:eastAsia="pl-PL"/>
        </w:rPr>
        <w:t xml:space="preserve">. nazwą proponowanego programu komputerowego proponowanego do szkolenia lub platformy; </w:t>
      </w:r>
    </w:p>
    <w:p w14:paraId="2A7B09DD" w14:textId="1D4C7DF7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1</w:t>
      </w:r>
      <w:r w:rsidR="00684CBC">
        <w:rPr>
          <w:rFonts w:eastAsia="Times New Roman" w:cstheme="minorHAnsi"/>
          <w:color w:val="000000"/>
          <w:lang w:eastAsia="pl-PL"/>
        </w:rPr>
        <w:t>2</w:t>
      </w:r>
      <w:r w:rsidRPr="00C42F58">
        <w:rPr>
          <w:rFonts w:eastAsia="Times New Roman" w:cstheme="minorHAnsi"/>
          <w:color w:val="000000"/>
          <w:lang w:eastAsia="pl-PL"/>
        </w:rPr>
        <w:t>. opis funkcjonalności oraz możliwości wykorzystywania proponowanego programu komputerowego do nauki lub opis proponowanej platformy do nauki;</w:t>
      </w:r>
    </w:p>
    <w:p w14:paraId="4D363C13" w14:textId="19F5DF4F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1</w:t>
      </w:r>
      <w:r w:rsidR="00684CBC">
        <w:rPr>
          <w:rFonts w:eastAsia="Times New Roman" w:cstheme="minorHAnsi"/>
          <w:color w:val="000000"/>
          <w:lang w:eastAsia="pl-PL"/>
        </w:rPr>
        <w:t>3</w:t>
      </w:r>
      <w:r w:rsidRPr="00C42F58">
        <w:rPr>
          <w:rFonts w:eastAsia="Times New Roman" w:cstheme="minorHAnsi"/>
          <w:color w:val="000000"/>
          <w:lang w:eastAsia="pl-PL"/>
        </w:rPr>
        <w:t>. opis stanowiska pracy przewidziana dla uczestnika – wymagany opis oraz podanie ilości stanowisk w sztukach; uwaga – stanowisko pracy to nie wyposażenie;</w:t>
      </w:r>
    </w:p>
    <w:p w14:paraId="34AB881C" w14:textId="600C0A50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1</w:t>
      </w:r>
      <w:r w:rsidR="00684CBC">
        <w:rPr>
          <w:rFonts w:eastAsia="Times New Roman" w:cstheme="minorHAnsi"/>
          <w:color w:val="000000"/>
          <w:lang w:eastAsia="pl-PL"/>
        </w:rPr>
        <w:t>4</w:t>
      </w:r>
      <w:r w:rsidRPr="00C42F58">
        <w:rPr>
          <w:rFonts w:eastAsia="Times New Roman" w:cstheme="minorHAnsi"/>
          <w:color w:val="000000"/>
          <w:lang w:eastAsia="pl-PL"/>
        </w:rPr>
        <w:t>. opis wyposażenia gwarantowanego do realizacji szkolenia. Wykonawca zapewnia wyposażenie i materiały dla każdego uczestnika szkolenia, które gwarantuje realizację programu szkoleniowego. Uwaga!!! W konspekcie należy wypisać jakie wyposażenie i materiały Wykonawca zapewni na szkolenie dla każdego uczestnika szkolenia oraz dla grupy. Należy podać nazwę i ilość (dla każdego ucznia)</w:t>
      </w:r>
    </w:p>
    <w:p w14:paraId="33916088" w14:textId="662B0373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1</w:t>
      </w:r>
      <w:r w:rsidR="00684CBC">
        <w:rPr>
          <w:rFonts w:eastAsia="Times New Roman" w:cstheme="minorHAnsi"/>
          <w:color w:val="000000"/>
          <w:lang w:eastAsia="pl-PL"/>
        </w:rPr>
        <w:t>5</w:t>
      </w:r>
      <w:r w:rsidRPr="00C42F58">
        <w:rPr>
          <w:rFonts w:eastAsia="Times New Roman" w:cstheme="minorHAnsi"/>
          <w:color w:val="000000"/>
          <w:lang w:eastAsia="pl-PL"/>
        </w:rPr>
        <w:t xml:space="preserve">. opis gwarantowanych materiałów szkoleniowych wraz z ilością w sztukach; </w:t>
      </w:r>
    </w:p>
    <w:p w14:paraId="6B310A62" w14:textId="2557169A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1</w:t>
      </w:r>
      <w:r w:rsidR="00684CBC">
        <w:rPr>
          <w:rFonts w:eastAsia="Times New Roman" w:cstheme="minorHAnsi"/>
          <w:color w:val="000000"/>
          <w:lang w:eastAsia="pl-PL"/>
        </w:rPr>
        <w:t>6</w:t>
      </w:r>
      <w:r w:rsidRPr="00C42F58">
        <w:rPr>
          <w:rFonts w:eastAsia="Times New Roman" w:cstheme="minorHAnsi"/>
          <w:color w:val="000000"/>
          <w:lang w:eastAsia="pl-PL"/>
        </w:rPr>
        <w:t xml:space="preserve">. informacja czy Wykonawca gwarantuje prezentację na szkoleniu; </w:t>
      </w:r>
    </w:p>
    <w:p w14:paraId="53684EA8" w14:textId="5143E3DE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1</w:t>
      </w:r>
      <w:r w:rsidR="00684CBC">
        <w:rPr>
          <w:rFonts w:eastAsia="Times New Roman" w:cstheme="minorHAnsi"/>
          <w:color w:val="000000"/>
          <w:lang w:eastAsia="pl-PL"/>
        </w:rPr>
        <w:t>7</w:t>
      </w:r>
      <w:r w:rsidRPr="00C42F58">
        <w:rPr>
          <w:rFonts w:eastAsia="Times New Roman" w:cstheme="minorHAnsi"/>
          <w:color w:val="000000"/>
          <w:lang w:eastAsia="pl-PL"/>
        </w:rPr>
        <w:t>. opis proponowanego szczegółowego programu zajęć wraz z harmonogramem czasowym (każdy element/temat musi mieć przypisaną szacowaną liczbę (h) z uwzględnieniem prezentacji prac na programie komputerowym czy aplikacji na smartphone;. Wykonawca przedstawia dwie propozycje harmonogramu szkoleń: jeden na minimalna liczbę dni szkoleniowych, drugi na maksymalną liczbę dni szkoleniowych.</w:t>
      </w:r>
    </w:p>
    <w:p w14:paraId="639E6303" w14:textId="1BC2FEE6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1</w:t>
      </w:r>
      <w:r w:rsidR="00684CBC">
        <w:rPr>
          <w:rFonts w:eastAsia="Times New Roman" w:cstheme="minorHAnsi"/>
          <w:color w:val="000000"/>
          <w:lang w:eastAsia="pl-PL"/>
        </w:rPr>
        <w:t>8</w:t>
      </w:r>
      <w:r w:rsidRPr="00C42F58">
        <w:rPr>
          <w:rFonts w:eastAsia="Times New Roman" w:cstheme="minorHAnsi"/>
          <w:color w:val="000000"/>
          <w:lang w:eastAsia="pl-PL"/>
        </w:rPr>
        <w:t xml:space="preserve">. nazwa i opis aplikacji (jakie mają funkcje/do czego służą) na </w:t>
      </w:r>
      <w:proofErr w:type="spellStart"/>
      <w:r w:rsidRPr="00C42F58">
        <w:rPr>
          <w:rFonts w:eastAsia="Times New Roman" w:cstheme="minorHAnsi"/>
          <w:color w:val="000000"/>
          <w:lang w:eastAsia="pl-PL"/>
        </w:rPr>
        <w:t>smartfona</w:t>
      </w:r>
      <w:proofErr w:type="spellEnd"/>
      <w:r w:rsidRPr="00C42F58">
        <w:rPr>
          <w:rFonts w:eastAsia="Times New Roman" w:cstheme="minorHAnsi"/>
          <w:color w:val="000000"/>
          <w:lang w:eastAsia="pl-PL"/>
        </w:rPr>
        <w:t>, zgodnie z wymaganą ilością do danej pozycji zamówienia</w:t>
      </w:r>
      <w:r w:rsidR="00B403A9" w:rsidRPr="00C42F58">
        <w:rPr>
          <w:rFonts w:eastAsia="Times New Roman" w:cstheme="minorHAnsi"/>
          <w:color w:val="000000"/>
          <w:lang w:eastAsia="pl-PL"/>
        </w:rPr>
        <w:t>- jeśli dotyczy,</w:t>
      </w:r>
    </w:p>
    <w:p w14:paraId="4E495E14" w14:textId="1E8B2BE4" w:rsidR="000547A6" w:rsidRPr="00C42F58" w:rsidRDefault="00684CBC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lastRenderedPageBreak/>
        <w:t>19</w:t>
      </w:r>
      <w:r w:rsidR="000547A6" w:rsidRPr="00C42F58">
        <w:rPr>
          <w:rFonts w:eastAsia="Times New Roman" w:cstheme="minorHAnsi"/>
          <w:color w:val="000000"/>
          <w:lang w:eastAsia="pl-PL"/>
        </w:rPr>
        <w:t>. pozostałe dodatkowe elementy Wykonawca wypisuje jako ostatnie elementy;</w:t>
      </w:r>
    </w:p>
    <w:p w14:paraId="6FAB05FF" w14:textId="77777777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 Wymagania formalne, brak którejkolwiek z informacji, przedstawienie w innej kolejności niż wymagana, zmiana nazwy podpunktu, wpisanie informacji w inny niż wymagany punkt powoduje odrzucenie oferty. </w:t>
      </w:r>
    </w:p>
    <w:bookmarkEnd w:id="8"/>
    <w:p w14:paraId="0F11F496" w14:textId="77777777" w:rsidR="000547A6" w:rsidRPr="00C42F58" w:rsidRDefault="000547A6" w:rsidP="000547A6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opracowanie i zapewnienie materiałów dydaktycznych, np. ćwiczenia, skrypty, prezentacja i przekazanie ich Zamawiającemu w formie elektronicznej i/lub papierowej oraz Uczestnikom szkoleń w formie drukowanej i/lub elektronicznej,</w:t>
      </w:r>
    </w:p>
    <w:p w14:paraId="3EE0D62A" w14:textId="77777777" w:rsidR="000547A6" w:rsidRPr="00C42F58" w:rsidRDefault="000547A6" w:rsidP="000547A6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przygotowanie i </w:t>
      </w:r>
      <w:r w:rsidRPr="00C42F58">
        <w:rPr>
          <w:rFonts w:eastAsia="Times New Roman" w:cstheme="minorHAnsi"/>
          <w:color w:val="000000"/>
          <w:lang w:eastAsia="pl-PL"/>
        </w:rPr>
        <w:t xml:space="preserve">przeprowadzenie </w:t>
      </w:r>
      <w:proofErr w:type="spellStart"/>
      <w:r w:rsidRPr="00C42F58">
        <w:rPr>
          <w:rFonts w:cstheme="minorHAnsi"/>
          <w:color w:val="000000"/>
        </w:rPr>
        <w:t>pre</w:t>
      </w:r>
      <w:proofErr w:type="spellEnd"/>
      <w:r w:rsidRPr="00C42F58">
        <w:rPr>
          <w:rFonts w:cstheme="minorHAnsi"/>
          <w:color w:val="000000"/>
        </w:rPr>
        <w:t xml:space="preserve"> i post testów na podstawie, których zbadany zostanie przyrost wiedzy (weryfikacja efektów uczenia się określonych w tabeli 1 powyżej). Szkolenie musi rozpocząć się i zakończyć testem wiedzy związanym z tematyką szkolenia (</w:t>
      </w:r>
      <w:proofErr w:type="spellStart"/>
      <w:r w:rsidRPr="00C42F58">
        <w:rPr>
          <w:rFonts w:cstheme="minorHAnsi"/>
          <w:color w:val="000000"/>
        </w:rPr>
        <w:t>pre</w:t>
      </w:r>
      <w:proofErr w:type="spellEnd"/>
      <w:r w:rsidRPr="00C42F58">
        <w:rPr>
          <w:rFonts w:cstheme="minorHAnsi"/>
          <w:color w:val="000000"/>
        </w:rPr>
        <w:t>-test, post-test), przygotowanym (opracowanie, druk, kolportaż) przez Wykonawcę, na podstawie których będzie możliwa będzie weryfikacja wymaganych efektów uczenia się oraz podniesienie kompetencji przez uczestników;</w:t>
      </w:r>
    </w:p>
    <w:p w14:paraId="5284E186" w14:textId="77777777" w:rsidR="000547A6" w:rsidRPr="00C42F58" w:rsidRDefault="000547A6" w:rsidP="000547A6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zapewnienie obsługi organizacyjnej i dokumentacyjnej (w tym wydanie certyfikatów dla uczestników szkoleń, przekazania Zamawiającemu kopii dokumentów </w:t>
      </w:r>
      <w:r w:rsidRPr="00C42F58">
        <w:rPr>
          <w:rFonts w:eastAsia="Times New Roman" w:cstheme="minorHAnsi"/>
          <w:color w:val="000000"/>
          <w:u w:val="single"/>
          <w:lang w:eastAsia="pl-PL"/>
        </w:rPr>
        <w:t>potwierdzających nadanie państwowych uprawnień</w:t>
      </w:r>
      <w:r w:rsidRPr="00C42F58">
        <w:rPr>
          <w:rFonts w:eastAsia="Times New Roman" w:cstheme="minorHAnsi"/>
          <w:color w:val="000000"/>
          <w:lang w:eastAsia="pl-PL"/>
        </w:rPr>
        <w:t xml:space="preserve"> – jeśli dotyczy).</w:t>
      </w:r>
    </w:p>
    <w:p w14:paraId="4ECCAA78" w14:textId="77777777" w:rsidR="000547A6" w:rsidRPr="00C42F58" w:rsidRDefault="000547A6" w:rsidP="00520866">
      <w:pPr>
        <w:pStyle w:val="Akapitzlist"/>
        <w:numPr>
          <w:ilvl w:val="0"/>
          <w:numId w:val="330"/>
        </w:num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color w:val="000000"/>
          <w:lang w:eastAsia="pl-PL"/>
        </w:rPr>
      </w:pPr>
      <w:bookmarkStart w:id="9" w:name="_Hlk163131626"/>
      <w:r w:rsidRPr="00C42F58">
        <w:rPr>
          <w:rFonts w:eastAsia="Times New Roman" w:cstheme="minorHAnsi"/>
          <w:color w:val="000000"/>
          <w:lang w:eastAsia="pl-PL"/>
        </w:rPr>
        <w:t xml:space="preserve">Usługa będąca przedmiotem zamówienia świadczona będzie w formie stacjonarnej, w miejscach wskazanych w tabeli 1. </w:t>
      </w:r>
    </w:p>
    <w:bookmarkEnd w:id="9"/>
    <w:p w14:paraId="1CB4A0CD" w14:textId="63FB0A51" w:rsidR="000547A6" w:rsidRPr="00C42F58" w:rsidRDefault="000547A6" w:rsidP="00520866">
      <w:pPr>
        <w:pStyle w:val="Akapitzlist"/>
        <w:numPr>
          <w:ilvl w:val="0"/>
          <w:numId w:val="330"/>
        </w:numPr>
        <w:tabs>
          <w:tab w:val="left" w:pos="349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Usługa będąca przedmiotem zamówienia świadczona będzie w terminie mieszczącym się w okresie </w:t>
      </w:r>
      <w:r w:rsidR="003C5667">
        <w:rPr>
          <w:rFonts w:eastAsia="Times New Roman" w:cstheme="minorHAnsi"/>
          <w:color w:val="000000"/>
          <w:lang w:eastAsia="pl-PL"/>
        </w:rPr>
        <w:t xml:space="preserve">grudzień </w:t>
      </w:r>
      <w:r w:rsidRPr="00C42F58">
        <w:rPr>
          <w:rFonts w:eastAsia="Times New Roman" w:cstheme="minorHAnsi"/>
          <w:color w:val="000000"/>
          <w:lang w:eastAsia="pl-PL"/>
        </w:rPr>
        <w:t xml:space="preserve">2025 r. – czerwiec 2026 r., tj. szkolenia rozpocznie się nie wcześniej niż w </w:t>
      </w:r>
      <w:r w:rsidR="003C5667">
        <w:rPr>
          <w:rFonts w:eastAsia="Times New Roman" w:cstheme="minorHAnsi"/>
          <w:color w:val="000000"/>
          <w:lang w:eastAsia="pl-PL"/>
        </w:rPr>
        <w:t>grudniu</w:t>
      </w:r>
      <w:r w:rsidRPr="00C42F58">
        <w:rPr>
          <w:rFonts w:eastAsia="Times New Roman" w:cstheme="minorHAnsi"/>
          <w:color w:val="000000"/>
          <w:lang w:eastAsia="pl-PL"/>
        </w:rPr>
        <w:t xml:space="preserve"> 2025 r. i zakończy nie później niż w czerwcu 2026 r. </w:t>
      </w:r>
    </w:p>
    <w:p w14:paraId="58899ED4" w14:textId="77777777" w:rsidR="000547A6" w:rsidRPr="00C42F58" w:rsidRDefault="000547A6" w:rsidP="000547A6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C42F58">
        <w:rPr>
          <w:rFonts w:eastAsia="Times New Roman" w:cstheme="minorHAnsi"/>
          <w:b/>
          <w:lang w:eastAsia="pl-PL"/>
        </w:rPr>
        <w:t xml:space="preserve">Zamawiający dopuszcza zmianę terminu realizacji zamówienia w przypadku zmiany okresu realizacji projektu „Kariera zawodowców w naszych rękach”. </w:t>
      </w:r>
    </w:p>
    <w:p w14:paraId="329F1A5C" w14:textId="77777777" w:rsidR="000547A6" w:rsidRPr="00C42F58" w:rsidRDefault="000547A6" w:rsidP="00520866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Dopuszcza się możliwość zmiany ustaleń terminu wykonania niniejszej Umowy, kiedy data dostarczenia przedmiotu Umowy będzie niemożliwa do zrealizowania, a spowodowana:</w:t>
      </w:r>
    </w:p>
    <w:p w14:paraId="1CC3121E" w14:textId="77777777" w:rsidR="000547A6" w:rsidRPr="00C42F58" w:rsidRDefault="000547A6" w:rsidP="000547A6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before="240" w:after="0" w:line="240" w:lineRule="auto"/>
        <w:ind w:left="567" w:hanging="218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epidemią stwierdzona przez uprawnione do tego organy lokalne lub państwowe, klęską żywiołową, strajkiem lub stanem wyjątkowym,</w:t>
      </w:r>
    </w:p>
    <w:p w14:paraId="029AC273" w14:textId="77777777" w:rsidR="000547A6" w:rsidRPr="00C42F58" w:rsidRDefault="000547A6" w:rsidP="000547A6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before="240" w:after="0" w:line="240" w:lineRule="auto"/>
        <w:ind w:left="567" w:hanging="218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następstwem wprowadzania zmian w obowiązujących przepisach prawnych mających wpływ na realizację przedmiotu zamówienia.</w:t>
      </w:r>
    </w:p>
    <w:p w14:paraId="06225613" w14:textId="77777777" w:rsidR="000547A6" w:rsidRPr="00C42F58" w:rsidRDefault="000547A6" w:rsidP="00520866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Zajęcia odbywać się będą od poniedziałku do piątku po lekcjach, pomiędzy lekcjami nauczyciela/ucznia, w dniach wolnych od zajęć oraz w weekendy, w godzinach od 7.30 do 21.00 h. </w:t>
      </w:r>
    </w:p>
    <w:p w14:paraId="6E4CD564" w14:textId="77777777" w:rsidR="000547A6" w:rsidRPr="00C42F58" w:rsidRDefault="000547A6" w:rsidP="00520866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bookmarkStart w:id="10" w:name="_Hlk43711152"/>
      <w:r w:rsidRPr="00C42F58">
        <w:rPr>
          <w:rFonts w:eastAsia="Times New Roman" w:cstheme="minorHAnsi"/>
          <w:color w:val="000000"/>
          <w:lang w:eastAsia="pl-PL"/>
        </w:rPr>
        <w:t>Podczas realizacji usługi szkoleniowej będącej przedmiotem zamówienia Wykonawca zobowiązany jest do wdrożenia wszystkich obowiązujących w danym okresie zasad/przepisów bezpieczeństwa, które wynikają z nałożonego przepisami prawa reżimu sanitarnego określonego dla branży, w której działa mającego na celu zapobieganie, przeciwdziałanie i zwalczanie COVID-19, z uwzględnieniem przepisów regulujących funkcjonowanie jednostek systemu oświaty w przedmiotowym zakresie. Wdrożone wymagania reżimu sanitarnego stosowane będą wobec wszystkich pracowników, współpracowników oraz uczestników wszystkich szkoleń. Wszelkie koszty wynikające z niniejszego punktu ponosi Wykonawca.</w:t>
      </w:r>
      <w:bookmarkEnd w:id="10"/>
      <w:r w:rsidRPr="00C42F58">
        <w:rPr>
          <w:rFonts w:eastAsia="Times New Roman" w:cstheme="minorHAnsi"/>
          <w:b/>
          <w:bCs/>
          <w:color w:val="000000"/>
          <w:lang w:eastAsia="pl-PL"/>
        </w:rPr>
        <w:t xml:space="preserve"> </w:t>
      </w:r>
    </w:p>
    <w:p w14:paraId="14A360E5" w14:textId="77777777" w:rsidR="000547A6" w:rsidRPr="00C42F58" w:rsidRDefault="000547A6" w:rsidP="00520866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Jeśli podczas realizacji usługi szkoleniowej pojawią się dodatkowe wytyczne i obostrzenia w zakresie zasad bezpieczeństwa, o czym mowa w pkt. 8 powyżej a Wykonawca nie będzie w stanie dostosować się do nich zobowiązany jest do wstrzymania realizacji zadań wynikających z zawartej umowy i poinformowania o tym Zamawiającego oraz Dyrekcję Zespołu Szkół oraz wypracować wspólne rozwiązanie w kwestii dalszej realizacji umowy.</w:t>
      </w:r>
    </w:p>
    <w:p w14:paraId="5AC8FA65" w14:textId="77777777" w:rsidR="000547A6" w:rsidRPr="00C42F58" w:rsidRDefault="000547A6" w:rsidP="00520866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Wykonawca zobowiązany jest zapewnić trenerowi/trenerom środki ochrony osobistej co najmniej w postaci maseczki zasłaniającej usta i nos, przyłbicy (jeśli będzie wymagana), jednorazowych rękawiczek oraz płynu dezynfekującego. - jeśli dotyczy </w:t>
      </w:r>
    </w:p>
    <w:p w14:paraId="6B3AE049" w14:textId="77777777" w:rsidR="000547A6" w:rsidRPr="00C42F58" w:rsidRDefault="000547A6" w:rsidP="00520866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Zamawiający nie dopuszcza przeprowadzenia zajęć w formie e-learningu, chyba, że przepisy związane z wystąpieniem pandemii lub innych okoliczności uniemożliwią naukę stacjonarną.</w:t>
      </w:r>
    </w:p>
    <w:p w14:paraId="4CBB4A6D" w14:textId="77777777" w:rsidR="000547A6" w:rsidRPr="00C42F58" w:rsidRDefault="000547A6" w:rsidP="00520866">
      <w:pPr>
        <w:pStyle w:val="Akapitzlist"/>
        <w:numPr>
          <w:ilvl w:val="0"/>
          <w:numId w:val="330"/>
        </w:num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Usługa będąca przedmiotem zamówienia świadczona będzie w formie stacjonarnej, w miejscach wskazanych w tabeli</w:t>
      </w:r>
    </w:p>
    <w:p w14:paraId="482325D1" w14:textId="61E7B69F" w:rsidR="000547A6" w:rsidRPr="00C42F58" w:rsidRDefault="000547A6" w:rsidP="00520866">
      <w:pPr>
        <w:pStyle w:val="Akapitzlist"/>
        <w:numPr>
          <w:ilvl w:val="0"/>
          <w:numId w:val="3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lastRenderedPageBreak/>
        <w:t xml:space="preserve">Wykonawca przekaże Zamawiającemu </w:t>
      </w:r>
      <w:r w:rsidRPr="00C42F58">
        <w:rPr>
          <w:rFonts w:eastAsia="Times New Roman" w:cstheme="minorHAnsi"/>
          <w:b/>
          <w:lang w:eastAsia="pl-PL"/>
        </w:rPr>
        <w:t>każdorazowo</w:t>
      </w:r>
      <w:r w:rsidRPr="00C42F58">
        <w:rPr>
          <w:rFonts w:eastAsia="Times New Roman" w:cstheme="minorHAnsi"/>
          <w:lang w:eastAsia="pl-PL"/>
        </w:rPr>
        <w:t xml:space="preserve"> z danego szkolenia </w:t>
      </w:r>
      <w:r w:rsidRPr="00C42F58">
        <w:rPr>
          <w:rFonts w:eastAsia="Times New Roman" w:cstheme="minorHAnsi"/>
          <w:b/>
          <w:lang w:eastAsia="pl-PL"/>
        </w:rPr>
        <w:t>dzienniki zajęć zawierając</w:t>
      </w:r>
      <w:r w:rsidR="00CB7399" w:rsidRPr="00C42F58">
        <w:rPr>
          <w:rFonts w:eastAsia="Times New Roman" w:cstheme="minorHAnsi"/>
          <w:b/>
          <w:lang w:eastAsia="pl-PL"/>
        </w:rPr>
        <w:t>e</w:t>
      </w:r>
      <w:r w:rsidRPr="00C42F58">
        <w:rPr>
          <w:rFonts w:eastAsia="Times New Roman" w:cstheme="minorHAnsi"/>
          <w:b/>
          <w:lang w:eastAsia="pl-PL"/>
        </w:rPr>
        <w:t xml:space="preserve">: </w:t>
      </w:r>
    </w:p>
    <w:p w14:paraId="076EA430" w14:textId="77777777" w:rsidR="000547A6" w:rsidRPr="00C42F58" w:rsidRDefault="000547A6" w:rsidP="000547A6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 xml:space="preserve">listy obecności, </w:t>
      </w:r>
    </w:p>
    <w:p w14:paraId="3A9D7013" w14:textId="77777777" w:rsidR="000547A6" w:rsidRPr="00C42F58" w:rsidRDefault="000547A6" w:rsidP="000547A6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>listy dot. odbioru zaświadczeń i pozostałych dokumentów,</w:t>
      </w:r>
    </w:p>
    <w:p w14:paraId="44E149F1" w14:textId="77777777" w:rsidR="000547A6" w:rsidRPr="00C42F58" w:rsidRDefault="000547A6" w:rsidP="000547A6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>zakres tematyczny i godzinowy,</w:t>
      </w:r>
    </w:p>
    <w:p w14:paraId="11DE6F81" w14:textId="77777777" w:rsidR="000547A6" w:rsidRPr="00C42F58" w:rsidRDefault="000547A6" w:rsidP="000547A6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 xml:space="preserve">oraz załączniki </w:t>
      </w:r>
      <w:proofErr w:type="spellStart"/>
      <w:r w:rsidRPr="00C42F58">
        <w:rPr>
          <w:rFonts w:eastAsia="Times New Roman" w:cstheme="minorHAnsi"/>
          <w:bCs/>
          <w:lang w:eastAsia="pl-PL"/>
        </w:rPr>
        <w:t>pre</w:t>
      </w:r>
      <w:proofErr w:type="spellEnd"/>
      <w:r w:rsidRPr="00C42F58">
        <w:rPr>
          <w:rFonts w:eastAsia="Times New Roman" w:cstheme="minorHAnsi"/>
          <w:bCs/>
          <w:lang w:eastAsia="pl-PL"/>
        </w:rPr>
        <w:t xml:space="preserve"> i post testy wraz z raportem podsumowującym osiągnięte efekty uczenia się i podniesione kompetencje, </w:t>
      </w:r>
    </w:p>
    <w:p w14:paraId="1D68703F" w14:textId="77777777" w:rsidR="000547A6" w:rsidRPr="00C42F58" w:rsidRDefault="000547A6" w:rsidP="000547A6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>kopię dokumentów potwierdzających nabycie kompetencji tj. odpowiednich certyfikatów, wraz z listą potwierdzająca ich odbiór,</w:t>
      </w:r>
    </w:p>
    <w:p w14:paraId="4AA6E632" w14:textId="77777777" w:rsidR="000547A6" w:rsidRPr="00C42F58" w:rsidRDefault="000547A6" w:rsidP="000547A6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cstheme="minorHAnsi"/>
          <w:bCs/>
        </w:rPr>
        <w:t>materiał dowodowy potwierdzający zrealizowanie wszystkich wymaganych elementów przez Zamawiającego np. zdjęcia potwierdzające zapewnienie stanowisk pracy, zapewnienie materiałów, zapewnienie wyposażenia, zapewnienie prezentacji, zapewnienie programów, zapewnienie aplikacji i innych. – uwaga!!!!</w:t>
      </w:r>
    </w:p>
    <w:p w14:paraId="7FD9E6AD" w14:textId="77777777" w:rsidR="000547A6" w:rsidRPr="00C42F58" w:rsidRDefault="000547A6" w:rsidP="000547A6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cstheme="minorHAnsi"/>
          <w:bCs/>
        </w:rPr>
        <w:t>potwierdzenie oddelegowania do realizacji trenera zgodnie z określonymi wymaganiami (na żądanie Zamawiającego) – uwaga !!! – przydzielenie do realizacji trenera bez określonych wymagań/kompetencji oznaczać będzie niezrealizowanie szkolenia</w:t>
      </w:r>
    </w:p>
    <w:p w14:paraId="657364DF" w14:textId="77777777" w:rsidR="000547A6" w:rsidRPr="00C42F58" w:rsidRDefault="000547A6" w:rsidP="000547A6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 xml:space="preserve">zgodnie z harmonogramem prac określonym w umowie zawartej z Zamawiającym. </w:t>
      </w:r>
    </w:p>
    <w:p w14:paraId="16F199C1" w14:textId="77777777" w:rsidR="000547A6" w:rsidRPr="00C42F58" w:rsidRDefault="000547A6" w:rsidP="000547A6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color w:val="EE0000"/>
          <w:lang w:eastAsia="pl-PL"/>
        </w:rPr>
      </w:pPr>
      <w:r w:rsidRPr="00C42F58">
        <w:rPr>
          <w:rFonts w:eastAsia="Times New Roman" w:cstheme="minorHAnsi"/>
          <w:color w:val="EE0000"/>
          <w:lang w:eastAsia="pl-PL"/>
        </w:rPr>
        <w:t xml:space="preserve">Przekazanie Zamawiającemu wyżej wymienionych dokumentów jest integralną częścią prawidłowo zrealizowanego zamówienia. Przekazanie ww. dokumentów nastąpi najpóźniej wraz z fakturą obejmującą dane szkolenie, którego dotyczy faktura. </w:t>
      </w:r>
      <w:r w:rsidRPr="00C42F58">
        <w:rPr>
          <w:rFonts w:eastAsia="Times New Roman" w:cstheme="minorHAnsi"/>
          <w:color w:val="EE0000"/>
          <w:u w:val="single"/>
          <w:lang w:eastAsia="pl-PL"/>
        </w:rPr>
        <w:t>Wzory dokumentów, w tym certyfikatów, o których mowa w niniejszym punkcie zostaną przekazane Wykonawcy przez Zamawiającego</w:t>
      </w:r>
      <w:r w:rsidRPr="00C42F58">
        <w:rPr>
          <w:rFonts w:eastAsia="Times New Roman" w:cstheme="minorHAnsi"/>
          <w:color w:val="EE0000"/>
          <w:lang w:eastAsia="pl-PL"/>
        </w:rPr>
        <w:t>.</w:t>
      </w:r>
    </w:p>
    <w:p w14:paraId="4DA43351" w14:textId="77777777" w:rsidR="000547A6" w:rsidRPr="00C42F58" w:rsidRDefault="000547A6" w:rsidP="00520866">
      <w:pPr>
        <w:numPr>
          <w:ilvl w:val="0"/>
          <w:numId w:val="33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Wykonawca oznaczy pomieszczenia, w których realizowane będą </w:t>
      </w:r>
      <w:r w:rsidRPr="00C42F58">
        <w:rPr>
          <w:rFonts w:cstheme="minorHAnsi"/>
        </w:rPr>
        <w:t xml:space="preserve">szkolenia </w:t>
      </w:r>
      <w:r w:rsidRPr="00C42F58">
        <w:rPr>
          <w:rFonts w:eastAsia="Times New Roman" w:cstheme="minorHAnsi"/>
          <w:lang w:eastAsia="pl-PL"/>
        </w:rPr>
        <w:t>plakatami przygotowanymi przez Zamawiającego.</w:t>
      </w:r>
    </w:p>
    <w:p w14:paraId="2F5178BA" w14:textId="77777777" w:rsidR="000547A6" w:rsidRPr="00C42F58" w:rsidRDefault="000547A6" w:rsidP="00520866">
      <w:pPr>
        <w:numPr>
          <w:ilvl w:val="0"/>
          <w:numId w:val="33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b/>
          <w:bCs/>
          <w:lang w:eastAsia="pl-PL"/>
        </w:rPr>
        <w:t xml:space="preserve">Wykonawca zrealizuje 80% wartości zamówienia do trzech miesięcy przed końcem umowy. Dopuszcza się niezrealizowanie określonego punktu tylko w wyjątkowych uzasadnionych okolicznościach po uzyskaniu zgody od Zamawiającego. </w:t>
      </w:r>
    </w:p>
    <w:p w14:paraId="63914A4A" w14:textId="77777777" w:rsidR="000547A6" w:rsidRPr="00C42F58" w:rsidRDefault="000547A6" w:rsidP="00520866">
      <w:pPr>
        <w:pStyle w:val="Akapitzlist"/>
        <w:numPr>
          <w:ilvl w:val="0"/>
          <w:numId w:val="33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cstheme="minorHAnsi"/>
        </w:rPr>
        <w:t>Wykonawca opracuje materiały na</w:t>
      </w:r>
      <w:r w:rsidRPr="00C42F58">
        <w:rPr>
          <w:rFonts w:cstheme="minorHAnsi"/>
          <w:b/>
        </w:rPr>
        <w:t xml:space="preserve"> </w:t>
      </w:r>
      <w:r w:rsidRPr="00C42F58">
        <w:rPr>
          <w:rFonts w:cstheme="minorHAnsi"/>
        </w:rPr>
        <w:t xml:space="preserve">szkolenie i przekaże je w wersji elektronicznej i/lub papierowej Zamawiającemu. </w:t>
      </w:r>
    </w:p>
    <w:p w14:paraId="57DBE71A" w14:textId="77777777" w:rsidR="000547A6" w:rsidRPr="00C42F58" w:rsidRDefault="000547A6" w:rsidP="00520866">
      <w:pPr>
        <w:pStyle w:val="Akapitzlist"/>
        <w:numPr>
          <w:ilvl w:val="0"/>
          <w:numId w:val="33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cstheme="minorHAnsi"/>
        </w:rPr>
        <w:t>Materiały Wykonawca przekaże uczestnikom w pierwszym dniu szkolenia w formie drukowanej i/lub elektronicznej.</w:t>
      </w:r>
    </w:p>
    <w:p w14:paraId="2A3DB1B4" w14:textId="1E29860C" w:rsidR="000547A6" w:rsidRPr="00C42F58" w:rsidRDefault="000547A6" w:rsidP="00520866">
      <w:pPr>
        <w:pStyle w:val="Akapitzlist"/>
        <w:numPr>
          <w:ilvl w:val="0"/>
          <w:numId w:val="330"/>
        </w:numPr>
        <w:spacing w:line="240" w:lineRule="auto"/>
        <w:jc w:val="both"/>
        <w:rPr>
          <w:rFonts w:eastAsia="Times New Roman" w:cstheme="minorHAnsi"/>
          <w:b/>
          <w:lang w:eastAsia="pl-PL"/>
        </w:rPr>
      </w:pPr>
      <w:r w:rsidRPr="00C42F58">
        <w:rPr>
          <w:rFonts w:eastAsia="Times New Roman" w:cstheme="minorHAnsi"/>
          <w:b/>
          <w:lang w:eastAsia="pl-PL"/>
        </w:rPr>
        <w:t>Zamawiający</w:t>
      </w:r>
      <w:r w:rsidR="00EE5F1A">
        <w:rPr>
          <w:rFonts w:eastAsia="Times New Roman" w:cstheme="minorHAnsi"/>
          <w:b/>
          <w:lang w:eastAsia="pl-PL"/>
        </w:rPr>
        <w:t xml:space="preserve"> NIE</w:t>
      </w:r>
      <w:r w:rsidRPr="00C42F58">
        <w:rPr>
          <w:rFonts w:eastAsia="Times New Roman" w:cstheme="minorHAnsi"/>
          <w:b/>
          <w:lang w:eastAsia="pl-PL"/>
        </w:rPr>
        <w:t xml:space="preserve"> dopuszcza składanie ofert częściowych. </w:t>
      </w:r>
    </w:p>
    <w:p w14:paraId="1BD71764" w14:textId="77777777" w:rsidR="000547A6" w:rsidRPr="00C42F58" w:rsidRDefault="000547A6" w:rsidP="00520866">
      <w:pPr>
        <w:pStyle w:val="Akapitzlist"/>
        <w:numPr>
          <w:ilvl w:val="0"/>
          <w:numId w:val="330"/>
        </w:numPr>
        <w:suppressAutoHyphens/>
        <w:spacing w:after="0" w:line="240" w:lineRule="auto"/>
        <w:ind w:right="-2"/>
        <w:jc w:val="both"/>
        <w:rPr>
          <w:rFonts w:eastAsia="Calibri" w:cstheme="minorHAnsi"/>
          <w:lang w:val="x-none" w:eastAsia="ar-SA"/>
        </w:rPr>
      </w:pPr>
      <w:r w:rsidRPr="00C42F58">
        <w:rPr>
          <w:rFonts w:eastAsia="Times New Roman" w:cstheme="minorHAnsi"/>
          <w:b/>
          <w:lang w:eastAsia="pl-PL"/>
        </w:rPr>
        <w:t>Zamawiający NIE dopuszcza składania ofert wariantowych.</w:t>
      </w:r>
      <w:r w:rsidRPr="00C42F58">
        <w:rPr>
          <w:rFonts w:eastAsia="Calibri" w:cstheme="minorHAnsi"/>
          <w:lang w:eastAsia="ar-SA"/>
        </w:rPr>
        <w:t xml:space="preserve"> </w:t>
      </w:r>
    </w:p>
    <w:p w14:paraId="25A9185E" w14:textId="77777777" w:rsidR="000547A6" w:rsidRPr="00C42F58" w:rsidRDefault="000547A6" w:rsidP="000547A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3189B19" w14:textId="77777777" w:rsidR="000547A6" w:rsidRPr="00C42F58" w:rsidRDefault="000547A6" w:rsidP="000547A6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/>
        <w:spacing w:before="240" w:after="0" w:line="240" w:lineRule="auto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 xml:space="preserve"> INNE ISTOTNE WARUNKI ZAMÓWIENIA</w:t>
      </w:r>
    </w:p>
    <w:p w14:paraId="4202FCD4" w14:textId="77777777" w:rsidR="000547A6" w:rsidRPr="00C42F58" w:rsidRDefault="000547A6" w:rsidP="000547A6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before="240"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Informujemy, że powyższe zapytanie nie stanowi oferty zawarcia umowy ani też oferty prowadzenia negocjacji w tym celu i jest skierowane do wielu adresatów.</w:t>
      </w:r>
    </w:p>
    <w:p w14:paraId="07AA1654" w14:textId="77777777" w:rsidR="000547A6" w:rsidRPr="00C42F58" w:rsidRDefault="000547A6" w:rsidP="000547A6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Zamawiający zastrzega sobie prawo do wystąpienia z zapytaniem dotyczącym dodatkowych informacji, dokumentów lub wyjaśnień na każdym etapie zapytania.</w:t>
      </w:r>
    </w:p>
    <w:p w14:paraId="232748AB" w14:textId="77777777" w:rsidR="000547A6" w:rsidRPr="00C42F58" w:rsidRDefault="000547A6" w:rsidP="000547A6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cstheme="minorHAnsi"/>
        </w:rPr>
        <w:t>Cena oferty określona przez Oferenta zostanie ustalona na okres ważności umowy i nie będzie podlegała zmianom oraz okresowej waloryzacji przez okres obowiązywania umowy</w:t>
      </w:r>
      <w:r w:rsidRPr="00C42F58">
        <w:rPr>
          <w:rFonts w:eastAsia="Times New Roman" w:cstheme="minorHAnsi"/>
          <w:lang w:eastAsia="pl-PL"/>
        </w:rPr>
        <w:t>.</w:t>
      </w:r>
    </w:p>
    <w:p w14:paraId="351B8BC8" w14:textId="77777777" w:rsidR="000547A6" w:rsidRPr="00C42F58" w:rsidRDefault="000547A6" w:rsidP="000547A6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W cenie usługi Wykonawca zobowiązany jest ująć wszystkie przewidywalne koszty, związane z realizacją zamówienia, szczegółowo wskazane w niniejszym Zapytaniu oraz wszystkie koszty wynikające z zapisów niniejszego zapytania ofertowego, bez których realizacja zamówienia nie byłaby możliwa, w tym:</w:t>
      </w:r>
    </w:p>
    <w:p w14:paraId="7CCE5251" w14:textId="77777777" w:rsidR="000547A6" w:rsidRPr="00C42F58" w:rsidRDefault="000547A6" w:rsidP="000547A6">
      <w:pPr>
        <w:pStyle w:val="Akapitzlist"/>
        <w:widowControl w:val="0"/>
        <w:numPr>
          <w:ilvl w:val="0"/>
          <w:numId w:val="24"/>
        </w:numPr>
        <w:suppressAutoHyphens/>
        <w:spacing w:after="0" w:line="240" w:lineRule="auto"/>
        <w:ind w:left="284" w:firstLine="0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w przypadku Wykonawców będących osobami fizycznymi nieprowadzącymi działalności gospodarczej lub będących osobami fizycznymi prowadzącymi działalność gospodarczą w zakresie nietożsamym z przedmiotem zamówienia, którzy wykonywaliby przedmiot zamówienia osobiście cena brutto podana przez Wykonawcę powinna obejmować należności publiczno-prawne stanowiące narzuty na wynagrodzenia po stronie Wykonawcy. Podana w formularzu ofertowym cena będzie traktowana jako cena za wykonanie usługi wraz z opłatami z tytułu ubezpieczenia ZUS i podatku dochodowego ponoszonymi przez Wykonawcę. Wypłacane wynagrodzenie Wykonawcy po </w:t>
      </w:r>
      <w:r w:rsidRPr="00C42F58">
        <w:rPr>
          <w:rFonts w:eastAsia="Times New Roman" w:cstheme="minorHAnsi"/>
          <w:lang w:eastAsia="pl-PL"/>
        </w:rPr>
        <w:lastRenderedPageBreak/>
        <w:t>odprowadzeniu pochodnych nie będzie zatem równowartością ceny podanej w ofercie jako kwota brutto.</w:t>
      </w:r>
    </w:p>
    <w:p w14:paraId="1238E564" w14:textId="77777777" w:rsidR="000547A6" w:rsidRPr="00C42F58" w:rsidRDefault="000547A6" w:rsidP="000547A6">
      <w:pPr>
        <w:widowControl w:val="0"/>
        <w:numPr>
          <w:ilvl w:val="2"/>
          <w:numId w:val="17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</w:rPr>
      </w:pPr>
      <w:r w:rsidRPr="00C42F58">
        <w:rPr>
          <w:rFonts w:eastAsia="Calibri" w:cstheme="minorHAnsi"/>
          <w:bCs/>
        </w:rPr>
        <w:t>Wykonawca zobowiązany jest przedstawić w formularzu ofertowym cenę brutto zgodnie z formularzem ofertowym.</w:t>
      </w:r>
    </w:p>
    <w:p w14:paraId="2BC4D976" w14:textId="3A4DC2BA" w:rsidR="000547A6" w:rsidRPr="00C42F58" w:rsidRDefault="000547A6" w:rsidP="000547A6">
      <w:pPr>
        <w:widowControl w:val="0"/>
        <w:numPr>
          <w:ilvl w:val="2"/>
          <w:numId w:val="17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</w:rPr>
      </w:pPr>
      <w:bookmarkStart w:id="11" w:name="_Hlk179888138"/>
      <w:r w:rsidRPr="00C42F58">
        <w:rPr>
          <w:rFonts w:eastAsia="Times New Roman" w:cstheme="minorHAnsi"/>
          <w:b/>
          <w:lang w:eastAsia="pl-PL"/>
        </w:rPr>
        <w:t>Zamawiający</w:t>
      </w:r>
      <w:r w:rsidR="00EE5F1A">
        <w:rPr>
          <w:rFonts w:eastAsia="Times New Roman" w:cstheme="minorHAnsi"/>
          <w:b/>
          <w:lang w:eastAsia="pl-PL"/>
        </w:rPr>
        <w:t xml:space="preserve"> NIE </w:t>
      </w:r>
      <w:r w:rsidRPr="00C42F58">
        <w:rPr>
          <w:rFonts w:eastAsia="Times New Roman" w:cstheme="minorHAnsi"/>
          <w:b/>
          <w:lang w:eastAsia="pl-PL"/>
        </w:rPr>
        <w:t>dopuszcza składanie ofert częściowych</w:t>
      </w:r>
      <w:r w:rsidR="00EE5F1A">
        <w:rPr>
          <w:rFonts w:eastAsia="Times New Roman" w:cstheme="minorHAnsi"/>
          <w:b/>
          <w:lang w:eastAsia="pl-PL"/>
        </w:rPr>
        <w:t>.</w:t>
      </w:r>
    </w:p>
    <w:bookmarkEnd w:id="11"/>
    <w:p w14:paraId="39D75D2F" w14:textId="77777777" w:rsidR="000547A6" w:rsidRPr="00C42F58" w:rsidRDefault="000547A6" w:rsidP="000547A6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jc w:val="both"/>
        <w:outlineLvl w:val="2"/>
        <w:rPr>
          <w:rFonts w:eastAsia="Calibri" w:cstheme="minorHAnsi"/>
          <w:bCs/>
        </w:rPr>
      </w:pPr>
      <w:r w:rsidRPr="00C42F58">
        <w:rPr>
          <w:rFonts w:eastAsia="Times New Roman" w:cstheme="minorHAnsi"/>
          <w:b/>
          <w:lang w:eastAsia="pl-PL"/>
        </w:rPr>
        <w:t xml:space="preserve">Zamawiający NIE dopuszcza składania ofert wariantowych. </w:t>
      </w:r>
    </w:p>
    <w:p w14:paraId="2F39DBC1" w14:textId="77777777" w:rsidR="000547A6" w:rsidRPr="00C42F58" w:rsidRDefault="000547A6" w:rsidP="000547A6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</w:rPr>
      </w:pPr>
      <w:r w:rsidRPr="00C42F58">
        <w:rPr>
          <w:rFonts w:cstheme="minorHAnsi"/>
        </w:rPr>
        <w:t>Zamawiający dopuszcza udział podwykonawców w realizacji zamówienia. Odpowiedzialność za prawidłową realizację zamówienia ponosi Wykonawca. Zamawiający nie ponosi odpowiedzialności za podwykonawców biorących udział w realizacji zamówienia.</w:t>
      </w:r>
    </w:p>
    <w:p w14:paraId="59B046B7" w14:textId="77777777" w:rsidR="000547A6" w:rsidRPr="00C42F58" w:rsidRDefault="000547A6" w:rsidP="000547A6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/>
        </w:rPr>
      </w:pPr>
      <w:r w:rsidRPr="00C42F58">
        <w:rPr>
          <w:rFonts w:eastAsia="Calibri" w:cstheme="minorHAnsi"/>
        </w:rPr>
        <w:t>Z Wykonawcą, którego oferta zostanie wybrana jako najkorzystniejsza, będzie podpisana umowa pomiędzy nim a Zamawiającym, w uzgodnionym przez strony terminie do 14 dni od wezwania.</w:t>
      </w:r>
    </w:p>
    <w:p w14:paraId="5A95BEE2" w14:textId="77777777" w:rsidR="000547A6" w:rsidRPr="00C42F58" w:rsidRDefault="000547A6" w:rsidP="000547A6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</w:rPr>
      </w:pPr>
      <w:r w:rsidRPr="00C42F58">
        <w:rPr>
          <w:rFonts w:eastAsia="Calibri" w:cstheme="minorHAnsi"/>
          <w:bCs/>
        </w:rPr>
        <w:t>Istotne dla stron postanowienia, które zostaną wprowadzone do zawieranej umowy, a które nie wynikają wprost z treści niniejszego zapytania ofertowego obejmują w szczególności:</w:t>
      </w:r>
    </w:p>
    <w:p w14:paraId="3DC8CD3A" w14:textId="77777777" w:rsidR="000547A6" w:rsidRPr="00C42F58" w:rsidRDefault="000547A6" w:rsidP="000547A6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lang w:val="x-none" w:eastAsia="pl-PL"/>
        </w:rPr>
      </w:pPr>
      <w:r w:rsidRPr="00C42F58">
        <w:rPr>
          <w:rFonts w:eastAsia="Times New Roman" w:cstheme="minorHAnsi"/>
          <w:lang w:val="x-none" w:eastAsia="pl-PL"/>
        </w:rPr>
        <w:t>Płatności będą regulowane w terminie do 21 dni od dnia otrzymania przez Zamawiającego faktury wystawionej przez Wykonawcę.</w:t>
      </w:r>
    </w:p>
    <w:p w14:paraId="5B75FDD7" w14:textId="77777777" w:rsidR="000547A6" w:rsidRPr="00C42F58" w:rsidRDefault="000547A6" w:rsidP="000547A6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b/>
          <w:bCs/>
          <w:lang w:val="x-none" w:eastAsia="pl-PL"/>
        </w:rPr>
      </w:pPr>
      <w:r w:rsidRPr="00C42F58">
        <w:rPr>
          <w:rFonts w:eastAsia="Times New Roman" w:cstheme="minorHAnsi"/>
          <w:lang w:val="x-none" w:eastAsia="pl-PL"/>
        </w:rPr>
        <w:t xml:space="preserve">Podstawą wystawienia faktury jest przekazanie Zamawiającemu następujących dokumentów: </w:t>
      </w:r>
      <w:r w:rsidRPr="00C42F58">
        <w:rPr>
          <w:rFonts w:eastAsia="Times New Roman" w:cstheme="minorHAnsi"/>
          <w:b/>
          <w:bCs/>
          <w:lang w:val="x-none" w:eastAsia="pl-PL"/>
        </w:rPr>
        <w:t>list/y obecności, list/y dot. odbioru zaświadczeń i pozostałych dokumentów.</w:t>
      </w:r>
    </w:p>
    <w:p w14:paraId="5897FDCA" w14:textId="77777777" w:rsidR="000547A6" w:rsidRPr="00C42F58" w:rsidRDefault="000547A6" w:rsidP="000547A6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lang w:val="x-none" w:eastAsia="pl-PL"/>
        </w:rPr>
      </w:pPr>
      <w:r w:rsidRPr="00C42F58">
        <w:rPr>
          <w:rFonts w:eastAsia="Times New Roman" w:cstheme="minorHAnsi"/>
          <w:lang w:val="x-none" w:eastAsia="pl-PL"/>
        </w:rPr>
        <w:t xml:space="preserve">Płatności mogą zostać wstrzymane przez Zamawiającego maksymalnie do 90 dni w przypadku braku środków na rachunku bankowym projektowym. </w:t>
      </w:r>
    </w:p>
    <w:p w14:paraId="59F022AC" w14:textId="4AFB8E52" w:rsidR="000547A6" w:rsidRPr="00C42F58" w:rsidRDefault="000547A6" w:rsidP="000547A6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val="x-none" w:eastAsia="pl-PL"/>
        </w:rPr>
        <w:t>Zamawiający dopuszcza możliwość udzielania zaliczek na poczet wykonania zamówienia w wysokości do 50% wartości zamówienia</w:t>
      </w:r>
      <w:r w:rsidR="00684CBC">
        <w:rPr>
          <w:rFonts w:eastAsia="Times New Roman" w:cstheme="minorHAnsi"/>
          <w:lang w:eastAsia="pl-PL"/>
        </w:rPr>
        <w:t>.</w:t>
      </w:r>
    </w:p>
    <w:p w14:paraId="6C6EF6B9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val="x-none" w:eastAsia="pl-PL"/>
        </w:rPr>
      </w:pPr>
      <w:r w:rsidRPr="00C42F58">
        <w:rPr>
          <w:rFonts w:eastAsia="Times New Roman" w:cstheme="minorHAnsi"/>
          <w:lang w:val="x-none" w:eastAsia="pl-PL"/>
        </w:rPr>
        <w:t>Do każdej wystawionej faktury</w:t>
      </w:r>
      <w:r w:rsidRPr="00C42F58">
        <w:rPr>
          <w:rFonts w:eastAsia="Times New Roman" w:cstheme="minorHAnsi"/>
          <w:lang w:eastAsia="pl-PL"/>
        </w:rPr>
        <w:t>/rachunku</w:t>
      </w:r>
      <w:r w:rsidRPr="00C42F58">
        <w:rPr>
          <w:rFonts w:eastAsia="Times New Roman" w:cstheme="minorHAnsi"/>
          <w:lang w:val="x-none" w:eastAsia="pl-PL"/>
        </w:rPr>
        <w:t xml:space="preserve"> </w:t>
      </w:r>
      <w:r w:rsidRPr="00C42F58">
        <w:rPr>
          <w:rFonts w:eastAsia="Times New Roman" w:cstheme="minorHAnsi"/>
          <w:lang w:eastAsia="pl-PL"/>
        </w:rPr>
        <w:t xml:space="preserve">Wykonawca zobowiązany jest </w:t>
      </w:r>
      <w:r w:rsidRPr="00C42F58">
        <w:rPr>
          <w:rFonts w:eastAsia="Times New Roman" w:cstheme="minorHAnsi"/>
          <w:lang w:val="x-none" w:eastAsia="pl-PL"/>
        </w:rPr>
        <w:t>załącz</w:t>
      </w:r>
      <w:r w:rsidRPr="00C42F58">
        <w:rPr>
          <w:rFonts w:eastAsia="Times New Roman" w:cstheme="minorHAnsi"/>
          <w:lang w:eastAsia="pl-PL"/>
        </w:rPr>
        <w:t>yć</w:t>
      </w:r>
      <w:r w:rsidRPr="00C42F58">
        <w:rPr>
          <w:rFonts w:eastAsia="Times New Roman" w:cstheme="minorHAnsi"/>
          <w:lang w:val="x-none" w:eastAsia="pl-PL"/>
        </w:rPr>
        <w:t xml:space="preserve"> specyfikacj</w:t>
      </w:r>
      <w:r w:rsidRPr="00C42F58">
        <w:rPr>
          <w:rFonts w:eastAsia="Times New Roman" w:cstheme="minorHAnsi"/>
          <w:lang w:eastAsia="pl-PL"/>
        </w:rPr>
        <w:t>ę</w:t>
      </w:r>
      <w:r w:rsidRPr="00C42F58">
        <w:rPr>
          <w:rFonts w:eastAsia="Times New Roman" w:cstheme="minorHAnsi"/>
          <w:lang w:val="x-none" w:eastAsia="pl-PL"/>
        </w:rPr>
        <w:t xml:space="preserve"> dotycząc</w:t>
      </w:r>
      <w:r w:rsidRPr="00C42F58">
        <w:rPr>
          <w:rFonts w:eastAsia="Times New Roman" w:cstheme="minorHAnsi"/>
          <w:lang w:eastAsia="pl-PL"/>
        </w:rPr>
        <w:t>ą</w:t>
      </w:r>
      <w:r w:rsidRPr="00C42F58">
        <w:rPr>
          <w:rFonts w:eastAsia="Times New Roman" w:cstheme="minorHAnsi"/>
          <w:lang w:val="x-none" w:eastAsia="pl-PL"/>
        </w:rPr>
        <w:t xml:space="preserve"> przedmiotu zamówienia </w:t>
      </w:r>
      <w:r w:rsidRPr="00C42F58">
        <w:rPr>
          <w:rFonts w:eastAsia="Times New Roman" w:cstheme="minorHAnsi"/>
          <w:lang w:eastAsia="pl-PL"/>
        </w:rPr>
        <w:t>wskazanego</w:t>
      </w:r>
      <w:r w:rsidRPr="00C42F58">
        <w:rPr>
          <w:rFonts w:eastAsia="Times New Roman" w:cstheme="minorHAnsi"/>
          <w:lang w:val="x-none" w:eastAsia="pl-PL"/>
        </w:rPr>
        <w:t xml:space="preserve"> na fakturze</w:t>
      </w:r>
      <w:r w:rsidRPr="00C42F58">
        <w:rPr>
          <w:rFonts w:eastAsia="Times New Roman" w:cstheme="minorHAnsi"/>
          <w:lang w:eastAsia="pl-PL"/>
        </w:rPr>
        <w:t>/rachunku.</w:t>
      </w:r>
    </w:p>
    <w:p w14:paraId="77FC1A07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Wykonawca zobowiązany jest do ustalenia z Koordynatorem ze Szkoły oraz Zamawiającym szczegółowego Harmonogramu szkoleń najpóźniej 14 dni przed planowanym formą wsparcia ze względu na koordynację pracy w danym Zespole Szkół. </w:t>
      </w:r>
    </w:p>
    <w:p w14:paraId="1D7F8471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Zamawiający zastrzega sobie prawo </w:t>
      </w:r>
      <w:proofErr w:type="spellStart"/>
      <w:r w:rsidRPr="00C42F58">
        <w:rPr>
          <w:rFonts w:eastAsia="Times New Roman" w:cstheme="minorHAnsi"/>
          <w:lang w:eastAsia="pl-PL"/>
        </w:rPr>
        <w:t>bezkosztowego</w:t>
      </w:r>
      <w:proofErr w:type="spellEnd"/>
      <w:r w:rsidRPr="00C42F58">
        <w:rPr>
          <w:rFonts w:eastAsia="Times New Roman" w:cstheme="minorHAnsi"/>
          <w:lang w:eastAsia="pl-PL"/>
        </w:rPr>
        <w:t xml:space="preserve"> przesunięcia/zmiany terminu/odwołania szkolenia najpóźniej na 7 dni kalendarzowych przed pierwotnie ustaloną datą. </w:t>
      </w:r>
    </w:p>
    <w:p w14:paraId="4008AD4E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Zamawiające dopuszcza zmiany w harmonogramie szkoleń.</w:t>
      </w:r>
    </w:p>
    <w:p w14:paraId="27ED6367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Wykonawca zobowiązany jest do sprawnej i terminowej realizacji zamówienia oraz współpracy z Zamawiającym.</w:t>
      </w:r>
    </w:p>
    <w:p w14:paraId="590B26A1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val="x-none" w:eastAsia="pl-PL"/>
        </w:rPr>
      </w:pPr>
      <w:r w:rsidRPr="00C42F58">
        <w:rPr>
          <w:rFonts w:eastAsia="Times New Roman" w:cstheme="minorHAnsi"/>
          <w:lang w:eastAsia="pl-PL"/>
        </w:rPr>
        <w:t>Podczas realizacji usługi nie można promować marek komercyjnych.</w:t>
      </w:r>
    </w:p>
    <w:p w14:paraId="1BD5E1E1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Wykonawca zobowiązany jest do umożliwienia organom kontrolującym realizację Projektu, wglądu do dokumentów związanych z realizacją zamówienia</w:t>
      </w:r>
    </w:p>
    <w:p w14:paraId="77474416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val="x-none" w:eastAsia="pl-PL"/>
        </w:rPr>
      </w:pPr>
      <w:r w:rsidRPr="00C42F58">
        <w:rPr>
          <w:rFonts w:eastAsia="Times New Roman" w:cstheme="minorHAnsi"/>
          <w:lang w:eastAsia="pl-PL"/>
        </w:rPr>
        <w:t>Zamawiający zastrzega sobie prawo do naliczenia kary umownej w wysokości do 20% wynagrodzenia Wykonawcy w zakresie wartości pełnej usługi - w przypadku niewykonania lub nienależytego wykonania umowy z wyłączeniem okoliczności, za które odpowiedzialność spoczywa na Zamawiającym.</w:t>
      </w:r>
    </w:p>
    <w:p w14:paraId="040BE78C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Zamawiający zastrzega sobie prawo do naliczenia kary umownej w wysokości do 20% wynagrodzenia Wykonawcy w zakresie wartości pełnej usługi – w przypadku, gdy Zamawiający odstąpił od umowy z powodu okoliczności, za które odpowiedzialność spoczywa na Wykonawcy.</w:t>
      </w:r>
    </w:p>
    <w:p w14:paraId="57BE9A88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Zamawiający zastrzega sobie prawo do naliczenia kary umownej w wysokości do 20% wynagrodzenia Wykonawcy w zakresie wartości pełnej usługi - w przypadku odwołania przez Wykonawcę terminu realizacji poszczególnego zamówienia w terminie krótszym niż na 7 dni przed planowaną i zaakceptowaną przez Zamawiającego usługą. </w:t>
      </w:r>
    </w:p>
    <w:p w14:paraId="463B47D8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val="x-none" w:eastAsia="pl-PL"/>
        </w:rPr>
      </w:pPr>
      <w:r w:rsidRPr="00C42F58">
        <w:rPr>
          <w:rFonts w:eastAsia="Times New Roman" w:cstheme="minorHAnsi"/>
          <w:lang w:eastAsia="pl-PL"/>
        </w:rPr>
        <w:t>Zamawiający zastrzega sobie prawo do potrącenia naliczonych kar umownych z wynagrodzenia Wykonawcy. Naliczenia kar umownych nie wyklucza dochodzenia od Wykonawcy odszkodowań przewyższających kary umowne na zasadach ogólnych.</w:t>
      </w:r>
    </w:p>
    <w:p w14:paraId="6B400DA5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Podczas realizacji usługi Wykonawca zobowiązany jest do wdrożenia wszystkich zasad bezpieczeństwa, które wynikają z nałożonego przepisami prawa reżimu sanitarnego, mającego na celu zapobieganie, przeciwdziałanie i zwalczanie COVID-19 z uwzględnieniem przepisów regulujących funkcjonowanie jednostek systemu oświaty w przedmiotowym zakresie.  Wdrożone </w:t>
      </w:r>
      <w:r w:rsidRPr="00C42F58">
        <w:rPr>
          <w:rFonts w:eastAsia="Times New Roman" w:cstheme="minorHAnsi"/>
          <w:lang w:eastAsia="pl-PL"/>
        </w:rPr>
        <w:lastRenderedPageBreak/>
        <w:t xml:space="preserve">wymagania reżimu sanitarnego stosowane będą wobec wszystkich pracowników, współpracowników oraz uczestników wszystkich zajęć. </w:t>
      </w:r>
    </w:p>
    <w:p w14:paraId="13586D87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W przypadku pojawienia się dodatkowych wytycznych i obostrzeń w zakresie zasad bezpieczeństwa o czym, Wykonawca zobowiązany jest dostosować się do nich, a w przypadku, kiedy nie będzie to możliwe - wstrzymać realizację zadań wynikających z zawartej umowy i poinformować o tym Zamawiającego oraz Dyrekcję poszczególnych Zespołów Szkół oraz wypracować wspólne rozwiązanie w kwestii dalszej realizacji umowy.</w:t>
      </w:r>
    </w:p>
    <w:p w14:paraId="426E8DD0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val="x-none" w:eastAsia="pl-PL"/>
        </w:rPr>
      </w:pPr>
      <w:r w:rsidRPr="00C42F58">
        <w:rPr>
          <w:rFonts w:eastAsia="Times New Roman" w:cstheme="minorHAnsi"/>
          <w:lang w:eastAsia="pl-PL"/>
        </w:rPr>
        <w:t xml:space="preserve">W przypadku stwierdzenia przez uprawniony organ kontrolujący uchybień, w zakresie, o którym mowa w ustępie </w:t>
      </w:r>
      <w:r w:rsidRPr="00C42F58">
        <w:rPr>
          <w:rFonts w:eastAsia="Times New Roman" w:cstheme="minorHAnsi"/>
          <w:b/>
          <w:bCs/>
          <w:lang w:eastAsia="pl-PL"/>
        </w:rPr>
        <w:t>p</w:t>
      </w:r>
      <w:r w:rsidRPr="00C42F58">
        <w:rPr>
          <w:rFonts w:eastAsia="Times New Roman" w:cstheme="minorHAnsi"/>
          <w:lang w:eastAsia="pl-PL"/>
        </w:rPr>
        <w:t xml:space="preserve"> powyżej, koszty kar i grzywien ponosi Wykonawca.</w:t>
      </w:r>
    </w:p>
    <w:p w14:paraId="26434020" w14:textId="77777777" w:rsidR="000547A6" w:rsidRPr="00C42F58" w:rsidRDefault="000547A6" w:rsidP="000547A6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val="x-none" w:eastAsia="pl-PL"/>
        </w:rPr>
      </w:pPr>
      <w:r w:rsidRPr="00C42F58">
        <w:rPr>
          <w:rFonts w:eastAsia="Times New Roman" w:cstheme="minorHAnsi"/>
          <w:lang w:eastAsia="pl-PL"/>
        </w:rPr>
        <w:t xml:space="preserve">Zamawiający dopuszcza zmiany zakresu umowy zawartej z Wykonawcą (zgodnie z zapisami rozdziału 3.2 Wytycznych dotyczących kwalifikowalności wydatków na lata 2021-2027 z dnia 14 marca 2025. </w:t>
      </w:r>
    </w:p>
    <w:p w14:paraId="7CFFE41D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w szczególności w przypadkach, gdy:</w:t>
      </w:r>
    </w:p>
    <w:p w14:paraId="7FDF1A3A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• zmiana nie prowadzi do zmiany charakteru zawartej umowy w stosunku do złożonej oferty, chyba że została przewidziana w zapytaniu ofertowym w postaci jednoznacznych postanowień umownych określających zakres, charakter oraz warunki dopuszczalnych zmian;</w:t>
      </w:r>
    </w:p>
    <w:p w14:paraId="2CFE2047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lub:</w:t>
      </w:r>
    </w:p>
    <w:p w14:paraId="2C290B5A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• zmiana dotyczy realizacji dodatkowych usług lub dostaw, które nie były objęte zamówieniem podstawowym, a które stały się niezbędne do prawidłowego wykonania umowy, przy jednoczesnym spełnieniu następujących warunków:</w:t>
      </w:r>
    </w:p>
    <w:p w14:paraId="3DA54114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– zmiana wykonawcy nie jest możliwa z powodów technicznych lub ekonomicznych,</w:t>
      </w:r>
    </w:p>
    <w:p w14:paraId="07BE7DC0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– zmiana wykonawcy powodowałaby istotną niedogodność lub znaczne zwiększenie kosztów dla Zamawiającego,</w:t>
      </w:r>
    </w:p>
    <w:p w14:paraId="31EAEE4A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– łączna wartość zmian nie przekracza 50% pierwotnej wartości umowy;</w:t>
      </w:r>
    </w:p>
    <w:p w14:paraId="1CC467EC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lub:</w:t>
      </w:r>
    </w:p>
    <w:p w14:paraId="35D396D0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• zmiana umowy wynika z okoliczności, których nie można było przewidzieć na etapie zawarcia umowy, działając z należytą starannością, a ponadto:</w:t>
      </w:r>
    </w:p>
    <w:p w14:paraId="114D6762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– zmiana nie prowadzi do zmiany charakteru zamówienia,</w:t>
      </w:r>
    </w:p>
    <w:p w14:paraId="6183C875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b/>
          <w:lang w:eastAsia="pl-PL"/>
        </w:rPr>
      </w:pPr>
      <w:r w:rsidRPr="00C42F58">
        <w:rPr>
          <w:rFonts w:eastAsia="Times New Roman" w:cstheme="minorHAnsi"/>
          <w:lang w:eastAsia="pl-PL"/>
        </w:rPr>
        <w:t>– wartość zmiany nie przekracza 50% pierwotnej wartości umowy</w:t>
      </w:r>
      <w:r w:rsidRPr="00C42F58">
        <w:rPr>
          <w:rFonts w:eastAsia="Times New Roman" w:cstheme="minorHAnsi"/>
          <w:b/>
          <w:lang w:eastAsia="pl-PL"/>
        </w:rPr>
        <w:t xml:space="preserve">. </w:t>
      </w:r>
    </w:p>
    <w:p w14:paraId="17AE10A4" w14:textId="77777777" w:rsidR="000547A6" w:rsidRPr="00C42F58" w:rsidRDefault="000547A6" w:rsidP="000547A6">
      <w:pPr>
        <w:pStyle w:val="Akapitzlist"/>
        <w:widowControl w:val="0"/>
        <w:numPr>
          <w:ilvl w:val="0"/>
          <w:numId w:val="328"/>
        </w:numPr>
        <w:suppressAutoHyphens/>
        <w:autoSpaceDE w:val="0"/>
        <w:spacing w:after="0" w:line="240" w:lineRule="auto"/>
        <w:ind w:left="568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Umowa może zostać rozwiązana przez każdą ze Stron z zachowaniem 2 - tygodniowego okresu wypowiedzenia. Rozwiązanie Umowy wymaga zachowania formy pisemnej pod rygorem nieważności.</w:t>
      </w:r>
    </w:p>
    <w:p w14:paraId="0BC118C8" w14:textId="77777777" w:rsidR="000547A6" w:rsidRPr="00C42F58" w:rsidRDefault="000547A6" w:rsidP="000547A6">
      <w:pPr>
        <w:pStyle w:val="Akapitzlist"/>
        <w:widowControl w:val="0"/>
        <w:numPr>
          <w:ilvl w:val="0"/>
          <w:numId w:val="328"/>
        </w:numPr>
        <w:suppressAutoHyphens/>
        <w:autoSpaceDE w:val="0"/>
        <w:spacing w:after="0" w:line="24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Zamawiającemu przysługuje prawo rozwiązania niniejszej Umowy za 2 – tygodniowym okresem wypowiedzenia, w przypadku, gdy Wykonawca narusza postanowienia Umowy lub nie wywiązuje się z postanowień objętych Umową. </w:t>
      </w:r>
    </w:p>
    <w:p w14:paraId="09E062C9" w14:textId="77777777" w:rsidR="000547A6" w:rsidRPr="00C42F58" w:rsidRDefault="000547A6" w:rsidP="000547A6">
      <w:pPr>
        <w:pStyle w:val="Akapitzlist"/>
        <w:widowControl w:val="0"/>
        <w:numPr>
          <w:ilvl w:val="0"/>
          <w:numId w:val="32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color w:val="000000" w:themeColor="text1"/>
          <w:lang w:eastAsia="pl-PL"/>
        </w:rPr>
      </w:pPr>
      <w:r w:rsidRPr="00C42F58">
        <w:rPr>
          <w:rFonts w:eastAsia="Times New Roman" w:cstheme="minorHAnsi"/>
          <w:color w:val="000000" w:themeColor="text1"/>
          <w:lang w:eastAsia="pl-PL"/>
        </w:rPr>
        <w:t>Dopuszcza się możliwość zmiany ustaleń terminu wykonania niniejszej Umowy, kiedy data dostarczenia przedmiotu Umowy będzie niemożliwa do zrealizowania, a spowodowana:</w:t>
      </w:r>
    </w:p>
    <w:p w14:paraId="003A805B" w14:textId="77777777" w:rsidR="000547A6" w:rsidRPr="00C42F58" w:rsidRDefault="000547A6" w:rsidP="000547A6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ind w:left="993"/>
        <w:jc w:val="both"/>
        <w:rPr>
          <w:rFonts w:eastAsia="Times New Roman" w:cstheme="minorHAnsi"/>
          <w:color w:val="000000" w:themeColor="text1"/>
          <w:lang w:eastAsia="pl-PL"/>
        </w:rPr>
      </w:pPr>
      <w:r w:rsidRPr="00C42F58">
        <w:rPr>
          <w:rFonts w:eastAsia="Times New Roman" w:cstheme="minorHAnsi"/>
          <w:color w:val="000000" w:themeColor="text1"/>
          <w:lang w:eastAsia="pl-PL"/>
        </w:rPr>
        <w:t>epidemią stwierdzona przez uprawnione do tego organy lokalne lub państwowe, klęską żywiołową, strajkiem lub stanem wyjątkowym,</w:t>
      </w:r>
    </w:p>
    <w:p w14:paraId="5F5AD389" w14:textId="77777777" w:rsidR="000547A6" w:rsidRPr="00C42F58" w:rsidRDefault="000547A6" w:rsidP="000547A6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ind w:left="993"/>
        <w:jc w:val="both"/>
        <w:rPr>
          <w:rFonts w:eastAsia="Times New Roman" w:cstheme="minorHAnsi"/>
          <w:color w:val="000000" w:themeColor="text1"/>
          <w:lang w:eastAsia="pl-PL"/>
        </w:rPr>
      </w:pPr>
      <w:r w:rsidRPr="00C42F58">
        <w:rPr>
          <w:rFonts w:eastAsia="Times New Roman" w:cstheme="minorHAnsi"/>
          <w:color w:val="000000" w:themeColor="text1"/>
          <w:lang w:eastAsia="pl-PL"/>
        </w:rPr>
        <w:t>następstwem wprowadzania zmian w obowiązujących przepisach prawnych mających wpływ na realizację przedmiotu zamówienia.</w:t>
      </w:r>
    </w:p>
    <w:p w14:paraId="3A721C9E" w14:textId="77777777" w:rsidR="000547A6" w:rsidRPr="00C42F58" w:rsidRDefault="000547A6" w:rsidP="000547A6">
      <w:pPr>
        <w:pStyle w:val="Akapitzlist"/>
        <w:widowControl w:val="0"/>
        <w:numPr>
          <w:ilvl w:val="0"/>
          <w:numId w:val="32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Zamawiający przewiduje możliwość zmian Umowy o udzielenie zamówienia w zakresie: oczywistych omyłek pisarskich, warunków lub terminów płatności, w szczególności w przypadku konieczności uwzględnienia okoliczności, których nie można było przewidzieć w chwili zawarcia umowy o udzielenie zamówienia, jak również w przypadku, gdy ze względu na interes Zamawiającego zmiana warunków oraz terminu płatności będzie konieczna, z przyczyn zewnętrznych niezależnych od Zamawiającego oraz Wykonawcy, a mających wpływ na prawidłową realizację zamówienia.</w:t>
      </w:r>
    </w:p>
    <w:p w14:paraId="46C0A633" w14:textId="77777777" w:rsidR="000547A6" w:rsidRPr="00C42F58" w:rsidRDefault="000547A6" w:rsidP="000547A6">
      <w:pPr>
        <w:pStyle w:val="Akapitzlist"/>
        <w:widowControl w:val="0"/>
        <w:numPr>
          <w:ilvl w:val="2"/>
          <w:numId w:val="17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Wykonawca zobowiązany jest do wykorzystania w zakresie kształcenia zawodowego, zasobów dostępnych na Zintegrowanej Platformie Edukacyjnej (ZPE) oraz rozwiązań wypracowanych w ramach PO WER.</w:t>
      </w:r>
    </w:p>
    <w:p w14:paraId="67B4D355" w14:textId="77777777" w:rsidR="000547A6" w:rsidRPr="00C42F58" w:rsidRDefault="000547A6" w:rsidP="000547A6">
      <w:pPr>
        <w:pStyle w:val="Akapitzlist"/>
        <w:widowControl w:val="0"/>
        <w:numPr>
          <w:ilvl w:val="2"/>
          <w:numId w:val="17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Wybrany Wykonawca nie może zatrudnić do wykonania przedmiotu zamówienia nauczycieli/metodyków będących pracownikami szkół, które są partnerami w Projekcie, tj. </w:t>
      </w:r>
      <w:r w:rsidRPr="00C42F58">
        <w:rPr>
          <w:rFonts w:cstheme="minorHAnsi"/>
          <w:bCs/>
        </w:rPr>
        <w:t xml:space="preserve">Zespołu </w:t>
      </w:r>
      <w:r w:rsidRPr="00C42F58">
        <w:rPr>
          <w:rFonts w:cstheme="minorHAnsi"/>
          <w:bCs/>
        </w:rPr>
        <w:lastRenderedPageBreak/>
        <w:t>Szkół Zawodowych i Licealnych w Zgorzelcu, Zespołu Szkół Zawodowych w Bogatyni.</w:t>
      </w:r>
    </w:p>
    <w:p w14:paraId="1F1C57CC" w14:textId="77777777" w:rsidR="000547A6" w:rsidRPr="00C42F58" w:rsidRDefault="000547A6" w:rsidP="000547A6">
      <w:pPr>
        <w:pStyle w:val="Akapitzlist"/>
        <w:numPr>
          <w:ilvl w:val="2"/>
          <w:numId w:val="17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Wykonawca podczas realizacji zamówienia zobowiązany jest do stosowania zaleceń zgodnych z art. 21 ust. 3 Ustawy z dnia 13 maja 2016 r. o przeciwdziałaniu zagrożeniom przestępczością na tle seksualnym i ochronie małoletnich, oraz zaleceń Ustawy o ochronie małoletnich </w:t>
      </w:r>
      <w:proofErr w:type="spellStart"/>
      <w:r w:rsidRPr="00C42F58">
        <w:rPr>
          <w:rFonts w:eastAsia="Times New Roman" w:cstheme="minorHAnsi"/>
          <w:lang w:eastAsia="pl-PL"/>
        </w:rPr>
        <w:t>tzw</w:t>
      </w:r>
      <w:proofErr w:type="spellEnd"/>
      <w:r w:rsidRPr="00C42F58">
        <w:rPr>
          <w:rFonts w:eastAsia="Times New Roman" w:cstheme="minorHAnsi"/>
          <w:lang w:eastAsia="pl-PL"/>
        </w:rPr>
        <w:t xml:space="preserve"> ustawy Kamilka, oraz do dostarczenia niezbędnej dokumentacji wymaganej w ramach każdej z w/w ustaw.</w:t>
      </w:r>
    </w:p>
    <w:p w14:paraId="1D60E083" w14:textId="77777777" w:rsidR="000547A6" w:rsidRPr="00C42F58" w:rsidRDefault="000547A6" w:rsidP="000547A6">
      <w:pPr>
        <w:pStyle w:val="Akapitzlist"/>
        <w:autoSpaceDE w:val="0"/>
        <w:autoSpaceDN w:val="0"/>
        <w:adjustRightInd w:val="0"/>
        <w:spacing w:after="23" w:line="240" w:lineRule="auto"/>
        <w:ind w:left="709"/>
        <w:jc w:val="both"/>
        <w:rPr>
          <w:rFonts w:cstheme="minorHAnsi"/>
        </w:rPr>
      </w:pPr>
    </w:p>
    <w:p w14:paraId="2891CC4C" w14:textId="154C6F95" w:rsidR="000547A6" w:rsidRPr="00C42F58" w:rsidRDefault="000547A6" w:rsidP="0081179A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 w:line="240" w:lineRule="auto"/>
        <w:jc w:val="both"/>
        <w:rPr>
          <w:rFonts w:cstheme="minorHAnsi"/>
          <w:b/>
        </w:rPr>
      </w:pPr>
      <w:r w:rsidRPr="00C42F58">
        <w:rPr>
          <w:rFonts w:cstheme="minorHAnsi"/>
          <w:b/>
          <w:lang w:eastAsia="pl-PL"/>
        </w:rPr>
        <w:t>WYMAGANIA WOBEC WYKONAWCY</w:t>
      </w:r>
      <w:r w:rsidRPr="00C42F58">
        <w:rPr>
          <w:rFonts w:eastAsia="Times New Roman" w:cstheme="minorHAnsi"/>
          <w:b/>
          <w:color w:val="000000"/>
          <w:lang w:eastAsia="pl-PL"/>
        </w:rPr>
        <w:t xml:space="preserve"> - </w:t>
      </w:r>
      <w:r w:rsidRPr="00C42F58">
        <w:rPr>
          <w:rFonts w:cstheme="minorHAnsi"/>
          <w:b/>
          <w:lang w:eastAsia="pl-PL"/>
        </w:rPr>
        <w:t>WARUNKI UDZIAŁU W POSTĘPOWANIU</w:t>
      </w:r>
    </w:p>
    <w:p w14:paraId="7C5736C1" w14:textId="77777777" w:rsidR="000547A6" w:rsidRPr="00C42F58" w:rsidRDefault="000547A6" w:rsidP="000547A6">
      <w:pPr>
        <w:pStyle w:val="Akapitzlist"/>
        <w:spacing w:before="240" w:after="0" w:line="240" w:lineRule="auto"/>
        <w:ind w:left="284"/>
        <w:jc w:val="both"/>
        <w:rPr>
          <w:rFonts w:cstheme="minorHAnsi"/>
        </w:rPr>
      </w:pPr>
    </w:p>
    <w:p w14:paraId="38DC7E54" w14:textId="77777777" w:rsidR="000547A6" w:rsidRPr="00C42F58" w:rsidRDefault="000547A6" w:rsidP="000547A6">
      <w:pPr>
        <w:pStyle w:val="Akapitzlist"/>
        <w:widowControl w:val="0"/>
        <w:numPr>
          <w:ilvl w:val="0"/>
          <w:numId w:val="29"/>
        </w:numPr>
        <w:suppressAutoHyphens/>
        <w:spacing w:line="240" w:lineRule="auto"/>
        <w:jc w:val="both"/>
        <w:rPr>
          <w:rFonts w:cstheme="minorHAnsi"/>
        </w:rPr>
      </w:pPr>
      <w:r w:rsidRPr="00C42F58">
        <w:rPr>
          <w:rFonts w:cstheme="minorHAnsi"/>
        </w:rPr>
        <w:t xml:space="preserve">O udzielenie zamówienia mogą ubiegać się Wykonawcy, którzy </w:t>
      </w:r>
      <w:r w:rsidRPr="00C42F58">
        <w:rPr>
          <w:rFonts w:cstheme="minorHAnsi"/>
          <w:b/>
          <w:bCs/>
        </w:rPr>
        <w:t>NIE</w:t>
      </w:r>
      <w:r w:rsidRPr="00C42F58">
        <w:rPr>
          <w:rFonts w:cstheme="minorHAnsi"/>
        </w:rPr>
        <w:t xml:space="preserve"> są powiązani kapitałowo lub osobowo z Zamawiającym. </w:t>
      </w:r>
    </w:p>
    <w:p w14:paraId="7DE72BDC" w14:textId="77777777" w:rsidR="000547A6" w:rsidRPr="00C42F58" w:rsidRDefault="000547A6" w:rsidP="000547A6">
      <w:pPr>
        <w:pStyle w:val="Akapitzlist"/>
        <w:widowControl w:val="0"/>
        <w:suppressAutoHyphens/>
        <w:spacing w:line="240" w:lineRule="auto"/>
        <w:jc w:val="both"/>
        <w:rPr>
          <w:rFonts w:cstheme="minorHAnsi"/>
        </w:rPr>
      </w:pPr>
      <w:r w:rsidRPr="00C42F58">
        <w:rPr>
          <w:rFonts w:cstheme="minorHAnsi"/>
        </w:rPr>
        <w:t>Przez powiązania kapitałowe lub osobowe rozumie się wzajemne powiązania między Zamawiającym (beneficjentem) lub osobami upoważnionymi do zaciągania zobowiązań w imieniu Zamawiającego (beneficjenta) lub osobami wykonującymi w imieniu Zamawiającego (beneficjenta) czynności związane z przygotowaniem i przeprowadzeniem procedury wyboru wykonawcy a wykonawcą, polegające w szczególności na:</w:t>
      </w:r>
    </w:p>
    <w:p w14:paraId="288AA4D6" w14:textId="77777777" w:rsidR="000547A6" w:rsidRPr="00C42F58" w:rsidRDefault="000547A6" w:rsidP="000547A6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 xml:space="preserve">•  uczestniczeniu w spółce jako wspólnik spółki cywilnej lub spółki osobowej, </w:t>
      </w:r>
    </w:p>
    <w:p w14:paraId="69E280C7" w14:textId="77777777" w:rsidR="000547A6" w:rsidRPr="00C42F58" w:rsidRDefault="000547A6" w:rsidP="000547A6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 xml:space="preserve">• posiadanie co najmniej 10% udziałów lub akcji (o ile niższy próg nie wynika z przepisów prawa), </w:t>
      </w:r>
    </w:p>
    <w:p w14:paraId="317346BC" w14:textId="77777777" w:rsidR="000547A6" w:rsidRPr="00C42F58" w:rsidRDefault="000547A6" w:rsidP="000547A6">
      <w:pPr>
        <w:pStyle w:val="Akapitzlist"/>
        <w:widowControl w:val="0"/>
        <w:suppressAutoHyphens/>
        <w:spacing w:line="240" w:lineRule="auto"/>
        <w:jc w:val="both"/>
        <w:rPr>
          <w:rFonts w:cstheme="minorHAnsi"/>
        </w:rPr>
      </w:pPr>
      <w:r w:rsidRPr="00C42F58">
        <w:rPr>
          <w:rFonts w:cstheme="minorHAnsi"/>
          <w:bCs/>
        </w:rPr>
        <w:t>pełnieniu funkcji członka organu nadzorczego lub zarządzającego, prokurenta, pełnomocnika,</w:t>
      </w:r>
    </w:p>
    <w:p w14:paraId="2E6D581D" w14:textId="77777777" w:rsidR="000547A6" w:rsidRPr="00C42F58" w:rsidRDefault="000547A6" w:rsidP="000547A6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>• pozostawanie w związku małżeńskim, w stosunku pokrewieństwa lub powinowactwa w linii prostej, pokrewieństwa lub powinowactwa w linii bocznej do drugiego stopnia, lub związaniu z tytułu przysposobienia, opieki lub kurateli albo • pozostawaniu we wspólnym pożyciu z wykonawcą, jego zastępcą prawnym lub członkami organów zarządzających lub organów nadzorczych wykonawców ubiegających się o udzielenie zamówienia,</w:t>
      </w:r>
    </w:p>
    <w:p w14:paraId="33DA24C1" w14:textId="77777777" w:rsidR="000547A6" w:rsidRPr="00C42F58" w:rsidRDefault="000547A6" w:rsidP="000547A6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>• pozostawanie z wykonawcą w takim stosunku prawnym lub faktycznym, że istnieje uzasadniona wątpliwość co do bezstronności lub niezależności w związku z postępowaniem o udzielenie zamówienia.</w:t>
      </w:r>
    </w:p>
    <w:p w14:paraId="52C0E03F" w14:textId="77777777" w:rsidR="000547A6" w:rsidRPr="00C42F58" w:rsidRDefault="000547A6" w:rsidP="000547A6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</w:rPr>
      </w:pPr>
    </w:p>
    <w:p w14:paraId="4C67AC73" w14:textId="77777777" w:rsidR="000547A6" w:rsidRPr="00C42F58" w:rsidRDefault="000547A6" w:rsidP="000547A6">
      <w:pPr>
        <w:pStyle w:val="Akapitzlist"/>
        <w:widowControl w:val="0"/>
        <w:numPr>
          <w:ilvl w:val="0"/>
          <w:numId w:val="29"/>
        </w:numPr>
        <w:suppressAutoHyphens/>
        <w:spacing w:line="240" w:lineRule="auto"/>
        <w:jc w:val="both"/>
        <w:rPr>
          <w:rFonts w:cstheme="minorHAnsi"/>
          <w:bCs/>
        </w:rPr>
      </w:pPr>
      <w:r w:rsidRPr="00C42F58">
        <w:rPr>
          <w:rFonts w:cstheme="minorHAnsi"/>
        </w:rPr>
        <w:t>O udzielenie zamówienia mogą ubiegać się Wykonawcy, którzy nie pozostają w konflikcie interesów z 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404F9045" w14:textId="77777777" w:rsidR="000547A6" w:rsidRPr="00C42F58" w:rsidRDefault="000547A6" w:rsidP="000547A6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cstheme="minorHAnsi"/>
          <w:i/>
        </w:rPr>
      </w:pPr>
      <w:r w:rsidRPr="00C42F58">
        <w:rPr>
          <w:rFonts w:cstheme="minorHAnsi"/>
          <w:i/>
        </w:rPr>
        <w:t>Osobą upoważnioną do zaciągania zobowiązań w imieniu Zamawiającego jest: Zgodnie z KRS (0000246895).</w:t>
      </w:r>
    </w:p>
    <w:p w14:paraId="475E6E66" w14:textId="404C92F0" w:rsidR="000547A6" w:rsidRPr="00C42F58" w:rsidRDefault="000547A6" w:rsidP="000547A6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cstheme="minorHAnsi"/>
          <w:i/>
        </w:rPr>
      </w:pPr>
      <w:r w:rsidRPr="00C42F58">
        <w:rPr>
          <w:rFonts w:cstheme="minorHAnsi"/>
          <w:i/>
        </w:rPr>
        <w:t xml:space="preserve">Osobą wykonującą w imieniu Zamawiającego czynności związane z przygotowaniem i przeprowadzeniem procedury wyboru Wykonawcy jest: </w:t>
      </w:r>
      <w:r w:rsidR="00EE5F1A">
        <w:rPr>
          <w:rFonts w:cstheme="minorHAnsi"/>
          <w:i/>
        </w:rPr>
        <w:t>Magdalena Stanik</w:t>
      </w:r>
      <w:r w:rsidRPr="00C42F58">
        <w:rPr>
          <w:rFonts w:cstheme="minorHAnsi"/>
          <w:i/>
        </w:rPr>
        <w:t>, Marta Chudek.</w:t>
      </w:r>
    </w:p>
    <w:p w14:paraId="0CBE15E6" w14:textId="77777777" w:rsidR="000547A6" w:rsidRPr="00C42F58" w:rsidRDefault="000547A6" w:rsidP="000547A6">
      <w:pPr>
        <w:pStyle w:val="Akapitzlist"/>
        <w:widowControl w:val="0"/>
        <w:suppressAutoHyphens/>
        <w:spacing w:after="0" w:line="240" w:lineRule="auto"/>
        <w:jc w:val="both"/>
        <w:rPr>
          <w:rFonts w:cstheme="minorHAnsi"/>
        </w:rPr>
      </w:pPr>
      <w:r w:rsidRPr="00C42F58">
        <w:rPr>
          <w:rFonts w:cstheme="minorHAnsi"/>
        </w:rPr>
        <w:t xml:space="preserve">Warunek ten zostanie zweryfikowany na podstawie załącznika nr 2 do zapytania ofertowego, zawierającego w treści stosowne oświadczenie. </w:t>
      </w:r>
      <w:r w:rsidRPr="00C42F58">
        <w:rPr>
          <w:rFonts w:cstheme="minorHAnsi"/>
          <w:u w:val="single"/>
        </w:rPr>
        <w:t>Brak załącznika oraz brak poprawnie wypełnionego załącznika skutkować będzie odrzuceniem oferty w całości</w:t>
      </w:r>
      <w:r w:rsidRPr="00C42F58">
        <w:rPr>
          <w:rFonts w:cstheme="minorHAnsi"/>
        </w:rPr>
        <w:t>.</w:t>
      </w:r>
    </w:p>
    <w:p w14:paraId="735AE009" w14:textId="77777777" w:rsidR="000547A6" w:rsidRPr="00C42F58" w:rsidRDefault="000547A6" w:rsidP="000547A6">
      <w:pPr>
        <w:pStyle w:val="Akapitzlist"/>
        <w:widowControl w:val="0"/>
        <w:suppressAutoHyphens/>
        <w:spacing w:after="0" w:line="240" w:lineRule="auto"/>
        <w:jc w:val="both"/>
        <w:rPr>
          <w:rFonts w:cstheme="minorHAnsi"/>
        </w:rPr>
      </w:pPr>
    </w:p>
    <w:p w14:paraId="00519E0D" w14:textId="77777777" w:rsidR="000547A6" w:rsidRPr="00C42F58" w:rsidRDefault="000547A6" w:rsidP="000547A6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</w:rPr>
      </w:pPr>
      <w:r w:rsidRPr="00C42F58">
        <w:rPr>
          <w:rFonts w:cstheme="minorHAnsi"/>
        </w:rPr>
        <w:t xml:space="preserve">O udzielenie zamówienia mogą ubiegać się Wykonawcy, którzy </w:t>
      </w:r>
      <w:bookmarkStart w:id="12" w:name="_Hlk36114866"/>
      <w:r w:rsidRPr="00C42F58">
        <w:rPr>
          <w:rFonts w:cstheme="minorHAnsi"/>
        </w:rPr>
        <w:t xml:space="preserve">posiadają niezbędną wiedzę, doświadczenie i dysponują potencjałem technicznym, finansowym i osobami zdolnymi do wykonania zamówienia. </w:t>
      </w:r>
      <w:bookmarkEnd w:id="12"/>
    </w:p>
    <w:p w14:paraId="56291809" w14:textId="77777777" w:rsidR="000547A6" w:rsidRPr="00C42F58" w:rsidRDefault="000547A6" w:rsidP="000547A6">
      <w:pPr>
        <w:pStyle w:val="Akapitzlist"/>
        <w:spacing w:line="240" w:lineRule="auto"/>
        <w:jc w:val="both"/>
        <w:rPr>
          <w:rFonts w:cstheme="minorHAnsi"/>
        </w:rPr>
      </w:pPr>
      <w:r w:rsidRPr="00C42F58">
        <w:rPr>
          <w:rFonts w:cstheme="minorHAnsi"/>
        </w:rPr>
        <w:t xml:space="preserve">Powyższy warunek zostanie zweryfikowany na podstawie załącznika nr 3 do zapytania ofertowego, zawierającego w treści stosowne oświadczenie. </w:t>
      </w:r>
      <w:bookmarkStart w:id="13" w:name="_Hlk162444705"/>
      <w:bookmarkStart w:id="14" w:name="_Hlk162454524"/>
      <w:r w:rsidRPr="00C42F58">
        <w:rPr>
          <w:rFonts w:cstheme="minorHAnsi"/>
        </w:rPr>
        <w:t>Brak załącznika oraz brak poprawnie wypełnionego załącznika skutkować będzie odrzuceniem oferty w całości</w:t>
      </w:r>
      <w:bookmarkEnd w:id="13"/>
      <w:bookmarkEnd w:id="14"/>
      <w:r w:rsidRPr="00C42F58">
        <w:rPr>
          <w:rFonts w:cstheme="minorHAnsi"/>
        </w:rPr>
        <w:t>.</w:t>
      </w:r>
    </w:p>
    <w:p w14:paraId="018BFDC5" w14:textId="77777777" w:rsidR="000547A6" w:rsidRPr="00C42F58" w:rsidRDefault="000547A6" w:rsidP="000547A6">
      <w:pPr>
        <w:pStyle w:val="Akapitzlist"/>
        <w:widowControl w:val="0"/>
        <w:numPr>
          <w:ilvl w:val="0"/>
          <w:numId w:val="29"/>
        </w:numPr>
        <w:suppressAutoHyphens/>
        <w:spacing w:line="240" w:lineRule="auto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O udzielenie zamówienia mogą ubiegać się Wykonawcy, którzy:</w:t>
      </w:r>
    </w:p>
    <w:p w14:paraId="72933106" w14:textId="77777777" w:rsidR="000547A6" w:rsidRPr="00C42F58" w:rsidRDefault="000547A6" w:rsidP="000547A6">
      <w:pPr>
        <w:pStyle w:val="Akapitzlist"/>
        <w:widowControl w:val="0"/>
        <w:numPr>
          <w:ilvl w:val="0"/>
          <w:numId w:val="329"/>
        </w:numPr>
        <w:suppressAutoHyphens/>
        <w:spacing w:line="240" w:lineRule="auto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>posiadają niezbędną wiedzę i doświadczenie,</w:t>
      </w:r>
    </w:p>
    <w:p w14:paraId="13CCB7CF" w14:textId="2F8FB4E9" w:rsidR="000547A6" w:rsidRPr="00C42F58" w:rsidRDefault="000547A6" w:rsidP="000547A6">
      <w:pPr>
        <w:pStyle w:val="Akapitzlist"/>
        <w:widowControl w:val="0"/>
        <w:numPr>
          <w:ilvl w:val="0"/>
          <w:numId w:val="329"/>
        </w:numPr>
        <w:suppressAutoHyphens/>
        <w:spacing w:line="240" w:lineRule="auto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 xml:space="preserve">w okresie ostatnich trzech lat przed upływem terminu składania ofert (a jeżeli okres prowadzenia działalności jest krótszy – w tym okresie) zrealizowali co najmniej </w:t>
      </w:r>
      <w:r w:rsidRPr="00C42F58">
        <w:rPr>
          <w:rFonts w:cstheme="minorHAnsi"/>
          <w:b/>
          <w:bCs/>
        </w:rPr>
        <w:t>3 kursy/szkolenia o charakterze warsztatowym</w:t>
      </w:r>
      <w:r w:rsidRPr="00C42F58">
        <w:rPr>
          <w:rFonts w:cstheme="minorHAnsi"/>
          <w:bCs/>
        </w:rPr>
        <w:t xml:space="preserve">, obejmujące </w:t>
      </w:r>
      <w:r w:rsidRPr="00C42F58">
        <w:rPr>
          <w:rFonts w:cstheme="minorHAnsi"/>
          <w:b/>
          <w:bCs/>
        </w:rPr>
        <w:t>minimum 6 godzin każde</w:t>
      </w:r>
      <w:r w:rsidRPr="00C42F58">
        <w:rPr>
          <w:rFonts w:cstheme="minorHAnsi"/>
          <w:bCs/>
        </w:rPr>
        <w:t xml:space="preserve">, </w:t>
      </w:r>
    </w:p>
    <w:p w14:paraId="2FB42C2F" w14:textId="371C0F4F" w:rsidR="000547A6" w:rsidRPr="00C42F58" w:rsidRDefault="000547A6" w:rsidP="000547A6">
      <w:pPr>
        <w:pStyle w:val="Akapitzlist"/>
        <w:widowControl w:val="0"/>
        <w:numPr>
          <w:ilvl w:val="0"/>
          <w:numId w:val="329"/>
        </w:numPr>
        <w:suppressAutoHyphens/>
        <w:spacing w:line="240" w:lineRule="auto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lastRenderedPageBreak/>
        <w:t xml:space="preserve">zrealizowane szkolenia muszą być </w:t>
      </w:r>
      <w:r w:rsidRPr="00C42F58">
        <w:rPr>
          <w:rFonts w:cstheme="minorHAnsi"/>
          <w:b/>
          <w:bCs/>
        </w:rPr>
        <w:t>tematycznie zbliżone do zakresu zamówienia</w:t>
      </w:r>
      <w:r w:rsidRPr="00C42F58">
        <w:rPr>
          <w:rFonts w:cstheme="minorHAnsi"/>
          <w:bCs/>
        </w:rPr>
        <w:t>, której dotyczy oferta.</w:t>
      </w:r>
    </w:p>
    <w:p w14:paraId="2E0FD274" w14:textId="74BF597B" w:rsidR="000547A6" w:rsidRPr="00C42F58" w:rsidRDefault="000547A6" w:rsidP="000547A6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  <w:color w:val="EE0000"/>
        </w:rPr>
      </w:pPr>
      <w:r w:rsidRPr="00C42F58">
        <w:rPr>
          <w:rFonts w:cstheme="minorHAnsi"/>
          <w:bCs/>
        </w:rPr>
        <w:t xml:space="preserve">Powyższy warunek zostanie zweryfikowany na podstawie Załącznika nr 4 A- do tego załącznika Wykonawca zobowiązany jest dołączyć kopii referencji, protokołów odbioru lub innych dokumentów potwierdzających należyte wykonanie usługi. Brak załącznika 4A skutkować będzie odrzuceniem oferty w całości. Brak poprawnie wypełnionego załącznika 4A skutkować będzie jednorazowym wezwaniem Oferenta do złożenia wyjaśnień w terminie wskazanym przez Zamawiającego. Brak dołączenia referencji skutkuje odrzuceniem oferty. </w:t>
      </w:r>
      <w:r w:rsidRPr="00C42F58">
        <w:rPr>
          <w:rFonts w:cstheme="minorHAnsi"/>
          <w:bCs/>
          <w:color w:val="EE0000"/>
        </w:rPr>
        <w:t>Każd</w:t>
      </w:r>
      <w:r w:rsidR="00684CBC">
        <w:rPr>
          <w:rFonts w:cstheme="minorHAnsi"/>
          <w:bCs/>
          <w:color w:val="EE0000"/>
        </w:rPr>
        <w:t>e</w:t>
      </w:r>
      <w:r w:rsidRPr="00C42F58">
        <w:rPr>
          <w:rFonts w:cstheme="minorHAnsi"/>
          <w:bCs/>
          <w:color w:val="EE0000"/>
        </w:rPr>
        <w:t xml:space="preserve"> referencj</w:t>
      </w:r>
      <w:r w:rsidR="00684CBC">
        <w:rPr>
          <w:rFonts w:cstheme="minorHAnsi"/>
          <w:bCs/>
          <w:color w:val="EE0000"/>
        </w:rPr>
        <w:t>e</w:t>
      </w:r>
      <w:r w:rsidRPr="00C42F58">
        <w:rPr>
          <w:rFonts w:cstheme="minorHAnsi"/>
          <w:bCs/>
          <w:color w:val="EE0000"/>
        </w:rPr>
        <w:t xml:space="preserve"> mus</w:t>
      </w:r>
      <w:r w:rsidR="00684CBC">
        <w:rPr>
          <w:rFonts w:cstheme="minorHAnsi"/>
          <w:bCs/>
          <w:color w:val="EE0000"/>
        </w:rPr>
        <w:t>zą</w:t>
      </w:r>
      <w:r w:rsidRPr="00C42F58">
        <w:rPr>
          <w:rFonts w:cstheme="minorHAnsi"/>
          <w:bCs/>
          <w:color w:val="EE0000"/>
        </w:rPr>
        <w:t xml:space="preserve"> zawierać (</w:t>
      </w:r>
      <w:r w:rsidRPr="00C42F58">
        <w:rPr>
          <w:rFonts w:cstheme="minorHAnsi"/>
          <w:b/>
          <w:bCs/>
          <w:color w:val="EE0000"/>
        </w:rPr>
        <w:t>datę realizacji szkolenia</w:t>
      </w:r>
      <w:r w:rsidRPr="00C42F58">
        <w:rPr>
          <w:rFonts w:cstheme="minorHAnsi"/>
          <w:bCs/>
          <w:color w:val="EE0000"/>
        </w:rPr>
        <w:t xml:space="preserve">, </w:t>
      </w:r>
      <w:r w:rsidRPr="00C42F58">
        <w:rPr>
          <w:rFonts w:cstheme="minorHAnsi"/>
          <w:b/>
          <w:bCs/>
          <w:color w:val="EE0000"/>
        </w:rPr>
        <w:t>liczbę przeprowadzonych godzin</w:t>
      </w:r>
      <w:r w:rsidRPr="00C42F58">
        <w:rPr>
          <w:rFonts w:cstheme="minorHAnsi"/>
          <w:bCs/>
          <w:color w:val="EE0000"/>
        </w:rPr>
        <w:t xml:space="preserve">, </w:t>
      </w:r>
      <w:r w:rsidRPr="00C42F58">
        <w:rPr>
          <w:rFonts w:cstheme="minorHAnsi"/>
          <w:b/>
          <w:bCs/>
          <w:color w:val="EE0000"/>
        </w:rPr>
        <w:t>temat szkolenia wskazujący na jego podobieństwo tematyczne zamówienia</w:t>
      </w:r>
      <w:r w:rsidRPr="00C42F58">
        <w:rPr>
          <w:rFonts w:cstheme="minorHAnsi"/>
          <w:bCs/>
          <w:color w:val="EE0000"/>
        </w:rPr>
        <w:t xml:space="preserve">, a w przypadku, gdy tytuł nie wskazuje jednoznacznie tematyki – należy podać </w:t>
      </w:r>
      <w:r w:rsidRPr="00C42F58">
        <w:rPr>
          <w:rFonts w:cstheme="minorHAnsi"/>
          <w:b/>
          <w:bCs/>
          <w:color w:val="EE0000"/>
        </w:rPr>
        <w:t>zakres tematyczny szkolenia</w:t>
      </w:r>
      <w:r w:rsidRPr="00C42F58">
        <w:rPr>
          <w:rFonts w:cstheme="minorHAnsi"/>
          <w:bCs/>
          <w:color w:val="EE0000"/>
        </w:rPr>
        <w:t>.</w:t>
      </w:r>
    </w:p>
    <w:p w14:paraId="30097BA4" w14:textId="2E565A98" w:rsidR="000547A6" w:rsidRPr="00C42F58" w:rsidRDefault="000547A6" w:rsidP="000547A6">
      <w:pPr>
        <w:pStyle w:val="Akapitzlist"/>
        <w:widowControl w:val="0"/>
        <w:suppressAutoHyphens/>
        <w:spacing w:line="240" w:lineRule="auto"/>
        <w:jc w:val="both"/>
        <w:rPr>
          <w:rFonts w:cstheme="minorHAnsi"/>
        </w:rPr>
      </w:pPr>
      <w:r w:rsidRPr="00C42F58">
        <w:rPr>
          <w:rFonts w:cstheme="minorHAnsi"/>
          <w:b/>
          <w:bCs/>
        </w:rPr>
        <w:t>O udzielenie zamówienia mogą ubiegać się Wykonawcy którzy</w:t>
      </w:r>
      <w:r w:rsidRPr="00C42F58">
        <w:rPr>
          <w:rFonts w:cstheme="minorHAnsi"/>
        </w:rPr>
        <w:t xml:space="preserve"> zagwarantują do realizacji całego zamówienia </w:t>
      </w:r>
      <w:bookmarkStart w:id="15" w:name="_Hlk213070087"/>
      <w:r w:rsidRPr="00C42F58">
        <w:rPr>
          <w:rFonts w:cstheme="minorHAnsi"/>
        </w:rPr>
        <w:t>wysoko wykwalifikowaną i doświadczoną kadrę dydaktyczną - każdy z trenerów realizujących zamówienie będzie posiadał zrealizowane w ostatnich 3 latach liczonych od dnia wszczęcia przedmiotowego postępowania co najmniej 2 szkolenia podobne lub zbieżne do tematyki szkolenia</w:t>
      </w:r>
      <w:bookmarkEnd w:id="15"/>
      <w:r w:rsidRPr="00C42F58">
        <w:rPr>
          <w:rFonts w:cstheme="minorHAnsi"/>
        </w:rPr>
        <w:t xml:space="preserve"> (tabela nr 1 – dot. części 1)</w:t>
      </w:r>
    </w:p>
    <w:p w14:paraId="76D911B3" w14:textId="77777777" w:rsidR="000547A6" w:rsidRPr="00C42F58" w:rsidRDefault="000547A6" w:rsidP="000547A6">
      <w:pPr>
        <w:pStyle w:val="Akapitzlist"/>
        <w:spacing w:line="240" w:lineRule="auto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 xml:space="preserve">Powyższy warunek zostanie zweryfikowany na podstawie załącznika nr 4 B do zapytania ofertowego, zawierającego w treści stosowne oświadczenie. Brak załącznika oraz brak poprawnie wypełnionego załącznika skutkować będzie odrzuceniem oferty w całości. (Powyższy warunek będzie sprawdzany dodatkowo każdorazowo również przed rozpoczęciem szkolenia w celu potwierdzenia oddelegowania do realizacji zadania wymaganego trenera.)  </w:t>
      </w:r>
    </w:p>
    <w:p w14:paraId="0088F90A" w14:textId="77777777" w:rsidR="000547A6" w:rsidRPr="00C42F58" w:rsidRDefault="000547A6" w:rsidP="000547A6">
      <w:pPr>
        <w:pStyle w:val="Akapitzlist"/>
        <w:spacing w:line="240" w:lineRule="auto"/>
        <w:jc w:val="both"/>
        <w:rPr>
          <w:rFonts w:cstheme="minorHAnsi"/>
          <w:b/>
        </w:rPr>
      </w:pPr>
    </w:p>
    <w:p w14:paraId="21C6B599" w14:textId="77777777" w:rsidR="000547A6" w:rsidRPr="00C42F58" w:rsidRDefault="000547A6" w:rsidP="000547A6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  <w:b/>
        </w:rPr>
      </w:pPr>
      <w:r w:rsidRPr="00C42F58">
        <w:rPr>
          <w:rFonts w:cstheme="minorHAnsi"/>
        </w:rPr>
        <w:t>Warunkiem przystąpienia do postępowania ofertowego jest zobowiązanie się Oferenta podczas realizacji przedmiotu zamówienia do przestrzegania zasad/przepisów bezpieczeństwa, w związku z COVID-19.</w:t>
      </w:r>
    </w:p>
    <w:p w14:paraId="5F317491" w14:textId="77777777" w:rsidR="000547A6" w:rsidRPr="00C42F58" w:rsidRDefault="000547A6" w:rsidP="000547A6">
      <w:pPr>
        <w:pStyle w:val="Akapitzlist"/>
        <w:spacing w:line="240" w:lineRule="auto"/>
        <w:jc w:val="both"/>
        <w:rPr>
          <w:rFonts w:cstheme="minorHAnsi"/>
          <w:b/>
        </w:rPr>
      </w:pPr>
      <w:r w:rsidRPr="00C42F58">
        <w:rPr>
          <w:rFonts w:cstheme="minorHAnsi"/>
          <w:bCs/>
        </w:rPr>
        <w:t>Powyższy warunek zostanie zweryfikowany na podstawie załącznika nr 5 do zapytania ofertowego, zawierającego w treści stosowne oświadczenia. Brak załącznika skutkować będzie odrzuceniem oferty w całości. Brak poprawnie wypełnionego załącznika skutkować będzie jednorazowym wezwaniem Oferenta do złożenia wyjaśnień w terminie wskazanym przez Zamawiającego.</w:t>
      </w:r>
    </w:p>
    <w:p w14:paraId="0751B6AF" w14:textId="77777777" w:rsidR="000547A6" w:rsidRPr="00C42F58" w:rsidRDefault="000547A6" w:rsidP="000547A6">
      <w:pPr>
        <w:pStyle w:val="Akapitzlist"/>
        <w:spacing w:line="240" w:lineRule="auto"/>
        <w:jc w:val="both"/>
        <w:rPr>
          <w:rFonts w:cstheme="minorHAnsi"/>
        </w:rPr>
      </w:pPr>
    </w:p>
    <w:p w14:paraId="64DA04D4" w14:textId="77777777" w:rsidR="000547A6" w:rsidRPr="00C42F58" w:rsidRDefault="000547A6" w:rsidP="000547A6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  <w:b/>
          <w:bCs/>
        </w:rPr>
      </w:pPr>
      <w:r w:rsidRPr="00C42F58">
        <w:rPr>
          <w:rFonts w:cstheme="minorHAnsi"/>
        </w:rPr>
        <w:t>Warunkiem przystąpienia do postępowania jest podpisanie upoważnienie do przetwarzania danych osobowych Oferenta/ upoważnienie do przetwarzania danych osobowych. Powyższy warunek zostanie zweryfikowany na podstawie Załącznika nr 6. Brak załącznika oraz brak poprawnie wypełnionego załącznika skutkować będzie odrzuceniem oferty w całości</w:t>
      </w:r>
      <w:r w:rsidRPr="00C42F58">
        <w:rPr>
          <w:rFonts w:cstheme="minorHAnsi"/>
          <w:b/>
          <w:bCs/>
        </w:rPr>
        <w:t>.</w:t>
      </w:r>
    </w:p>
    <w:p w14:paraId="1AF82E22" w14:textId="77777777" w:rsidR="000547A6" w:rsidRPr="00C42F58" w:rsidRDefault="000547A6" w:rsidP="000547A6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cstheme="minorHAnsi"/>
          <w:b/>
          <w:bCs/>
        </w:rPr>
      </w:pPr>
    </w:p>
    <w:p w14:paraId="3E0E7E28" w14:textId="77777777" w:rsidR="000547A6" w:rsidRPr="00C42F58" w:rsidRDefault="000547A6" w:rsidP="0081179A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 w:line="240" w:lineRule="auto"/>
        <w:ind w:left="567" w:hanging="567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ZOBOWIĄZANIA ZAMAWIAJĄCEGO</w:t>
      </w:r>
    </w:p>
    <w:p w14:paraId="4D0A9A06" w14:textId="77777777" w:rsidR="000547A6" w:rsidRPr="00C42F58" w:rsidRDefault="000547A6" w:rsidP="000547A6">
      <w:pPr>
        <w:widowControl w:val="0"/>
        <w:numPr>
          <w:ilvl w:val="0"/>
          <w:numId w:val="16"/>
        </w:numPr>
        <w:suppressAutoHyphens/>
        <w:spacing w:after="0" w:line="240" w:lineRule="auto"/>
        <w:ind w:left="426" w:hanging="284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Wyznaczenie osoby do kontaktu z ramienia Zamawiającego.</w:t>
      </w:r>
    </w:p>
    <w:p w14:paraId="2AC3BBB0" w14:textId="77777777" w:rsidR="000547A6" w:rsidRPr="00C42F58" w:rsidRDefault="000547A6" w:rsidP="000547A6">
      <w:pPr>
        <w:widowControl w:val="0"/>
        <w:numPr>
          <w:ilvl w:val="0"/>
          <w:numId w:val="16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Ustalenie z Wykonawcą szczegółowego harmonogramu prac podczas realizacji zamówienia.</w:t>
      </w:r>
    </w:p>
    <w:p w14:paraId="32040ACE" w14:textId="77777777" w:rsidR="000547A6" w:rsidRPr="00C42F58" w:rsidRDefault="000547A6" w:rsidP="000547A6">
      <w:pPr>
        <w:widowControl w:val="0"/>
        <w:numPr>
          <w:ilvl w:val="0"/>
          <w:numId w:val="16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Kontrola realizacji szkolenia w miejscu jego realizacji.</w:t>
      </w:r>
    </w:p>
    <w:p w14:paraId="0601F78F" w14:textId="77777777" w:rsidR="00C42F58" w:rsidRPr="00C42F58" w:rsidRDefault="00C42F58" w:rsidP="00C42F58">
      <w:pPr>
        <w:widowControl w:val="0"/>
        <w:suppressAutoHyphens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601F5FB2" w14:textId="77777777" w:rsidR="000547A6" w:rsidRPr="00C42F58" w:rsidRDefault="000547A6" w:rsidP="0081179A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 w:line="240" w:lineRule="auto"/>
        <w:ind w:left="567" w:hanging="567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INFORMACJE O WYKLUCZENIU</w:t>
      </w:r>
    </w:p>
    <w:p w14:paraId="2EA707DB" w14:textId="77777777" w:rsidR="000547A6" w:rsidRPr="00C42F58" w:rsidRDefault="000547A6" w:rsidP="000547A6">
      <w:pPr>
        <w:pStyle w:val="Akapitzlist"/>
        <w:spacing w:before="240" w:line="240" w:lineRule="auto"/>
        <w:ind w:left="284"/>
        <w:jc w:val="both"/>
        <w:rPr>
          <w:rFonts w:cstheme="minorHAnsi"/>
        </w:rPr>
      </w:pPr>
    </w:p>
    <w:p w14:paraId="58E52E61" w14:textId="77777777" w:rsidR="000547A6" w:rsidRPr="00C42F58" w:rsidRDefault="000547A6" w:rsidP="000547A6">
      <w:pPr>
        <w:pStyle w:val="Akapitzlist"/>
        <w:spacing w:before="240" w:line="240" w:lineRule="auto"/>
        <w:ind w:left="284"/>
        <w:jc w:val="both"/>
        <w:rPr>
          <w:rFonts w:cstheme="minorHAnsi"/>
        </w:rPr>
      </w:pPr>
      <w:r w:rsidRPr="00C42F58">
        <w:rPr>
          <w:rFonts w:cstheme="minorHAnsi"/>
        </w:rPr>
        <w:t>Z udziału w niniejszym postępowaniu ofertowym wykluczone są podmioty powiązane kapitałowo lub osobowo</w:t>
      </w:r>
      <w:r w:rsidRPr="00C42F58">
        <w:rPr>
          <w:rStyle w:val="Odwoanieprzypisudolnego"/>
          <w:rFonts w:cstheme="minorHAnsi"/>
        </w:rPr>
        <w:footnoteReference w:id="1"/>
      </w:r>
      <w:r w:rsidRPr="00C42F58">
        <w:rPr>
          <w:rFonts w:cstheme="minorHAnsi"/>
        </w:rPr>
        <w:t xml:space="preserve"> z Zamawiającym. </w:t>
      </w:r>
    </w:p>
    <w:p w14:paraId="6B312690" w14:textId="77777777" w:rsidR="000547A6" w:rsidRPr="00C42F58" w:rsidRDefault="000547A6" w:rsidP="000547A6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jc w:val="both"/>
        <w:rPr>
          <w:rFonts w:cstheme="minorHAnsi"/>
        </w:rPr>
      </w:pPr>
      <w:r w:rsidRPr="00C42F58">
        <w:rPr>
          <w:rFonts w:cstheme="minorHAnsi"/>
        </w:rPr>
        <w:lastRenderedPageBreak/>
        <w:t>Osobą upoważnioną do zaciągania zobowiązań w imieniu Zamawiającego jest: Zgodnie z KRS (0000246895).</w:t>
      </w:r>
    </w:p>
    <w:p w14:paraId="57A14EA8" w14:textId="7C7B8501" w:rsidR="000547A6" w:rsidRPr="00C42F58" w:rsidRDefault="000547A6" w:rsidP="000547A6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jc w:val="both"/>
        <w:rPr>
          <w:rFonts w:cstheme="minorHAnsi"/>
        </w:rPr>
      </w:pPr>
      <w:r w:rsidRPr="00C42F58">
        <w:rPr>
          <w:rFonts w:cstheme="minorHAnsi"/>
        </w:rPr>
        <w:t>Osobą wykonującą w imieniu Zamawiającego czynności związane z przygotowaniem i przeprowadzeniem procedury wyboru Wykonawcy jest:</w:t>
      </w:r>
      <w:r w:rsidR="00684CBC">
        <w:rPr>
          <w:rFonts w:cstheme="minorHAnsi"/>
        </w:rPr>
        <w:t xml:space="preserve"> Magdalena Stanik</w:t>
      </w:r>
      <w:r w:rsidR="00627417">
        <w:rPr>
          <w:rFonts w:cstheme="minorHAnsi"/>
        </w:rPr>
        <w:t>, Marta Chudek.</w:t>
      </w:r>
    </w:p>
    <w:p w14:paraId="6253760B" w14:textId="77777777" w:rsidR="000547A6" w:rsidRPr="00C42F58" w:rsidRDefault="000547A6" w:rsidP="000547A6">
      <w:pPr>
        <w:tabs>
          <w:tab w:val="left" w:pos="142"/>
        </w:tabs>
        <w:spacing w:before="240" w:after="0" w:line="240" w:lineRule="auto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Warunek ten zostanie zweryfikowany na podstawie załącznika nr 2 do zapytania ofertowego, zawierającego w treści stosowne oświadczenie. Brak załącznika oraz brak poprawnie wypełnionego załącznika skutkować będzie odrzuceniem oferty w całości.</w:t>
      </w:r>
    </w:p>
    <w:p w14:paraId="36E47D3B" w14:textId="77777777" w:rsidR="000547A6" w:rsidRPr="00C42F58" w:rsidRDefault="000547A6" w:rsidP="0081179A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line="240" w:lineRule="auto"/>
        <w:ind w:left="567" w:hanging="567"/>
        <w:jc w:val="both"/>
        <w:rPr>
          <w:rFonts w:cstheme="minorHAnsi"/>
          <w:b/>
        </w:rPr>
      </w:pPr>
      <w:r w:rsidRPr="00C42F58">
        <w:rPr>
          <w:rFonts w:cstheme="minorHAnsi"/>
          <w:b/>
          <w:bCs/>
        </w:rPr>
        <w:t>KRYTERIA OCENY OFERT I WYBORU WYKONAWCY</w:t>
      </w:r>
    </w:p>
    <w:p w14:paraId="76A51639" w14:textId="6BD8C7C8" w:rsidR="000547A6" w:rsidRPr="00C42F58" w:rsidRDefault="000547A6" w:rsidP="000547A6">
      <w:pPr>
        <w:pStyle w:val="wypetab"/>
        <w:tabs>
          <w:tab w:val="left" w:pos="747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42F58">
        <w:rPr>
          <w:rFonts w:asciiTheme="minorHAnsi" w:hAnsiTheme="minorHAnsi" w:cstheme="minorHAnsi"/>
          <w:sz w:val="22"/>
          <w:szCs w:val="22"/>
        </w:rPr>
        <w:t xml:space="preserve">1. </w:t>
      </w:r>
      <w:r w:rsidRPr="00C42F58">
        <w:rPr>
          <w:rFonts w:asciiTheme="minorHAnsi" w:eastAsia="Calibri" w:hAnsiTheme="minorHAnsi" w:cstheme="minorHAnsi"/>
          <w:sz w:val="22"/>
          <w:szCs w:val="22"/>
        </w:rPr>
        <w:t>Zamawiający będzie oceniał oferty, wg następujących kryteriów i ich znaczenia:</w:t>
      </w:r>
    </w:p>
    <w:p w14:paraId="36528816" w14:textId="77777777" w:rsidR="000547A6" w:rsidRPr="00C42F58" w:rsidRDefault="000547A6" w:rsidP="000547A6">
      <w:pPr>
        <w:autoSpaceDE w:val="0"/>
        <w:spacing w:after="0" w:line="240" w:lineRule="auto"/>
        <w:ind w:left="284" w:hanging="284"/>
        <w:rPr>
          <w:rFonts w:eastAsia="Times New Roman" w:cstheme="minorHAnsi"/>
          <w:b/>
        </w:rPr>
      </w:pPr>
    </w:p>
    <w:p w14:paraId="173B85BE" w14:textId="77777777" w:rsidR="000547A6" w:rsidRPr="00C42F58" w:rsidRDefault="000547A6" w:rsidP="000547A6">
      <w:pPr>
        <w:pStyle w:val="Akapitzlist"/>
        <w:numPr>
          <w:ilvl w:val="0"/>
          <w:numId w:val="21"/>
        </w:num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 w:rsidRPr="00C42F58">
        <w:rPr>
          <w:rFonts w:eastAsia="Times New Roman" w:cstheme="minorHAnsi"/>
          <w:b/>
        </w:rPr>
        <w:t>Kryterium 1 (K1) - Cena całkowita oferty (brutto)</w:t>
      </w:r>
      <w:r w:rsidRPr="00C42F58">
        <w:rPr>
          <w:rFonts w:eastAsia="Calibri" w:cstheme="minorHAnsi"/>
          <w:b/>
        </w:rPr>
        <w:t>, waga 80 %</w:t>
      </w:r>
    </w:p>
    <w:p w14:paraId="61868404" w14:textId="77777777" w:rsidR="000547A6" w:rsidRPr="00C42F58" w:rsidRDefault="000547A6" w:rsidP="000547A6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</w:rPr>
      </w:pPr>
    </w:p>
    <w:p w14:paraId="00837DED" w14:textId="77777777" w:rsidR="000547A6" w:rsidRPr="00C42F58" w:rsidRDefault="000547A6" w:rsidP="000547A6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 w:line="240" w:lineRule="auto"/>
        <w:contextualSpacing/>
        <w:rPr>
          <w:rFonts w:eastAsia="Calibri" w:cstheme="minorHAnsi"/>
        </w:rPr>
      </w:pPr>
      <w:r w:rsidRPr="00C42F58">
        <w:rPr>
          <w:rFonts w:eastAsia="Calibri" w:cstheme="minorHAnsi"/>
        </w:rPr>
        <w:t>Punktacja w ramach ww. kryterium będzie przyznawana na podstawie poniższego wzoru:</w:t>
      </w:r>
    </w:p>
    <w:p w14:paraId="4F8292DC" w14:textId="77777777" w:rsidR="000547A6" w:rsidRPr="00C42F58" w:rsidRDefault="000547A6" w:rsidP="000547A6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 w:line="240" w:lineRule="auto"/>
        <w:ind w:left="360"/>
        <w:contextualSpacing/>
        <w:rPr>
          <w:rFonts w:eastAsia="Calibri" w:cstheme="minorHAnsi"/>
        </w:rPr>
      </w:pPr>
    </w:p>
    <w:p w14:paraId="5F48F0BE" w14:textId="77777777" w:rsidR="000547A6" w:rsidRPr="00C42F58" w:rsidRDefault="000547A6" w:rsidP="000547A6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 w:line="240" w:lineRule="auto"/>
        <w:ind w:left="284"/>
        <w:contextualSpacing/>
        <w:rPr>
          <w:rFonts w:eastAsia="Calibri" w:cstheme="minorHAnsi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theme="minorHAnsi"/>
            </w:rPr>
            <m:t>Wobl=</m:t>
          </m:r>
          <m:f>
            <m:fPr>
              <m:ctrlPr>
                <w:rPr>
                  <w:rFonts w:ascii="Cambria Math" w:eastAsia="Calibri" w:hAnsi="Cambria Math" w:cstheme="minorHAnsi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</w:rPr>
                <m:t>C min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</w:rPr>
                <m:t>C obl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</w:rPr>
            <m:t>*Wmax</m:t>
          </m:r>
        </m:oMath>
      </m:oMathPara>
    </w:p>
    <w:p w14:paraId="0C4880C5" w14:textId="77777777" w:rsidR="000547A6" w:rsidRPr="00C42F58" w:rsidRDefault="000547A6" w:rsidP="000547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</w:rPr>
      </w:pPr>
    </w:p>
    <w:p w14:paraId="5480AD94" w14:textId="77777777" w:rsidR="000547A6" w:rsidRPr="00C42F58" w:rsidRDefault="000547A6" w:rsidP="000547A6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proofErr w:type="spellStart"/>
      <w:r w:rsidRPr="00C42F58">
        <w:rPr>
          <w:rFonts w:eastAsia="Calibri" w:cstheme="minorHAnsi"/>
        </w:rPr>
        <w:t>W</w:t>
      </w:r>
      <w:r w:rsidRPr="00C42F58">
        <w:rPr>
          <w:rFonts w:eastAsia="Calibri" w:cstheme="minorHAnsi"/>
          <w:vertAlign w:val="subscript"/>
        </w:rPr>
        <w:t>obl</w:t>
      </w:r>
      <w:proofErr w:type="spellEnd"/>
      <w:r w:rsidRPr="00C42F58">
        <w:rPr>
          <w:rFonts w:eastAsia="Calibri" w:cstheme="minorHAnsi"/>
        </w:rPr>
        <w:t xml:space="preserve"> - wartość punktowa, którą należy wyznaczyć </w:t>
      </w:r>
    </w:p>
    <w:p w14:paraId="678FE074" w14:textId="77777777" w:rsidR="000547A6" w:rsidRPr="00C42F58" w:rsidRDefault="000547A6" w:rsidP="000547A6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proofErr w:type="spellStart"/>
      <w:r w:rsidRPr="00C42F58">
        <w:rPr>
          <w:rFonts w:eastAsia="Calibri" w:cstheme="minorHAnsi"/>
        </w:rPr>
        <w:t>W</w:t>
      </w:r>
      <w:r w:rsidRPr="00C42F58">
        <w:rPr>
          <w:rFonts w:eastAsia="Calibri" w:cstheme="minorHAnsi"/>
          <w:vertAlign w:val="subscript"/>
        </w:rPr>
        <w:t>max</w:t>
      </w:r>
      <w:proofErr w:type="spellEnd"/>
      <w:r w:rsidRPr="00C42F58">
        <w:rPr>
          <w:rFonts w:eastAsia="Calibri" w:cstheme="minorHAnsi"/>
        </w:rPr>
        <w:t xml:space="preserve"> - waga kryterium ceny – maksymalna liczba punktów, która może być przyznana w kryterium ceny</w:t>
      </w:r>
    </w:p>
    <w:p w14:paraId="15A2AC3E" w14:textId="77777777" w:rsidR="000547A6" w:rsidRPr="00C42F58" w:rsidRDefault="000547A6" w:rsidP="000547A6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proofErr w:type="spellStart"/>
      <w:r w:rsidRPr="00C42F58">
        <w:rPr>
          <w:rFonts w:eastAsia="Calibri" w:cstheme="minorHAnsi"/>
        </w:rPr>
        <w:t>C</w:t>
      </w:r>
      <w:r w:rsidRPr="00C42F58">
        <w:rPr>
          <w:rFonts w:eastAsia="Calibri" w:cstheme="minorHAnsi"/>
          <w:vertAlign w:val="subscript"/>
        </w:rPr>
        <w:t>min</w:t>
      </w:r>
      <w:proofErr w:type="spellEnd"/>
      <w:r w:rsidRPr="00C42F58">
        <w:rPr>
          <w:rFonts w:eastAsia="Calibri" w:cstheme="minorHAnsi"/>
        </w:rPr>
        <w:t xml:space="preserve"> - wartość najniższej ceny</w:t>
      </w:r>
      <w:r w:rsidRPr="00C42F58">
        <w:rPr>
          <w:rFonts w:cstheme="minorHAnsi"/>
        </w:rPr>
        <w:t xml:space="preserve"> </w:t>
      </w:r>
      <w:r w:rsidRPr="00C42F58">
        <w:rPr>
          <w:rFonts w:eastAsia="Calibri" w:cstheme="minorHAnsi"/>
        </w:rPr>
        <w:t xml:space="preserve">całkowite brutto spośród złożonych ofert wykonawców </w:t>
      </w:r>
    </w:p>
    <w:p w14:paraId="1CB681CB" w14:textId="77777777" w:rsidR="000547A6" w:rsidRPr="00C42F58" w:rsidRDefault="000547A6" w:rsidP="000547A6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proofErr w:type="spellStart"/>
      <w:r w:rsidRPr="00C42F58">
        <w:rPr>
          <w:rFonts w:eastAsia="Calibri" w:cstheme="minorHAnsi"/>
        </w:rPr>
        <w:t>C</w:t>
      </w:r>
      <w:r w:rsidRPr="00C42F58">
        <w:rPr>
          <w:rFonts w:eastAsia="Calibri" w:cstheme="minorHAnsi"/>
          <w:vertAlign w:val="subscript"/>
        </w:rPr>
        <w:t>obl</w:t>
      </w:r>
      <w:proofErr w:type="spellEnd"/>
      <w:r w:rsidRPr="00C42F58">
        <w:rPr>
          <w:rFonts w:eastAsia="Calibri" w:cstheme="minorHAnsi"/>
        </w:rPr>
        <w:t xml:space="preserve"> - wartość ceny całkowite brutto rozpatrywanej</w:t>
      </w:r>
      <w:r w:rsidRPr="00C42F58">
        <w:rPr>
          <w:rFonts w:cstheme="minorHAnsi"/>
        </w:rPr>
        <w:t xml:space="preserve"> </w:t>
      </w:r>
      <w:r w:rsidRPr="00C42F58">
        <w:rPr>
          <w:rFonts w:eastAsia="Calibri" w:cstheme="minorHAnsi"/>
        </w:rPr>
        <w:t>oferty wykonawcy</w:t>
      </w:r>
    </w:p>
    <w:p w14:paraId="209E1639" w14:textId="77777777" w:rsidR="000547A6" w:rsidRPr="00C42F58" w:rsidRDefault="000547A6" w:rsidP="000547A6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</w:p>
    <w:p w14:paraId="6BC75B80" w14:textId="77777777" w:rsidR="000547A6" w:rsidRPr="00C42F58" w:rsidRDefault="000547A6" w:rsidP="000547A6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u w:val="single"/>
        </w:rPr>
      </w:pPr>
      <w:r w:rsidRPr="00C42F58">
        <w:rPr>
          <w:rFonts w:eastAsia="Calibri" w:cstheme="minorHAnsi"/>
          <w:u w:val="single"/>
        </w:rPr>
        <w:t>Maksymalna możliwa do zdobycia liczba punktów w ramach kryterium 1 (K1) wynosi 80 pkt.</w:t>
      </w:r>
    </w:p>
    <w:p w14:paraId="5A0E32B0" w14:textId="77777777" w:rsidR="000547A6" w:rsidRPr="00C42F58" w:rsidRDefault="000547A6" w:rsidP="000547A6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</w:p>
    <w:p w14:paraId="6DBB6712" w14:textId="77777777" w:rsidR="000547A6" w:rsidRPr="00C42F58" w:rsidRDefault="000547A6" w:rsidP="000547A6">
      <w:pPr>
        <w:pStyle w:val="Akapitzlist"/>
        <w:numPr>
          <w:ilvl w:val="0"/>
          <w:numId w:val="21"/>
        </w:numPr>
        <w:spacing w:line="240" w:lineRule="auto"/>
        <w:jc w:val="both"/>
        <w:rPr>
          <w:rFonts w:eastAsia="Calibri" w:cstheme="minorHAnsi"/>
          <w:b/>
        </w:rPr>
      </w:pPr>
      <w:r w:rsidRPr="00C42F58">
        <w:rPr>
          <w:rFonts w:eastAsia="Calibri" w:cstheme="minorHAnsi"/>
          <w:b/>
        </w:rPr>
        <w:t>Kryterium 2 (K2) - ,,Elastyczność”, waga 20 % (uwaga!!! 1. Przez odwołanie szkolenia rozumie się odwołanie każdorazowo pojedynczego dnia szkoleniowego do pierwotnie ustalonego harmonogramu szkolenia 2. Jeden dzień rozumiany jest na 24 h przed ustaloną godziną rozpoczęcia szkolenia).</w:t>
      </w:r>
    </w:p>
    <w:p w14:paraId="496E1546" w14:textId="77777777" w:rsidR="000547A6" w:rsidRPr="00C42F58" w:rsidRDefault="000547A6" w:rsidP="000547A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42F58">
        <w:rPr>
          <w:rFonts w:asciiTheme="minorHAnsi" w:hAnsiTheme="minorHAnsi" w:cstheme="minorHAnsi"/>
          <w:sz w:val="22"/>
          <w:szCs w:val="22"/>
        </w:rPr>
        <w:t>Punktacja w ramach ww. kryterium będzie przyznawana w następujący sposób:</w:t>
      </w:r>
    </w:p>
    <w:p w14:paraId="1F330276" w14:textId="77777777" w:rsidR="000547A6" w:rsidRPr="00C42F58" w:rsidRDefault="000547A6" w:rsidP="000547A6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2F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Jeśli Wykonawca zaproponuje możliwość </w:t>
      </w:r>
      <w:proofErr w:type="spellStart"/>
      <w:r w:rsidRPr="00C42F58">
        <w:rPr>
          <w:rFonts w:asciiTheme="minorHAnsi" w:eastAsia="Times New Roman" w:hAnsiTheme="minorHAnsi" w:cstheme="minorHAnsi"/>
          <w:sz w:val="22"/>
          <w:szCs w:val="22"/>
          <w:lang w:eastAsia="pl-PL"/>
        </w:rPr>
        <w:t>bezkosztowego</w:t>
      </w:r>
      <w:proofErr w:type="spellEnd"/>
      <w:r w:rsidRPr="00C42F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przesunięcia/zmiany terminu/odwołania zaplanowanego szkolenia na </w:t>
      </w:r>
      <w:r w:rsidRPr="00C42F5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jeden dzień przed planowaną realizacją danego szkolenia otrzyma 100% maksymalnej liczby punktów, tj. 20.</w:t>
      </w:r>
      <w:r w:rsidRPr="00C42F58">
        <w:rPr>
          <w:rFonts w:asciiTheme="minorHAnsi" w:eastAsia="Times New Roman" w:hAnsiTheme="minorHAnsi" w:cstheme="minorHAnsi"/>
          <w:sz w:val="22"/>
          <w:szCs w:val="22"/>
          <w:lang w:eastAsia="pl-PL"/>
        </w:rPr>
        <w:t>).</w:t>
      </w:r>
    </w:p>
    <w:p w14:paraId="02F22F27" w14:textId="77777777" w:rsidR="000547A6" w:rsidRPr="00C42F58" w:rsidRDefault="000547A6" w:rsidP="000547A6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Jeśli natomiast Wykonawca zaproponuje, w ofercie możliwość </w:t>
      </w:r>
      <w:proofErr w:type="spellStart"/>
      <w:r w:rsidRPr="00C42F58">
        <w:rPr>
          <w:rFonts w:eastAsia="Times New Roman" w:cstheme="minorHAnsi"/>
          <w:color w:val="000000"/>
          <w:lang w:eastAsia="pl-PL"/>
        </w:rPr>
        <w:t>bezkosztowego</w:t>
      </w:r>
      <w:proofErr w:type="spellEnd"/>
      <w:r w:rsidRPr="00C42F58">
        <w:rPr>
          <w:rFonts w:eastAsia="Times New Roman" w:cstheme="minorHAnsi"/>
          <w:color w:val="000000"/>
          <w:lang w:eastAsia="pl-PL"/>
        </w:rPr>
        <w:t xml:space="preserve"> przesunięcia/zmiany terminu/odwołania szkolenia na:</w:t>
      </w:r>
    </w:p>
    <w:p w14:paraId="2007AD2F" w14:textId="77777777" w:rsidR="000547A6" w:rsidRPr="00C42F58" w:rsidRDefault="000547A6" w:rsidP="000547A6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C42F58">
        <w:rPr>
          <w:rFonts w:eastAsia="Times New Roman" w:cstheme="minorHAnsi"/>
          <w:color w:val="000000"/>
          <w:lang w:val="x-none" w:eastAsia="pl-PL"/>
        </w:rPr>
        <w:t>1 d</w:t>
      </w:r>
      <w:r w:rsidRPr="00C42F58">
        <w:rPr>
          <w:rFonts w:eastAsia="Times New Roman" w:cstheme="minorHAnsi"/>
          <w:color w:val="000000"/>
          <w:lang w:eastAsia="pl-PL"/>
        </w:rPr>
        <w:t>zień</w:t>
      </w:r>
      <w:r w:rsidRPr="00C42F58">
        <w:rPr>
          <w:rFonts w:eastAsia="Times New Roman" w:cstheme="minorHAnsi"/>
          <w:color w:val="000000"/>
          <w:lang w:val="x-none" w:eastAsia="pl-PL"/>
        </w:rPr>
        <w:t xml:space="preserve"> przed zaplanowanym terminem - otrzyma </w:t>
      </w:r>
      <w:r w:rsidRPr="00C42F58">
        <w:rPr>
          <w:rFonts w:eastAsia="Times New Roman" w:cstheme="minorHAnsi"/>
          <w:color w:val="000000"/>
          <w:lang w:eastAsia="pl-PL"/>
        </w:rPr>
        <w:t>20</w:t>
      </w:r>
      <w:r w:rsidRPr="00C42F58">
        <w:rPr>
          <w:rFonts w:eastAsia="Times New Roman" w:cstheme="minorHAnsi"/>
          <w:color w:val="000000"/>
          <w:lang w:val="x-none" w:eastAsia="pl-PL"/>
        </w:rPr>
        <w:t xml:space="preserve"> punktów,</w:t>
      </w:r>
    </w:p>
    <w:p w14:paraId="618B9886" w14:textId="77777777" w:rsidR="000547A6" w:rsidRPr="00C42F58" w:rsidRDefault="000547A6" w:rsidP="000547A6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C42F58">
        <w:rPr>
          <w:rFonts w:eastAsia="Times New Roman" w:cstheme="minorHAnsi"/>
          <w:color w:val="000000"/>
          <w:lang w:val="x-none" w:eastAsia="pl-PL"/>
        </w:rPr>
        <w:t xml:space="preserve">2 dni przed zaplanowanym terminem - otrzyma </w:t>
      </w:r>
      <w:r w:rsidRPr="00C42F58">
        <w:rPr>
          <w:rFonts w:eastAsia="Times New Roman" w:cstheme="minorHAnsi"/>
          <w:color w:val="000000"/>
          <w:lang w:eastAsia="pl-PL"/>
        </w:rPr>
        <w:t>15</w:t>
      </w:r>
      <w:r w:rsidRPr="00C42F58">
        <w:rPr>
          <w:rFonts w:eastAsia="Times New Roman" w:cstheme="minorHAnsi"/>
          <w:color w:val="000000"/>
          <w:lang w:val="x-none" w:eastAsia="pl-PL"/>
        </w:rPr>
        <w:t xml:space="preserve"> punktów,</w:t>
      </w:r>
    </w:p>
    <w:p w14:paraId="43674337" w14:textId="77777777" w:rsidR="000547A6" w:rsidRPr="00C42F58" w:rsidRDefault="000547A6" w:rsidP="000547A6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C42F58">
        <w:rPr>
          <w:rFonts w:eastAsia="Times New Roman" w:cstheme="minorHAnsi"/>
          <w:color w:val="000000"/>
          <w:lang w:val="x-none" w:eastAsia="pl-PL"/>
        </w:rPr>
        <w:t xml:space="preserve">3 dni przed zaplanowanym terminem - otrzyma </w:t>
      </w:r>
      <w:r w:rsidRPr="00C42F58">
        <w:rPr>
          <w:rFonts w:eastAsia="Times New Roman" w:cstheme="minorHAnsi"/>
          <w:color w:val="000000"/>
          <w:lang w:eastAsia="pl-PL"/>
        </w:rPr>
        <w:t>12</w:t>
      </w:r>
      <w:r w:rsidRPr="00C42F58">
        <w:rPr>
          <w:rFonts w:eastAsia="Times New Roman" w:cstheme="minorHAnsi"/>
          <w:color w:val="000000"/>
          <w:lang w:val="x-none" w:eastAsia="pl-PL"/>
        </w:rPr>
        <w:t xml:space="preserve"> punktów</w:t>
      </w:r>
      <w:r w:rsidRPr="00C42F58">
        <w:rPr>
          <w:rFonts w:eastAsia="Times New Roman" w:cstheme="minorHAnsi"/>
          <w:color w:val="000000"/>
          <w:lang w:eastAsia="pl-PL"/>
        </w:rPr>
        <w:t>,</w:t>
      </w:r>
    </w:p>
    <w:p w14:paraId="6B8A7C74" w14:textId="77777777" w:rsidR="000547A6" w:rsidRPr="00C42F58" w:rsidRDefault="000547A6" w:rsidP="000547A6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C42F58">
        <w:rPr>
          <w:rFonts w:eastAsia="Times New Roman" w:cstheme="minorHAnsi"/>
          <w:color w:val="000000"/>
          <w:lang w:val="x-none" w:eastAsia="pl-PL"/>
        </w:rPr>
        <w:t xml:space="preserve">4 dni przed zaplanowanym terminem - otrzyma </w:t>
      </w:r>
      <w:r w:rsidRPr="00C42F58">
        <w:rPr>
          <w:rFonts w:eastAsia="Times New Roman" w:cstheme="minorHAnsi"/>
          <w:color w:val="000000"/>
          <w:lang w:eastAsia="pl-PL"/>
        </w:rPr>
        <w:t>10</w:t>
      </w:r>
      <w:r w:rsidRPr="00C42F58">
        <w:rPr>
          <w:rFonts w:eastAsia="Times New Roman" w:cstheme="minorHAnsi"/>
          <w:color w:val="000000"/>
          <w:lang w:val="x-none" w:eastAsia="pl-PL"/>
        </w:rPr>
        <w:t xml:space="preserve"> punktów</w:t>
      </w:r>
      <w:r w:rsidRPr="00C42F58">
        <w:rPr>
          <w:rFonts w:eastAsia="Times New Roman" w:cstheme="minorHAnsi"/>
          <w:color w:val="000000"/>
          <w:lang w:eastAsia="pl-PL"/>
        </w:rPr>
        <w:t>,</w:t>
      </w:r>
    </w:p>
    <w:p w14:paraId="3AD5686D" w14:textId="77777777" w:rsidR="000547A6" w:rsidRPr="00C42F58" w:rsidRDefault="000547A6" w:rsidP="000547A6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C42F58">
        <w:rPr>
          <w:rFonts w:eastAsia="Times New Roman" w:cstheme="minorHAnsi"/>
          <w:color w:val="000000"/>
          <w:lang w:val="x-none" w:eastAsia="pl-PL"/>
        </w:rPr>
        <w:t>5 dni przed</w:t>
      </w:r>
      <w:r w:rsidRPr="00C42F58">
        <w:rPr>
          <w:rFonts w:eastAsia="Times New Roman" w:cstheme="minorHAnsi"/>
          <w:color w:val="000000"/>
          <w:lang w:eastAsia="pl-PL"/>
        </w:rPr>
        <w:t xml:space="preserve"> zaplanowanym terminem </w:t>
      </w:r>
      <w:r w:rsidRPr="00C42F58">
        <w:rPr>
          <w:rFonts w:eastAsia="Times New Roman" w:cstheme="minorHAnsi"/>
          <w:color w:val="000000"/>
          <w:lang w:val="x-none" w:eastAsia="pl-PL"/>
        </w:rPr>
        <w:t xml:space="preserve">- otrzyma </w:t>
      </w:r>
      <w:r w:rsidRPr="00C42F58">
        <w:rPr>
          <w:rFonts w:eastAsia="Times New Roman" w:cstheme="minorHAnsi"/>
          <w:color w:val="000000"/>
          <w:lang w:eastAsia="pl-PL"/>
        </w:rPr>
        <w:t>8</w:t>
      </w:r>
      <w:r w:rsidRPr="00C42F58">
        <w:rPr>
          <w:rFonts w:eastAsia="Times New Roman" w:cstheme="minorHAnsi"/>
          <w:color w:val="000000"/>
          <w:lang w:val="x-none" w:eastAsia="pl-PL"/>
        </w:rPr>
        <w:t xml:space="preserve"> punktów</w:t>
      </w:r>
      <w:r w:rsidRPr="00C42F58">
        <w:rPr>
          <w:rFonts w:eastAsia="Times New Roman" w:cstheme="minorHAnsi"/>
          <w:color w:val="000000"/>
          <w:lang w:eastAsia="pl-PL"/>
        </w:rPr>
        <w:t>,</w:t>
      </w:r>
    </w:p>
    <w:p w14:paraId="2813E1DC" w14:textId="77777777" w:rsidR="000547A6" w:rsidRPr="00C42F58" w:rsidRDefault="000547A6" w:rsidP="000547A6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C42F58">
        <w:rPr>
          <w:rFonts w:eastAsia="Times New Roman" w:cstheme="minorHAnsi"/>
          <w:color w:val="000000"/>
          <w:lang w:val="x-none" w:eastAsia="pl-PL"/>
        </w:rPr>
        <w:t xml:space="preserve">6 dni przed zaplanowanym terminem - otrzyma </w:t>
      </w:r>
      <w:r w:rsidRPr="00C42F58">
        <w:rPr>
          <w:rFonts w:eastAsia="Times New Roman" w:cstheme="minorHAnsi"/>
          <w:color w:val="000000"/>
          <w:lang w:eastAsia="pl-PL"/>
        </w:rPr>
        <w:t>5</w:t>
      </w:r>
      <w:r w:rsidRPr="00C42F58">
        <w:rPr>
          <w:rFonts w:eastAsia="Times New Roman" w:cstheme="minorHAnsi"/>
          <w:color w:val="000000"/>
          <w:lang w:val="x-none" w:eastAsia="pl-PL"/>
        </w:rPr>
        <w:t xml:space="preserve"> punktów</w:t>
      </w:r>
      <w:r w:rsidRPr="00C42F58">
        <w:rPr>
          <w:rFonts w:eastAsia="Times New Roman" w:cstheme="minorHAnsi"/>
          <w:color w:val="000000"/>
          <w:lang w:eastAsia="pl-PL"/>
        </w:rPr>
        <w:t>,</w:t>
      </w:r>
    </w:p>
    <w:p w14:paraId="1DCC7A9C" w14:textId="77777777" w:rsidR="000547A6" w:rsidRPr="00C42F58" w:rsidRDefault="000547A6" w:rsidP="000547A6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val="x-none" w:eastAsia="pl-PL"/>
        </w:rPr>
        <w:t>7 dni przed zaplanowanym terminem - otrzyma 0 punktów</w:t>
      </w:r>
      <w:r w:rsidRPr="00C42F58">
        <w:rPr>
          <w:rFonts w:eastAsia="Times New Roman" w:cstheme="minorHAnsi"/>
          <w:color w:val="000000"/>
          <w:lang w:eastAsia="pl-PL"/>
        </w:rPr>
        <w:t>.</w:t>
      </w:r>
    </w:p>
    <w:p w14:paraId="4888634D" w14:textId="77777777" w:rsidR="000547A6" w:rsidRPr="00C42F58" w:rsidRDefault="000547A6" w:rsidP="000547A6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33565664" w14:textId="77777777" w:rsidR="000547A6" w:rsidRPr="00C42F58" w:rsidRDefault="000547A6" w:rsidP="000547A6">
      <w:pPr>
        <w:pStyle w:val="Defaul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2F58">
        <w:rPr>
          <w:rFonts w:asciiTheme="minorHAnsi" w:hAnsiTheme="minorHAnsi" w:cstheme="minorHAnsi"/>
          <w:sz w:val="22"/>
          <w:szCs w:val="22"/>
          <w:u w:val="single"/>
        </w:rPr>
        <w:t>Maksymalna możliwa do zdobycia liczba punktów w ramach kryterium 2 (K2) wynosi 20 pkt.</w:t>
      </w:r>
    </w:p>
    <w:p w14:paraId="123D16DE" w14:textId="77777777" w:rsidR="000547A6" w:rsidRPr="00C42F58" w:rsidRDefault="000547A6" w:rsidP="000547A6">
      <w:pPr>
        <w:pStyle w:val="Defaul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4CA302A3" w14:textId="77777777" w:rsidR="000547A6" w:rsidRPr="00C42F58" w:rsidRDefault="000547A6" w:rsidP="000547A6">
      <w:pPr>
        <w:spacing w:line="240" w:lineRule="auto"/>
        <w:contextualSpacing/>
        <w:jc w:val="both"/>
        <w:rPr>
          <w:rFonts w:eastAsia="Times New Roman" w:cstheme="minorHAnsi"/>
          <w:color w:val="000000"/>
          <w:lang w:val="x-none" w:eastAsia="pl-PL"/>
        </w:rPr>
      </w:pPr>
      <w:r w:rsidRPr="00C42F58">
        <w:rPr>
          <w:rFonts w:eastAsia="Times New Roman" w:cstheme="minorHAnsi"/>
          <w:color w:val="000000"/>
          <w:lang w:val="x-none" w:eastAsia="pl-PL"/>
        </w:rPr>
        <w:t>Ze względu na fakt, iż Zamawiający zastrzega sobie prawo przesunięcia/zmiany terminu</w:t>
      </w:r>
      <w:r w:rsidRPr="00C42F58">
        <w:rPr>
          <w:rFonts w:eastAsia="Times New Roman" w:cstheme="minorHAnsi"/>
          <w:color w:val="000000"/>
          <w:lang w:eastAsia="pl-PL"/>
        </w:rPr>
        <w:t>/</w:t>
      </w:r>
      <w:r w:rsidRPr="00C42F58">
        <w:rPr>
          <w:rFonts w:eastAsia="Times New Roman" w:cstheme="minorHAnsi"/>
          <w:color w:val="000000"/>
          <w:lang w:val="x-none" w:eastAsia="pl-PL"/>
        </w:rPr>
        <w:t>odwołani</w:t>
      </w:r>
      <w:r w:rsidRPr="00C42F58">
        <w:rPr>
          <w:rFonts w:eastAsia="Times New Roman" w:cstheme="minorHAnsi"/>
          <w:color w:val="000000"/>
          <w:lang w:eastAsia="pl-PL"/>
        </w:rPr>
        <w:t>a</w:t>
      </w:r>
      <w:r w:rsidRPr="00C42F58">
        <w:rPr>
          <w:rFonts w:eastAsia="Times New Roman" w:cstheme="minorHAnsi"/>
          <w:color w:val="000000"/>
          <w:lang w:val="x-none" w:eastAsia="pl-PL"/>
        </w:rPr>
        <w:t xml:space="preserve"> </w:t>
      </w:r>
      <w:r w:rsidRPr="00C42F58">
        <w:rPr>
          <w:rFonts w:eastAsia="Times New Roman" w:cstheme="minorHAnsi"/>
          <w:color w:val="000000"/>
          <w:lang w:eastAsia="pl-PL"/>
        </w:rPr>
        <w:t xml:space="preserve">szkolenia najpóźniej </w:t>
      </w:r>
      <w:r w:rsidRPr="00C42F58">
        <w:rPr>
          <w:rFonts w:eastAsia="Times New Roman" w:cstheme="minorHAnsi"/>
          <w:color w:val="000000"/>
          <w:lang w:val="x-none" w:eastAsia="pl-PL"/>
        </w:rPr>
        <w:t>na 7 dni przed pierwotnie ustaloną datą Wykonawca nie może w ramach przedmiotowego kryterium określić terminu dłuższego. Określenie dłuższego terminu niż 7 dni skutkować będzie odrzuceniem oferty.</w:t>
      </w:r>
    </w:p>
    <w:p w14:paraId="24A905B4" w14:textId="77777777" w:rsidR="000547A6" w:rsidRPr="00C42F58" w:rsidRDefault="000547A6" w:rsidP="000547A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42F58">
        <w:rPr>
          <w:rFonts w:asciiTheme="minorHAnsi" w:hAnsiTheme="minorHAnsi" w:cstheme="minorHAnsi"/>
          <w:b/>
          <w:bCs/>
          <w:sz w:val="22"/>
          <w:szCs w:val="22"/>
        </w:rPr>
        <w:t xml:space="preserve">Ocena ogólna ofert dla zamówienia dokonywana będzie w oparciu o poniższy wzór: </w:t>
      </w:r>
    </w:p>
    <w:p w14:paraId="034C7FBE" w14:textId="77777777" w:rsidR="000547A6" w:rsidRPr="00C42F58" w:rsidRDefault="000547A6" w:rsidP="000547A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8CD5C17" w14:textId="77777777" w:rsidR="000547A6" w:rsidRPr="00C42F58" w:rsidRDefault="000547A6" w:rsidP="000547A6">
      <w:pPr>
        <w:pStyle w:val="Default"/>
        <w:ind w:left="3969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C42F58">
        <w:rPr>
          <w:rFonts w:asciiTheme="minorHAnsi" w:hAnsiTheme="minorHAnsi" w:cstheme="minorHAnsi"/>
          <w:b/>
          <w:bCs/>
          <w:sz w:val="22"/>
          <w:szCs w:val="22"/>
        </w:rPr>
        <w:t xml:space="preserve">O = K1 + K2 </w:t>
      </w:r>
    </w:p>
    <w:p w14:paraId="69529D72" w14:textId="77777777" w:rsidR="000547A6" w:rsidRPr="00C42F58" w:rsidRDefault="000547A6" w:rsidP="000547A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C42F58">
        <w:rPr>
          <w:rFonts w:asciiTheme="minorHAnsi" w:hAnsiTheme="minorHAnsi" w:cstheme="minorHAnsi"/>
          <w:sz w:val="22"/>
          <w:szCs w:val="22"/>
        </w:rPr>
        <w:t>gdzie:</w:t>
      </w:r>
    </w:p>
    <w:p w14:paraId="216F0D03" w14:textId="77777777" w:rsidR="000547A6" w:rsidRPr="00C42F58" w:rsidRDefault="000547A6" w:rsidP="000547A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C42F58">
        <w:rPr>
          <w:rFonts w:asciiTheme="minorHAnsi" w:hAnsiTheme="minorHAnsi" w:cstheme="minorHAnsi"/>
          <w:sz w:val="22"/>
          <w:szCs w:val="22"/>
        </w:rPr>
        <w:t xml:space="preserve">O – oznacza łączną ocenę jako sumę punktów w poszczególnych kryteriach </w:t>
      </w:r>
    </w:p>
    <w:p w14:paraId="3C52E376" w14:textId="77777777" w:rsidR="000547A6" w:rsidRPr="00C42F58" w:rsidRDefault="000547A6" w:rsidP="000547A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C42F58">
        <w:rPr>
          <w:rFonts w:asciiTheme="minorHAnsi" w:hAnsiTheme="minorHAnsi" w:cstheme="minorHAnsi"/>
          <w:sz w:val="22"/>
          <w:szCs w:val="22"/>
        </w:rPr>
        <w:t xml:space="preserve">K1 – liczba punktów uzyskanych w kryterium „Cena całkowita oferty (brutto)” </w:t>
      </w:r>
    </w:p>
    <w:p w14:paraId="52ED089F" w14:textId="77777777" w:rsidR="000547A6" w:rsidRPr="00C42F58" w:rsidRDefault="000547A6" w:rsidP="000547A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C42F58">
        <w:rPr>
          <w:rFonts w:asciiTheme="minorHAnsi" w:hAnsiTheme="minorHAnsi" w:cstheme="minorHAnsi"/>
          <w:sz w:val="22"/>
          <w:szCs w:val="22"/>
        </w:rPr>
        <w:t>K2 – liczba punktów uzyskanych w kryterium „Elastyczność”</w:t>
      </w:r>
    </w:p>
    <w:p w14:paraId="6A70A509" w14:textId="77777777" w:rsidR="000547A6" w:rsidRPr="00C42F58" w:rsidRDefault="000547A6" w:rsidP="000547A6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E782BF9" w14:textId="77777777" w:rsidR="000547A6" w:rsidRPr="00C42F58" w:rsidRDefault="000547A6" w:rsidP="000547A6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</w:rPr>
      </w:pPr>
      <w:r w:rsidRPr="00C42F58">
        <w:rPr>
          <w:rFonts w:cstheme="minorHAnsi"/>
        </w:rPr>
        <w:t xml:space="preserve">Maksymalna liczba punktów, jaką może uzyskać oferta wynosi łącznie </w:t>
      </w:r>
      <w:r w:rsidRPr="00C42F58">
        <w:rPr>
          <w:rFonts w:cstheme="minorHAnsi"/>
          <w:b/>
          <w:bCs/>
        </w:rPr>
        <w:t>100 pkt</w:t>
      </w:r>
      <w:r w:rsidRPr="00C42F58">
        <w:rPr>
          <w:rFonts w:cstheme="minorHAnsi"/>
        </w:rPr>
        <w:t>.</w:t>
      </w:r>
    </w:p>
    <w:p w14:paraId="633BEA43" w14:textId="77777777" w:rsidR="000547A6" w:rsidRPr="00C42F58" w:rsidRDefault="000547A6" w:rsidP="000547A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C970175" w14:textId="77777777" w:rsidR="000547A6" w:rsidRPr="00C42F58" w:rsidRDefault="000547A6" w:rsidP="000547A6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>Ocena w oparciu o ww. kryteria zostanie dokonana z dokładnością do dwóch miejsc po przecinku (ułamkowa liczba punktów będzie zaokrąglona do pełnych liczb zgodnie z zasadami matematycznymi).</w:t>
      </w:r>
    </w:p>
    <w:p w14:paraId="181F9550" w14:textId="77777777" w:rsidR="000547A6" w:rsidRPr="00C42F58" w:rsidRDefault="000547A6" w:rsidP="000547A6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>Informacje wykorzystane do oceny punktowej będą pochodziły z przedłożonego przez Oferenta formularza ofertowego.</w:t>
      </w:r>
    </w:p>
    <w:p w14:paraId="0EAFCD32" w14:textId="7675267C" w:rsidR="000547A6" w:rsidRPr="00C42F58" w:rsidRDefault="000547A6" w:rsidP="000547A6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>Za najkorzystniejszą ofertę zostanie uznana oferta, która otrzyma najwyższą liczbę punktów. Jeżeli cena oferty najkorzystniejszej przekroczy kwotę, którą Zamawiający może przeznaczyć (zgodnie z przewidzianym budżetem na realizację zadania) na udzielenie zamówienia, Zamawiający może odstąpić od wyboru Wykonawcy.</w:t>
      </w:r>
    </w:p>
    <w:p w14:paraId="095FB44F" w14:textId="77777777" w:rsidR="000547A6" w:rsidRPr="00C42F58" w:rsidRDefault="000547A6" w:rsidP="000547A6">
      <w:pPr>
        <w:pStyle w:val="Akapitzlist"/>
        <w:spacing w:after="0" w:line="240" w:lineRule="auto"/>
        <w:ind w:left="284"/>
        <w:jc w:val="both"/>
        <w:rPr>
          <w:rFonts w:cstheme="minorHAnsi"/>
          <w:bCs/>
        </w:rPr>
      </w:pPr>
    </w:p>
    <w:p w14:paraId="3794F691" w14:textId="77777777" w:rsidR="000547A6" w:rsidRPr="00C42F58" w:rsidRDefault="000547A6" w:rsidP="000547A6">
      <w:pPr>
        <w:pStyle w:val="Akapitzlist"/>
        <w:spacing w:line="240" w:lineRule="auto"/>
        <w:ind w:left="0"/>
        <w:jc w:val="both"/>
        <w:rPr>
          <w:rFonts w:cstheme="minorHAnsi"/>
          <w:b/>
          <w:bCs/>
        </w:rPr>
      </w:pPr>
      <w:r w:rsidRPr="00C42F58">
        <w:rPr>
          <w:rFonts w:cstheme="minorHAnsi"/>
          <w:b/>
          <w:bCs/>
        </w:rPr>
        <w:t>Informacje wykorzystane do oceny punktowej będą pochodziły z przedłożonego przez Oferenta formularza ofertowego. Mając niniejsze na uwadze niewypełnienie lub błędne wypełnienie formularza ofertowego o informacje pozwalające na dokonanie przez Zamawiającego oceny punktowej będą skutkowały odrzuceniem oferty.</w:t>
      </w:r>
    </w:p>
    <w:p w14:paraId="68C3F788" w14:textId="77777777" w:rsidR="000547A6" w:rsidRPr="00C42F58" w:rsidRDefault="000547A6" w:rsidP="000547A6">
      <w:pPr>
        <w:pStyle w:val="Akapitzlist"/>
        <w:spacing w:line="240" w:lineRule="auto"/>
        <w:ind w:left="0"/>
        <w:jc w:val="both"/>
        <w:rPr>
          <w:rFonts w:cstheme="minorHAnsi"/>
          <w:b/>
          <w:bCs/>
        </w:rPr>
      </w:pPr>
    </w:p>
    <w:p w14:paraId="40FC1AF6" w14:textId="53AFEAE0" w:rsidR="000547A6" w:rsidRPr="00C42F58" w:rsidRDefault="000547A6" w:rsidP="00C42F58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SPOSÓB OCENY OFERT</w:t>
      </w:r>
    </w:p>
    <w:p w14:paraId="22A32131" w14:textId="77777777" w:rsidR="000547A6" w:rsidRPr="00C42F58" w:rsidRDefault="000547A6" w:rsidP="000547A6">
      <w:pPr>
        <w:pStyle w:val="Akapitzlist"/>
        <w:autoSpaceDE w:val="0"/>
        <w:spacing w:after="0" w:line="240" w:lineRule="auto"/>
        <w:ind w:left="284"/>
        <w:contextualSpacing w:val="0"/>
        <w:jc w:val="both"/>
        <w:rPr>
          <w:rFonts w:cstheme="minorHAnsi"/>
        </w:rPr>
      </w:pPr>
    </w:p>
    <w:p w14:paraId="673D15C3" w14:textId="77777777" w:rsidR="000547A6" w:rsidRPr="00C42F58" w:rsidRDefault="000547A6" w:rsidP="000547A6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C42F58">
        <w:rPr>
          <w:rFonts w:cstheme="minorHAnsi"/>
        </w:rPr>
        <w:t xml:space="preserve">Zamawiający dokona sprawdzenia czy oferta, na którą została złożona, zgodna jest z warunkami przedstawionymi w zapytaniu ofertowym, w tym w szczególności pod kątem: </w:t>
      </w:r>
    </w:p>
    <w:p w14:paraId="2D78C630" w14:textId="208C1FF6" w:rsidR="000547A6" w:rsidRPr="00C42F58" w:rsidRDefault="000547A6" w:rsidP="000547A6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7" w:hanging="283"/>
        <w:contextualSpacing w:val="0"/>
        <w:jc w:val="both"/>
        <w:rPr>
          <w:rFonts w:cstheme="minorHAnsi"/>
          <w:bCs/>
        </w:rPr>
      </w:pPr>
      <w:r w:rsidRPr="00C42F58">
        <w:rPr>
          <w:rFonts w:cstheme="minorHAnsi"/>
        </w:rPr>
        <w:t>wpływu oferty zgodnie z terminem i sposobem opisanym w rozdziale 1</w:t>
      </w:r>
      <w:r w:rsidR="00C42F58">
        <w:rPr>
          <w:rFonts w:cstheme="minorHAnsi"/>
        </w:rPr>
        <w:t>1</w:t>
      </w:r>
      <w:r w:rsidRPr="00C42F58">
        <w:rPr>
          <w:rFonts w:cstheme="minorHAnsi"/>
        </w:rPr>
        <w:t xml:space="preserve"> </w:t>
      </w:r>
      <w:r w:rsidRPr="00C42F58">
        <w:rPr>
          <w:rFonts w:cstheme="minorHAnsi"/>
          <w:bCs/>
        </w:rPr>
        <w:t>SPOSÓB I TERMIN SKŁADANIA OFERT,</w:t>
      </w:r>
    </w:p>
    <w:p w14:paraId="0D57EBF1" w14:textId="7A521EA6" w:rsidR="000547A6" w:rsidRPr="00C42F58" w:rsidRDefault="000547A6" w:rsidP="000547A6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7" w:hanging="283"/>
        <w:contextualSpacing w:val="0"/>
        <w:jc w:val="both"/>
        <w:rPr>
          <w:rFonts w:cstheme="minorHAnsi"/>
        </w:rPr>
      </w:pPr>
      <w:r w:rsidRPr="00C42F58">
        <w:rPr>
          <w:rFonts w:cstheme="minorHAnsi"/>
        </w:rPr>
        <w:t xml:space="preserve">powiązań osobowych lub kapitałowych między Oferentem a Zamawiającym, opisanych w rozdziale </w:t>
      </w:r>
      <w:r w:rsidR="00C42F58">
        <w:rPr>
          <w:rFonts w:cstheme="minorHAnsi"/>
        </w:rPr>
        <w:t>7</w:t>
      </w:r>
      <w:r w:rsidRPr="00C42F58">
        <w:rPr>
          <w:rFonts w:cstheme="minorHAnsi"/>
        </w:rPr>
        <w:t xml:space="preserve"> INFORMACJE O WYKLUCZENIU,</w:t>
      </w:r>
    </w:p>
    <w:p w14:paraId="0103417D" w14:textId="7E977C09" w:rsidR="000547A6" w:rsidRPr="00C42F58" w:rsidRDefault="000547A6" w:rsidP="000547A6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8" w:hanging="284"/>
        <w:contextualSpacing w:val="0"/>
        <w:jc w:val="both"/>
        <w:rPr>
          <w:rFonts w:cstheme="minorHAnsi"/>
        </w:rPr>
      </w:pPr>
      <w:r w:rsidRPr="00C42F58">
        <w:rPr>
          <w:rFonts w:cstheme="minorHAnsi"/>
        </w:rPr>
        <w:t xml:space="preserve">spełnienia przez Oferenta warunków udziału w postępowaniu opisanych w punkcie </w:t>
      </w:r>
      <w:r w:rsidR="00C42F58">
        <w:rPr>
          <w:rFonts w:cstheme="minorHAnsi"/>
        </w:rPr>
        <w:t>5</w:t>
      </w:r>
      <w:r w:rsidRPr="00C42F58">
        <w:rPr>
          <w:rFonts w:cstheme="minorHAnsi"/>
        </w:rPr>
        <w:t xml:space="preserve"> WYMAGANIA WOBEC WYKONAWCY - </w:t>
      </w:r>
      <w:r w:rsidRPr="00C42F58">
        <w:rPr>
          <w:rFonts w:cstheme="minorHAnsi"/>
          <w:bCs/>
        </w:rPr>
        <w:t>WARUNKI UDZIAŁU W POSTĘPOWANIU</w:t>
      </w:r>
      <w:r w:rsidRPr="00C42F58">
        <w:rPr>
          <w:rFonts w:cstheme="minorHAnsi"/>
        </w:rPr>
        <w:t xml:space="preserve">, </w:t>
      </w:r>
    </w:p>
    <w:p w14:paraId="74F41014" w14:textId="77777777" w:rsidR="000547A6" w:rsidRPr="00C42F58" w:rsidRDefault="000547A6" w:rsidP="000547A6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8" w:hanging="284"/>
        <w:contextualSpacing w:val="0"/>
        <w:jc w:val="both"/>
        <w:rPr>
          <w:rFonts w:cstheme="minorHAnsi"/>
        </w:rPr>
      </w:pPr>
      <w:r w:rsidRPr="00C42F58">
        <w:rPr>
          <w:rFonts w:cstheme="minorHAnsi"/>
        </w:rPr>
        <w:t>przygotowania oferty zgodnie z rozdziałem 11 SPOSÓB PRZYGOTOWANIA OFERTY – kryterium formalne</w:t>
      </w:r>
    </w:p>
    <w:p w14:paraId="5219CDE5" w14:textId="77777777" w:rsidR="000547A6" w:rsidRPr="00C42F58" w:rsidRDefault="000547A6" w:rsidP="000547A6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cstheme="minorHAnsi"/>
        </w:rPr>
      </w:pPr>
      <w:r w:rsidRPr="00C42F58">
        <w:rPr>
          <w:rFonts w:cstheme="minorHAnsi"/>
        </w:rPr>
        <w:t xml:space="preserve">zgodności przedmiotu oferty z przedmiotem zamówienia opisanym w rozdziale 4 OPIS PRZEDMIOTU ZAMÓWIENIA. </w:t>
      </w:r>
    </w:p>
    <w:p w14:paraId="42FCAE85" w14:textId="77777777" w:rsidR="000547A6" w:rsidRPr="00C42F58" w:rsidRDefault="000547A6" w:rsidP="000547A6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C42F58">
        <w:rPr>
          <w:rFonts w:cstheme="minorHAnsi"/>
        </w:rPr>
        <w:t xml:space="preserve">W przypadku gdy oferta </w:t>
      </w:r>
      <w:r w:rsidRPr="00C42F58">
        <w:rPr>
          <w:rFonts w:cstheme="minorHAnsi"/>
          <w:b/>
          <w:u w:val="single"/>
        </w:rPr>
        <w:t>nie będzie</w:t>
      </w:r>
      <w:r w:rsidRPr="00C42F58">
        <w:rPr>
          <w:rFonts w:cstheme="minorHAnsi"/>
          <w:u w:val="single"/>
        </w:rPr>
        <w:t xml:space="preserve"> </w:t>
      </w:r>
      <w:r w:rsidRPr="00C42F58">
        <w:rPr>
          <w:rFonts w:cstheme="minorHAnsi"/>
          <w:b/>
          <w:u w:val="single"/>
        </w:rPr>
        <w:t>zgodna z wymaganiami/warunkami przedstawionymi w zapytaniu ofertowym</w:t>
      </w:r>
      <w:r w:rsidRPr="00C42F58">
        <w:rPr>
          <w:rFonts w:cstheme="minorHAnsi"/>
          <w:b/>
        </w:rPr>
        <w:t xml:space="preserve"> </w:t>
      </w:r>
      <w:r w:rsidRPr="00C42F58">
        <w:rPr>
          <w:rFonts w:cstheme="minorHAnsi"/>
        </w:rPr>
        <w:t>– oferta zostanie odrzucona. Z tytułu odrzucenia oferty, Oferentom nie przysługują żadne roszczenia przeciw Zamawiającemu.</w:t>
      </w:r>
    </w:p>
    <w:p w14:paraId="72C00678" w14:textId="77777777" w:rsidR="000547A6" w:rsidRPr="00C42F58" w:rsidRDefault="000547A6" w:rsidP="000547A6">
      <w:pPr>
        <w:pStyle w:val="Akapitzlist"/>
        <w:numPr>
          <w:ilvl w:val="0"/>
          <w:numId w:val="2"/>
        </w:numPr>
        <w:tabs>
          <w:tab w:val="left" w:pos="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C42F58">
        <w:rPr>
          <w:rFonts w:cstheme="minorHAnsi"/>
        </w:rPr>
        <w:t>Zamawiający dokona oceny punktowej ofert (spełniających warunki, o których mowa w punkcie 1 powyżej) według kryteriów wskazanych w rozdziale 9 KRYTERIA OCENY OFERT I WYBORU WYKONAWCY.</w:t>
      </w:r>
    </w:p>
    <w:p w14:paraId="4BC527D9" w14:textId="77777777" w:rsidR="000547A6" w:rsidRPr="00C42F58" w:rsidRDefault="000547A6" w:rsidP="000547A6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cstheme="minorHAnsi"/>
        </w:rPr>
        <w:lastRenderedPageBreak/>
        <w:t>Zamawiający</w:t>
      </w:r>
      <w:r w:rsidRPr="00C42F58">
        <w:rPr>
          <w:rFonts w:eastAsia="Times New Roman" w:cstheme="minorHAnsi"/>
          <w:lang w:eastAsia="pl-PL"/>
        </w:rPr>
        <w:t xml:space="preserve"> wybierze najkorzystniejszą ofertę w zamówieniu i sporządzi protokół z postępowania o udzielenie zamówienia.</w:t>
      </w:r>
      <w:r w:rsidRPr="00C42F58">
        <w:rPr>
          <w:rFonts w:cstheme="minorHAnsi"/>
        </w:rPr>
        <w:t xml:space="preserve"> </w:t>
      </w:r>
      <w:r w:rsidRPr="00C42F58">
        <w:rPr>
          <w:rFonts w:eastAsia="Times New Roman" w:cstheme="minorHAnsi"/>
          <w:lang w:eastAsia="pl-PL"/>
        </w:rPr>
        <w:t xml:space="preserve">Zamawiający każdorazowo w Protokole z postępowania uzasadni decyzję w przypadku odrzucenia oferty oraz decyzję dotyczącą wyboru oferty najkorzystniejszej. </w:t>
      </w:r>
    </w:p>
    <w:p w14:paraId="65968C37" w14:textId="77777777" w:rsidR="000547A6" w:rsidRPr="00C42F58" w:rsidRDefault="000547A6" w:rsidP="000547A6">
      <w:pPr>
        <w:pStyle w:val="Akapitzlist"/>
        <w:numPr>
          <w:ilvl w:val="0"/>
          <w:numId w:val="2"/>
        </w:numPr>
        <w:spacing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O wyborze najkorzystniejszej oferty zadecyduje suma punktów jaką otrzyma oferta. Za ofertę najkorzystniejszą w zamówieniu zostanie uznana oferta, która otrzyma najwyższą liczbę punktów w zamówieniu określoną w oparciu o wskazane w niniejszym zapytaniu kryteria.</w:t>
      </w:r>
    </w:p>
    <w:p w14:paraId="5B8E18C2" w14:textId="77777777" w:rsidR="000547A6" w:rsidRPr="00C42F58" w:rsidRDefault="000547A6" w:rsidP="000547A6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Jeżeli cena najkorzystniejszej oferty przekroczy kwotę, którą Zamawiający może przeznaczyć (zgodnie z przewidzianym budżetem na realizację zadania) na udzielenie zamówienia, Zamawiający może odstąpić od wyboru Wykonawcy</w:t>
      </w:r>
      <w:r w:rsidRPr="00C42F58">
        <w:rPr>
          <w:rFonts w:eastAsia="Times New Roman" w:cstheme="minorHAnsi"/>
          <w:b/>
          <w:bCs/>
          <w:lang w:eastAsia="pl-PL"/>
        </w:rPr>
        <w:t>.</w:t>
      </w:r>
      <w:r w:rsidRPr="00C42F58">
        <w:rPr>
          <w:rFonts w:eastAsia="Times New Roman" w:cstheme="minorHAnsi"/>
          <w:lang w:eastAsia="pl-PL"/>
        </w:rPr>
        <w:t xml:space="preserve"> </w:t>
      </w:r>
    </w:p>
    <w:p w14:paraId="7558B133" w14:textId="77777777" w:rsidR="000547A6" w:rsidRPr="00C42F58" w:rsidRDefault="000547A6" w:rsidP="000547A6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cstheme="minorHAnsi"/>
        </w:rPr>
      </w:pPr>
      <w:r w:rsidRPr="00C42F58">
        <w:rPr>
          <w:rFonts w:cstheme="minorHAnsi"/>
        </w:rPr>
        <w:t>W toku badania i oceny ofert Zamawiający może żądać od Oferenta wyjaśnień dotyczących treści złożonej oferty oraz jej uzupełnienia, jeżeli nie naruszy to zasady konkurencyjności.</w:t>
      </w:r>
    </w:p>
    <w:p w14:paraId="6692F2DA" w14:textId="77777777" w:rsidR="000547A6" w:rsidRPr="00C42F58" w:rsidRDefault="000547A6" w:rsidP="000547A6">
      <w:pPr>
        <w:pStyle w:val="Akapitzlist"/>
        <w:numPr>
          <w:ilvl w:val="0"/>
          <w:numId w:val="2"/>
        </w:numPr>
        <w:tabs>
          <w:tab w:val="clear" w:pos="720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C42F58">
        <w:rPr>
          <w:rFonts w:cstheme="minorHAnsi"/>
        </w:rPr>
        <w:t>Zamawiający zastrzega sobie prawo do jednokrotnego zwrócenia się do Oferenta z wnioskiem o wyjaśnienie i/lub doszczegółowienie i/lub poprawienie oczywistych omyłek pisarskich i matematycznych (wycena jednostkowa i globalna przedmiotu zamówienia) pod warunkiem, że nie wpływają one na ocenę poprawności formalnej złożonej oferty (rozdział 11 niniejszego zapytania). Oferent zobowiązany jest do złożenia stosownych wyjaśnień w terminie wskazanym przez Zamawiającego. Brak złożenia wyjaśnień w terminie skutkuje odrzuceniem oferty w całości</w:t>
      </w:r>
    </w:p>
    <w:p w14:paraId="2E7B82D1" w14:textId="77777777" w:rsidR="000547A6" w:rsidRPr="00C42F58" w:rsidRDefault="000547A6" w:rsidP="000547A6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C42F58">
        <w:rPr>
          <w:rFonts w:cstheme="minorHAnsi"/>
        </w:rPr>
        <w:t>Zamawiający zastrzega sobie prawo do jednokrotnego zwrócenia się do Oferenta z wnioskiem o wyjaśnienie, jeśli uzna, iż którykolwiek z elementów wyceny wymienionych w opisie przedmiotu zapytania zawiera rażąco niską cenę w stosunku do przedmiotu zamówienia.</w:t>
      </w:r>
    </w:p>
    <w:p w14:paraId="53565BCC" w14:textId="77777777" w:rsidR="000547A6" w:rsidRPr="00C42F58" w:rsidRDefault="000547A6" w:rsidP="000547A6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C42F58">
        <w:rPr>
          <w:rFonts w:cstheme="minorHAnsi"/>
        </w:rPr>
        <w:t xml:space="preserve">Za ofertę z rażąco niską ceną uznaje się ofertę z ceną niewiarygodną, nierealistyczną w porównaniu do cen rynkowych podobnych zamówień i pozostałych złożonych ofert. Oznacza to także cenę znacząco odbiegającą od cen przyjętych, wskazującą na fakt realizacji zamówienia poniżej kosztów wytworzenia usługi. Przyczyną wyraźnie niższej ceny od innych ofert złożonych w niniejszym postępowaniu nie może być świadome działanie wykonawcy albo nierzetelność kalkulacji wykonawcy, co grozi nienależytym wykonaniem lub niewykonaniem zamówienia w przyszłości. </w:t>
      </w:r>
    </w:p>
    <w:p w14:paraId="330C9314" w14:textId="77777777" w:rsidR="000547A6" w:rsidRPr="00C42F58" w:rsidRDefault="000547A6" w:rsidP="000547A6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C42F58">
        <w:rPr>
          <w:rFonts w:cstheme="minorHAnsi"/>
        </w:rPr>
        <w:t>Wyjaśnienia Oferenta winny wskazywać, iż wskazana cena jest wiarogodna, realistyczna, a przedmiot zamówienia w tej cenie realny do rzetelnego wykonania. Obowiązek dowodowy w zakresie przedstawianych wyjaśnień spoczywa na Oferencie.</w:t>
      </w:r>
    </w:p>
    <w:p w14:paraId="0473244F" w14:textId="77777777" w:rsidR="000547A6" w:rsidRPr="00C42F58" w:rsidRDefault="000547A6" w:rsidP="000547A6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Wyjaśnienia o których mowa w punkcie 8 -10 powyżej, powinny być przedstawione przez Oferenta w określonym przez Zamawiającego terminie.</w:t>
      </w:r>
    </w:p>
    <w:p w14:paraId="5044AD76" w14:textId="77777777" w:rsidR="000547A6" w:rsidRPr="00C42F58" w:rsidRDefault="000547A6" w:rsidP="000547A6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Zamawiający odrzuci ofertę Oferenta, który nie złożył wyjaśnień, o których mowa w punkcie 7 - 9 powyżej lub złożył wyjaśnienia po upływie określonego przez Zamawiającego terminu, lub jeżeli dokonana ocena wyjaśnień wraz z dostarczonymi dowodami potwierdzi, że oferta nadal zawiera rażąco niską cenę w stosunku do przedmiotu zamówienia. </w:t>
      </w:r>
    </w:p>
    <w:p w14:paraId="75BF5BA2" w14:textId="77777777" w:rsidR="000547A6" w:rsidRPr="00C42F58" w:rsidRDefault="000547A6" w:rsidP="000547A6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Złożone wyjaśnienie zostaną uwzględnione w toku badania i oceny ofert i posłużą do oceny warunków udziału w postępowaniu i oceny ofert. Wyjaśnienia będą wiążące dla stron postępowania.</w:t>
      </w:r>
    </w:p>
    <w:p w14:paraId="7344892F" w14:textId="179BF5C2" w:rsidR="00C42F58" w:rsidRPr="001F1CA4" w:rsidRDefault="000547A6" w:rsidP="00C42F58">
      <w:pPr>
        <w:pStyle w:val="Akapitzlist"/>
        <w:numPr>
          <w:ilvl w:val="0"/>
          <w:numId w:val="2"/>
        </w:numPr>
        <w:tabs>
          <w:tab w:val="clear" w:pos="720"/>
          <w:tab w:val="left" w:pos="142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C42F58">
        <w:rPr>
          <w:rFonts w:cstheme="minorHAnsi"/>
          <w:color w:val="000000"/>
        </w:rPr>
        <w:t>Zamawiający nie przewiduje procedury odwoławczej.</w:t>
      </w:r>
    </w:p>
    <w:p w14:paraId="1EFE63EC" w14:textId="77777777" w:rsidR="000547A6" w:rsidRPr="00C42F58" w:rsidRDefault="000547A6" w:rsidP="000547A6">
      <w:pPr>
        <w:tabs>
          <w:tab w:val="left" w:pos="142"/>
        </w:tabs>
        <w:autoSpaceDE w:val="0"/>
        <w:spacing w:after="0" w:line="240" w:lineRule="auto"/>
        <w:jc w:val="both"/>
        <w:rPr>
          <w:rFonts w:cstheme="minorHAnsi"/>
        </w:rPr>
      </w:pPr>
    </w:p>
    <w:p w14:paraId="204C0B96" w14:textId="44244B95" w:rsidR="000547A6" w:rsidRPr="00C42F58" w:rsidRDefault="000547A6" w:rsidP="00C42F58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 xml:space="preserve"> SPOSÓB PRZYGOTOWANIA OFERTY</w:t>
      </w:r>
    </w:p>
    <w:p w14:paraId="20652B79" w14:textId="77777777" w:rsidR="000547A6" w:rsidRPr="00C42F58" w:rsidRDefault="000547A6" w:rsidP="000547A6">
      <w:pPr>
        <w:pStyle w:val="Akapitzlist"/>
        <w:spacing w:line="240" w:lineRule="auto"/>
        <w:ind w:left="284"/>
        <w:jc w:val="both"/>
        <w:rPr>
          <w:rFonts w:eastAsia="Times New Roman" w:cstheme="minorHAnsi"/>
          <w:iCs/>
          <w:lang w:eastAsia="pl-PL"/>
        </w:rPr>
      </w:pPr>
    </w:p>
    <w:p w14:paraId="64417A5A" w14:textId="77777777" w:rsidR="000547A6" w:rsidRPr="00C42F58" w:rsidRDefault="000547A6" w:rsidP="000547A6">
      <w:pPr>
        <w:pStyle w:val="Akapitzlist"/>
        <w:numPr>
          <w:ilvl w:val="0"/>
          <w:numId w:val="7"/>
        </w:numPr>
        <w:spacing w:line="240" w:lineRule="auto"/>
        <w:ind w:left="284" w:hanging="284"/>
        <w:jc w:val="both"/>
        <w:rPr>
          <w:rFonts w:eastAsia="Times New Roman" w:cstheme="minorHAnsi"/>
          <w:iCs/>
          <w:lang w:eastAsia="pl-PL"/>
        </w:rPr>
      </w:pPr>
      <w:r w:rsidRPr="00C42F58">
        <w:rPr>
          <w:rFonts w:eastAsia="Times New Roman" w:cstheme="minorHAnsi"/>
          <w:iCs/>
          <w:lang w:eastAsia="pl-PL"/>
        </w:rPr>
        <w:t>Oferta powinna być sporządzona zgodnie z postanowieniami niniejszego zapytania.</w:t>
      </w:r>
    </w:p>
    <w:p w14:paraId="3EFFADC8" w14:textId="0752535E" w:rsidR="000547A6" w:rsidRPr="00C42F58" w:rsidRDefault="000547A6" w:rsidP="000547A6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theme="minorHAnsi"/>
        </w:rPr>
      </w:pPr>
      <w:r w:rsidRPr="00C42F58">
        <w:rPr>
          <w:rFonts w:eastAsia="Times New Roman" w:cstheme="minorHAnsi"/>
          <w:iCs/>
          <w:lang w:eastAsia="pl-PL"/>
        </w:rPr>
        <w:t>Ofertę należy sporządzić na załączonym druku „</w:t>
      </w:r>
      <w:r w:rsidRPr="00C42F58">
        <w:rPr>
          <w:rFonts w:eastAsia="Times New Roman" w:cstheme="minorHAnsi"/>
          <w:b/>
          <w:iCs/>
          <w:lang w:eastAsia="pl-PL"/>
        </w:rPr>
        <w:t>Formularz ofertowy</w:t>
      </w:r>
      <w:r w:rsidRPr="00C42F58">
        <w:rPr>
          <w:rFonts w:eastAsia="Times New Roman" w:cstheme="minorHAnsi"/>
          <w:iCs/>
          <w:lang w:eastAsia="pl-PL"/>
        </w:rPr>
        <w:t xml:space="preserve">” –stanowiącym załącznik nr 1 do niniejszego zapytania ofertowego, w formie pisemnej, w języku polskim (kryteria formalne). </w:t>
      </w:r>
    </w:p>
    <w:p w14:paraId="71BA9863" w14:textId="77777777" w:rsidR="000547A6" w:rsidRPr="00C42F58" w:rsidRDefault="000547A6" w:rsidP="000547A6">
      <w:pPr>
        <w:pStyle w:val="Akapitzlist"/>
        <w:tabs>
          <w:tab w:val="left" w:pos="284"/>
        </w:tabs>
        <w:spacing w:line="240" w:lineRule="auto"/>
        <w:ind w:left="284" w:hanging="284"/>
        <w:jc w:val="both"/>
        <w:rPr>
          <w:rFonts w:cstheme="minorHAnsi"/>
        </w:rPr>
      </w:pPr>
      <w:r w:rsidRPr="00C42F58">
        <w:rPr>
          <w:rFonts w:eastAsia="Times New Roman" w:cstheme="minorHAnsi"/>
          <w:iCs/>
          <w:lang w:eastAsia="pl-PL"/>
        </w:rPr>
        <w:tab/>
        <w:t xml:space="preserve">Złożenie oferty na druku innym niż udostępniony przez Zamawiającego (wzór określa </w:t>
      </w:r>
      <w:r w:rsidRPr="00C42F58">
        <w:rPr>
          <w:rFonts w:eastAsia="Times New Roman" w:cstheme="minorHAnsi"/>
          <w:b/>
          <w:bCs/>
          <w:iCs/>
          <w:lang w:eastAsia="pl-PL"/>
        </w:rPr>
        <w:t>plik .</w:t>
      </w:r>
      <w:proofErr w:type="spellStart"/>
      <w:r w:rsidRPr="00C42F58">
        <w:rPr>
          <w:rFonts w:eastAsia="Times New Roman" w:cstheme="minorHAnsi"/>
          <w:b/>
          <w:bCs/>
          <w:iCs/>
          <w:lang w:eastAsia="pl-PL"/>
        </w:rPr>
        <w:t>doc</w:t>
      </w:r>
      <w:proofErr w:type="spellEnd"/>
      <w:r w:rsidRPr="00C42F58">
        <w:rPr>
          <w:rFonts w:eastAsia="Times New Roman" w:cstheme="minorHAnsi"/>
          <w:iCs/>
          <w:lang w:eastAsia="pl-PL"/>
        </w:rPr>
        <w:t>; Zamawiający udostępnia wersje edytowalną) skutkuje odrzucaniem oferty.</w:t>
      </w:r>
    </w:p>
    <w:p w14:paraId="1E74F9CA" w14:textId="77777777" w:rsidR="000547A6" w:rsidRPr="00C42F58" w:rsidRDefault="000547A6" w:rsidP="000547A6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C42F58">
        <w:rPr>
          <w:rFonts w:eastAsia="Times New Roman" w:cstheme="minorHAnsi"/>
          <w:iCs/>
          <w:lang w:eastAsia="pl-PL"/>
        </w:rPr>
        <w:t xml:space="preserve">Do Formularza ofertowego należy </w:t>
      </w:r>
      <w:r w:rsidRPr="00C42F58">
        <w:rPr>
          <w:rFonts w:eastAsia="Times New Roman" w:cstheme="minorHAnsi"/>
          <w:b/>
          <w:iCs/>
          <w:lang w:eastAsia="pl-PL"/>
        </w:rPr>
        <w:t>dołączyć (kryterium formalne):</w:t>
      </w:r>
    </w:p>
    <w:p w14:paraId="089F7C8C" w14:textId="77777777" w:rsidR="000547A6" w:rsidRPr="00C42F58" w:rsidRDefault="000547A6" w:rsidP="000547A6">
      <w:pPr>
        <w:spacing w:after="0" w:line="240" w:lineRule="auto"/>
        <w:jc w:val="both"/>
        <w:rPr>
          <w:rFonts w:cstheme="minorHAnsi"/>
          <w:b/>
        </w:rPr>
      </w:pPr>
      <w:r w:rsidRPr="00C42F58">
        <w:rPr>
          <w:rFonts w:eastAsia="Times New Roman" w:cstheme="minorHAnsi"/>
          <w:b/>
          <w:iCs/>
          <w:lang w:eastAsia="pl-PL"/>
        </w:rPr>
        <w:t xml:space="preserve">- Ramowy program/konspekt szkolenia </w:t>
      </w:r>
      <w:r w:rsidRPr="00C42F58">
        <w:rPr>
          <w:rFonts w:eastAsia="Times New Roman" w:cstheme="minorHAnsi"/>
          <w:iCs/>
          <w:lang w:eastAsia="pl-PL"/>
        </w:rPr>
        <w:t>– dokument sporządzony na wzorze własnym Oferenta (w języku polskim), zawierający wszelkie wymagane w zapytaniu parametry i wymagania. Uwaga. Wymaga się, aby konspekt/program zawierał wszystkie wymagane min informacje:</w:t>
      </w:r>
    </w:p>
    <w:p w14:paraId="6979C93E" w14:textId="7C54FB69" w:rsidR="000547A6" w:rsidRPr="00C42F58" w:rsidRDefault="000547A6" w:rsidP="000547A6">
      <w:pPr>
        <w:spacing w:after="0" w:line="240" w:lineRule="auto"/>
        <w:jc w:val="both"/>
        <w:rPr>
          <w:rFonts w:cstheme="minorHAnsi"/>
        </w:rPr>
      </w:pPr>
      <w:r w:rsidRPr="00C42F58">
        <w:rPr>
          <w:rFonts w:eastAsia="Times New Roman" w:cstheme="minorHAnsi"/>
          <w:b/>
          <w:bCs/>
          <w:color w:val="000000"/>
          <w:lang w:eastAsia="pl-PL"/>
        </w:rPr>
        <w:lastRenderedPageBreak/>
        <w:t>uwaga!!!! Konspekt musi zawierać wszystkie wymagane elementy w wymaganej danej kolejności (brak konspektu, brak wszystkich informacji, nieprzedstawienie kolejności</w:t>
      </w:r>
      <w:r w:rsidRPr="00C42F58">
        <w:rPr>
          <w:rFonts w:eastAsia="Times New Roman" w:cstheme="minorHAnsi"/>
          <w:color w:val="000000"/>
          <w:lang w:eastAsia="pl-PL"/>
        </w:rPr>
        <w:t>– spowoduje odrzucenia oferty):</w:t>
      </w:r>
    </w:p>
    <w:p w14:paraId="71DFA8A3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 nazwa szkolenia;</w:t>
      </w:r>
    </w:p>
    <w:p w14:paraId="2C5567A2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miejsce realizacji szkolenia;</w:t>
      </w:r>
    </w:p>
    <w:p w14:paraId="637581CC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 ilość osób, grup, godzin przewidziana do danej pozycji zamówienia z rozpiską następująco (łączna liczba godzin; liczba godzin na grupę; łączna liczba osób; średnia liczba osób na grupę; liczba grup);</w:t>
      </w:r>
    </w:p>
    <w:p w14:paraId="2E01680C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- </w:t>
      </w:r>
      <w:r w:rsidRPr="00C42F58">
        <w:rPr>
          <w:rFonts w:eastAsia="Times New Roman" w:cstheme="minorHAnsi"/>
          <w:iCs/>
          <w:color w:val="000000"/>
          <w:lang w:eastAsia="pl-PL"/>
        </w:rPr>
        <w:t>maksymalna liczba dni szkoleniowych, minimalna liczba godzina jednego dnia na szkoleniu (Zamawiający opisuje w przedmiocie zamówienia wymaganą maksymalną liczbę dni szkoleniowych oraz minimalną liczbę godzin jednego dnia.!!!);</w:t>
      </w:r>
    </w:p>
    <w:p w14:paraId="07014E48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 opis celu szkolenia;</w:t>
      </w:r>
    </w:p>
    <w:p w14:paraId="5824E34A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opis efektów uczenia się;</w:t>
      </w:r>
    </w:p>
    <w:p w14:paraId="1A30847F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przewidywane metody pracy;</w:t>
      </w:r>
    </w:p>
    <w:p w14:paraId="5257C438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- matryca efektów uczenia się: wykaz efektów uczenia się: wiedza, umiejętności, kompetencje: </w:t>
      </w:r>
    </w:p>
    <w:p w14:paraId="0C0F6825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metoda weryfikacji efektów uczenia się;</w:t>
      </w:r>
    </w:p>
    <w:p w14:paraId="461B1813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sposób dokumentowania efektów uczenia się;</w:t>
      </w:r>
    </w:p>
    <w:p w14:paraId="1877796E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- nazwą proponowanego programu komputerowego proponowanego do szkolenia lub platformy; </w:t>
      </w:r>
    </w:p>
    <w:p w14:paraId="3A7A3359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opis funkcjonalności oraz możliwości wykorzystywania proponowanego programu komputerowego do nauki lub opis proponowanej platformy do nauki;</w:t>
      </w:r>
    </w:p>
    <w:p w14:paraId="7D10B49F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opis stanowiska pracy przewidziana dla uczestnika – wymagany opis oraz podanie ilości stanowisk w sztukach; uwaga – stanowisko pracy to nie wyposażenie;</w:t>
      </w:r>
    </w:p>
    <w:p w14:paraId="04EE290F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opis wyposażenia gwarantowanego do realizacji szkolenia. Wykonawca zapewnia wyposażenie i materiały dla każdego uczestnika szkolenia które gwarantuje realizację programu szkoleniowego. Uwaga!!! W konspekcie należy wypisać jakie wyposażenie i materiały Wykonawca zapewni na szkolenie dla każdego uczestnika szkolenia oraz dla grupy. Należy podać nazwę i ilość.</w:t>
      </w:r>
    </w:p>
    <w:p w14:paraId="3FA9CA23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opis gwarantowanych materiałów szkoleniowych wraz z ilością w sztukach;</w:t>
      </w:r>
    </w:p>
    <w:p w14:paraId="6FBC8890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- informacja czy Wykonawca gwarantuje prezentację na szkoleniu; </w:t>
      </w:r>
    </w:p>
    <w:p w14:paraId="2ECFF313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opis proponowanego szczegółowego programu zajęć wraz z harmonogramem czasowym (każdy element/temat musi mieć przypisaną szacowaną liczbę (h) z uwzględnieniem prezentacji prac na programie komputerowym czy aplikacji na smartphone. Wykonawca przedstawia dwie propozycje harmonogramu szkoleń: jeden na minimalna liczbę dni szkoleniowych, drugi na maksymalną liczbę dni szkoleniowych;</w:t>
      </w:r>
    </w:p>
    <w:p w14:paraId="7AACF5FE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- nazwa i opis aplikacji (jakie mają funkcje/do czego służą)na </w:t>
      </w:r>
      <w:proofErr w:type="spellStart"/>
      <w:r w:rsidRPr="00C42F58">
        <w:rPr>
          <w:rFonts w:eastAsia="Times New Roman" w:cstheme="minorHAnsi"/>
          <w:color w:val="000000"/>
          <w:lang w:eastAsia="pl-PL"/>
        </w:rPr>
        <w:t>smartfona</w:t>
      </w:r>
      <w:proofErr w:type="spellEnd"/>
      <w:r w:rsidRPr="00C42F58">
        <w:rPr>
          <w:rFonts w:eastAsia="Times New Roman" w:cstheme="minorHAnsi"/>
          <w:color w:val="000000"/>
          <w:lang w:eastAsia="pl-PL"/>
        </w:rPr>
        <w:t>, zgodnie z wymaganą ilością do danej pozycji zamówienia;</w:t>
      </w:r>
    </w:p>
    <w:p w14:paraId="58660629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>- pozostałe dodatkowe elementy Wykonawca wypisuje jako ostatnie elementy.</w:t>
      </w:r>
    </w:p>
    <w:p w14:paraId="5D073A85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Wymagania formalne, brak którejkolwiek z informacji, przedstawienie w innej kolejności niż wymagana, zmiana nazwy podpunktu powoduje odrzucenie oferty. </w:t>
      </w:r>
    </w:p>
    <w:p w14:paraId="795CE22B" w14:textId="77777777" w:rsidR="000547A6" w:rsidRPr="00C42F58" w:rsidRDefault="000547A6" w:rsidP="000547A6">
      <w:p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C42F58">
        <w:rPr>
          <w:rFonts w:eastAsia="Times New Roman" w:cstheme="minorHAnsi"/>
          <w:iCs/>
          <w:u w:val="single"/>
          <w:lang w:eastAsia="pl-PL"/>
        </w:rPr>
        <w:t>Zamawiający prosi o nie dołączanie innych własnych, nie wymaganych dokumentów. Prosimy również o składanie oferty w jednym pliku jako pdf jeśli to możliwe systemowo</w:t>
      </w:r>
    </w:p>
    <w:p w14:paraId="7B5D945D" w14:textId="77777777" w:rsidR="000547A6" w:rsidRPr="00C42F58" w:rsidRDefault="000547A6" w:rsidP="000547A6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/>
        </w:rPr>
      </w:pPr>
      <w:r w:rsidRPr="00C42F58">
        <w:rPr>
          <w:rFonts w:eastAsia="Times New Roman" w:cstheme="minorHAnsi"/>
          <w:b/>
          <w:iCs/>
          <w:lang w:eastAsia="pl-PL"/>
        </w:rPr>
        <w:t>oświadczenie o braku powiązań osobowych i kapitałowych z Zamawiającym</w:t>
      </w:r>
      <w:r w:rsidRPr="00C42F58">
        <w:rPr>
          <w:rFonts w:eastAsia="Times New Roman" w:cstheme="minorHAnsi"/>
          <w:iCs/>
          <w:lang w:eastAsia="pl-PL"/>
        </w:rPr>
        <w:t xml:space="preserve">, stanowiące załącznik nr 2 do niniejszego zapytania ofertowego, </w:t>
      </w:r>
    </w:p>
    <w:p w14:paraId="5011A0A8" w14:textId="77777777" w:rsidR="000547A6" w:rsidRPr="00C42F58" w:rsidRDefault="000547A6" w:rsidP="000547A6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/>
        </w:rPr>
      </w:pPr>
      <w:r w:rsidRPr="00C42F58">
        <w:rPr>
          <w:rFonts w:eastAsia="Times New Roman" w:cstheme="minorHAnsi"/>
          <w:b/>
          <w:iCs/>
          <w:lang w:eastAsia="pl-PL"/>
        </w:rPr>
        <w:t>o</w:t>
      </w:r>
      <w:r w:rsidRPr="00C42F58">
        <w:rPr>
          <w:rFonts w:cstheme="minorHAnsi"/>
          <w:b/>
        </w:rPr>
        <w:t xml:space="preserve">świadczenia o spełnianiu warunków udziału w postępowaniu </w:t>
      </w:r>
      <w:r w:rsidRPr="00C42F58">
        <w:rPr>
          <w:rFonts w:cstheme="minorHAnsi"/>
        </w:rPr>
        <w:t>posiadania niezbędnej wiedzy</w:t>
      </w:r>
      <w:r w:rsidRPr="00C42F58">
        <w:rPr>
          <w:rFonts w:cstheme="minorHAnsi"/>
          <w:b/>
        </w:rPr>
        <w:t xml:space="preserve"> i doświadczenia</w:t>
      </w:r>
      <w:r w:rsidRPr="00C42F58">
        <w:rPr>
          <w:rFonts w:eastAsia="Times New Roman" w:cstheme="minorHAnsi"/>
          <w:iCs/>
          <w:lang w:eastAsia="pl-PL"/>
        </w:rPr>
        <w:t>, stanowiące załącznik nr 3 do niniejszego zapytania ofertowego</w:t>
      </w:r>
      <w:r w:rsidRPr="00C42F58">
        <w:rPr>
          <w:rFonts w:cstheme="minorHAnsi"/>
        </w:rPr>
        <w:t>,</w:t>
      </w:r>
    </w:p>
    <w:p w14:paraId="4F4D2406" w14:textId="39059B13" w:rsidR="000547A6" w:rsidRPr="00C42F58" w:rsidRDefault="000547A6" w:rsidP="000547A6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/>
          <w:u w:val="single"/>
        </w:rPr>
      </w:pPr>
      <w:r w:rsidRPr="00C42F58">
        <w:rPr>
          <w:rFonts w:cstheme="minorHAnsi"/>
          <w:b/>
        </w:rPr>
        <w:t xml:space="preserve">oświadczenia o spełnianiu warunków udziału w postępowaniu dot. posiadania wiedzy i referencji, </w:t>
      </w:r>
      <w:r w:rsidRPr="00C42F58">
        <w:rPr>
          <w:rFonts w:cstheme="minorHAnsi"/>
          <w:bCs/>
        </w:rPr>
        <w:t xml:space="preserve">stanowiący załącznik nr 4 A do niniejszego zapytania ofertowego </w:t>
      </w:r>
      <w:r w:rsidRPr="00C42F58">
        <w:rPr>
          <w:rFonts w:cstheme="minorHAnsi"/>
          <w:b/>
          <w:u w:val="single"/>
        </w:rPr>
        <w:t>plus referencje</w:t>
      </w:r>
      <w:r w:rsidR="00684CBC">
        <w:rPr>
          <w:rFonts w:cstheme="minorHAnsi"/>
          <w:b/>
          <w:u w:val="single"/>
        </w:rPr>
        <w:t>.</w:t>
      </w:r>
    </w:p>
    <w:p w14:paraId="5D6BCF99" w14:textId="77777777" w:rsidR="000547A6" w:rsidRPr="00C42F58" w:rsidRDefault="000547A6" w:rsidP="000547A6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Cs/>
        </w:rPr>
      </w:pPr>
      <w:r w:rsidRPr="00C42F58">
        <w:rPr>
          <w:rFonts w:cstheme="minorHAnsi"/>
          <w:b/>
        </w:rPr>
        <w:t>oświadczenie o spełnieniu warunków udziału w postępowaniu dot. zagwarantowania wymaganej kadry</w:t>
      </w:r>
      <w:r w:rsidRPr="00C42F58">
        <w:rPr>
          <w:rFonts w:cstheme="minorHAnsi"/>
          <w:bCs/>
        </w:rPr>
        <w:t xml:space="preserve"> stanowiący załącznik nr 4 B do niniejszego zapytania ofertowego,</w:t>
      </w:r>
    </w:p>
    <w:p w14:paraId="0C07FD1F" w14:textId="77777777" w:rsidR="000547A6" w:rsidRPr="00C42F58" w:rsidRDefault="000547A6" w:rsidP="000547A6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/>
        </w:rPr>
      </w:pPr>
      <w:r w:rsidRPr="00C42F58">
        <w:rPr>
          <w:rFonts w:eastAsia="Times New Roman" w:cstheme="minorHAnsi"/>
          <w:b/>
          <w:iCs/>
          <w:lang w:eastAsia="pl-PL"/>
        </w:rPr>
        <w:t>o</w:t>
      </w:r>
      <w:r w:rsidRPr="00C42F58">
        <w:rPr>
          <w:rFonts w:cstheme="minorHAnsi"/>
          <w:b/>
        </w:rPr>
        <w:t xml:space="preserve">świadczenia o spełnianiu warunków udziału w postępowaniu dot. COVID-19 </w:t>
      </w:r>
      <w:r w:rsidRPr="00C42F58">
        <w:rPr>
          <w:rFonts w:eastAsia="Times New Roman" w:cstheme="minorHAnsi"/>
          <w:iCs/>
          <w:lang w:eastAsia="pl-PL"/>
        </w:rPr>
        <w:t>stanowiące załącznik 5 do niniejszego zapytania ofertowego,</w:t>
      </w:r>
    </w:p>
    <w:p w14:paraId="29864E41" w14:textId="77777777" w:rsidR="000547A6" w:rsidRPr="00C42F58" w:rsidRDefault="000547A6" w:rsidP="000547A6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 xml:space="preserve">upoważnienie do przetwarzania danych osobowych </w:t>
      </w:r>
      <w:r w:rsidRPr="00C42F58">
        <w:rPr>
          <w:rFonts w:cstheme="minorHAnsi"/>
          <w:b/>
          <w:u w:val="single"/>
        </w:rPr>
        <w:t>Oferenta</w:t>
      </w:r>
      <w:r w:rsidRPr="00C42F58">
        <w:rPr>
          <w:rFonts w:cstheme="minorHAnsi"/>
          <w:b/>
        </w:rPr>
        <w:t xml:space="preserve"> – załącznik nr 6 do zapytania,</w:t>
      </w:r>
    </w:p>
    <w:p w14:paraId="2074CBBD" w14:textId="77777777" w:rsidR="000547A6" w:rsidRPr="00C42F58" w:rsidRDefault="000547A6" w:rsidP="000547A6">
      <w:pPr>
        <w:pStyle w:val="Akapitzlist"/>
        <w:numPr>
          <w:ilvl w:val="0"/>
          <w:numId w:val="320"/>
        </w:numPr>
        <w:spacing w:line="240" w:lineRule="auto"/>
        <w:rPr>
          <w:rFonts w:cstheme="minorHAnsi"/>
          <w:b/>
        </w:rPr>
      </w:pPr>
      <w:r w:rsidRPr="00C42F58">
        <w:rPr>
          <w:rFonts w:cstheme="minorHAnsi"/>
          <w:b/>
        </w:rPr>
        <w:t xml:space="preserve">oświadczenie dot. wymogu wykluczenia z postępowania o udzielenie zamówienia publicznego Wykonawców wskazanych w art. 7 ust. 1 ustawy z 13 kwietnia 2022 r. o szczególnych </w:t>
      </w:r>
      <w:r w:rsidRPr="00C42F58">
        <w:rPr>
          <w:rFonts w:cstheme="minorHAnsi"/>
          <w:b/>
        </w:rPr>
        <w:lastRenderedPageBreak/>
        <w:t>rozwiązaniach w zakresie przeciwdziałania wspieraniu agresji na Ukrainę oraz służących ochronie bezpieczeństwa narodowego - Załącznik nr 7 do zapytania</w:t>
      </w:r>
    </w:p>
    <w:p w14:paraId="3BB8C702" w14:textId="77777777" w:rsidR="000547A6" w:rsidRPr="00C42F58" w:rsidRDefault="000547A6" w:rsidP="000547A6">
      <w:pPr>
        <w:pStyle w:val="Akapitzlist"/>
        <w:numPr>
          <w:ilvl w:val="0"/>
          <w:numId w:val="320"/>
        </w:numPr>
        <w:spacing w:line="240" w:lineRule="auto"/>
        <w:rPr>
          <w:rFonts w:cstheme="minorHAnsi"/>
          <w:b/>
        </w:rPr>
      </w:pPr>
      <w:r w:rsidRPr="00C42F58">
        <w:rPr>
          <w:rFonts w:cstheme="minorHAnsi"/>
          <w:b/>
        </w:rPr>
        <w:t xml:space="preserve">  konspekty/programy</w:t>
      </w:r>
    </w:p>
    <w:p w14:paraId="3AB77E27" w14:textId="77777777" w:rsidR="000547A6" w:rsidRPr="00C42F58" w:rsidRDefault="000547A6" w:rsidP="000547A6">
      <w:pPr>
        <w:pStyle w:val="Akapitzlist"/>
        <w:numPr>
          <w:ilvl w:val="0"/>
          <w:numId w:val="320"/>
        </w:numPr>
        <w:spacing w:line="240" w:lineRule="auto"/>
        <w:jc w:val="both"/>
        <w:rPr>
          <w:rFonts w:eastAsia="Times New Roman" w:cstheme="minorHAnsi"/>
          <w:iCs/>
          <w:lang w:eastAsia="pl-PL"/>
        </w:rPr>
      </w:pPr>
      <w:r w:rsidRPr="00C42F58">
        <w:rPr>
          <w:rFonts w:eastAsia="Times New Roman" w:cstheme="minorHAnsi"/>
          <w:iCs/>
          <w:lang w:eastAsia="pl-PL"/>
        </w:rPr>
        <w:t xml:space="preserve">Do oferty należy dołączyć wydruk z rejestru KRS, CEIDG lub innego rejestru właściwego dla kraju oferenta, potwierdzający uprawnienia osób do reprezentacji (dokument nie może być starszy niż 3 miesiące od daty złożenia oferty). </w:t>
      </w:r>
      <w:r w:rsidRPr="00C42F58">
        <w:rPr>
          <w:rFonts w:eastAsia="Times New Roman" w:cstheme="minorHAnsi"/>
          <w:b/>
          <w:bCs/>
          <w:iCs/>
          <w:lang w:eastAsia="pl-PL"/>
        </w:rPr>
        <w:t>UWAGA:</w:t>
      </w:r>
      <w:r w:rsidRPr="00C42F58">
        <w:rPr>
          <w:rFonts w:eastAsia="Times New Roman" w:cstheme="minorHAnsi"/>
          <w:iCs/>
          <w:lang w:eastAsia="pl-PL"/>
        </w:rPr>
        <w:t xml:space="preserve"> Informacje zawarte w dokumentach rejestrowych muszą być zgodne z danymi podanymi w formularzu ofertowym. Zamawiający dopuszcza również możliwość weryfikacji dokumentów rejestrowych za pośrednictwem ogólnodostępnych urzędowych wyszukiwarek rejestrowych (jeśli dokumenty rejestrowe nie zostaną załączone do oferty, zamawiający w danym przypadku uzna jako prawidłowe dane zaciągnięte z ogólnodostępnych urzędowych wyszukiwarek rejestrowych, niezgodność danych ze złożonej oferty z wygenerowanym dokumentem rejestrowym skutkować będzie odrzuceniem). (jeśli dotyczy).</w:t>
      </w:r>
    </w:p>
    <w:p w14:paraId="2C6F839F" w14:textId="77777777" w:rsidR="000547A6" w:rsidRPr="00C42F58" w:rsidRDefault="000547A6" w:rsidP="000547A6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cstheme="minorHAnsi"/>
        </w:rPr>
      </w:pPr>
      <w:bookmarkStart w:id="16" w:name="_Hlk205903810"/>
      <w:r w:rsidRPr="00C42F58">
        <w:rPr>
          <w:rFonts w:cstheme="minorHAnsi"/>
        </w:rPr>
        <w:t xml:space="preserve">Oferta wraz z załącznikami - w tym potwierdzonymi za zgodność z oryginałem kopiami dokumentów (jeśli dotyczy) - musi być podpisana przez osobę upoważnioną. </w:t>
      </w:r>
      <w:r w:rsidRPr="00C42F58">
        <w:rPr>
          <w:rFonts w:cstheme="minorHAnsi"/>
          <w:b/>
          <w:bCs/>
        </w:rPr>
        <w:t xml:space="preserve">W przypadku podpisania oferty - przez osobę inną niż osoba figurująca lub osoby figurujące w rejestrach do zaciągania zobowiązań w imieniu Oferenta - na podstawie uzyskanego upoważnienia do podpisania oferty, </w:t>
      </w:r>
      <w:r w:rsidRPr="00C42F58">
        <w:rPr>
          <w:rFonts w:cstheme="minorHAnsi"/>
          <w:b/>
          <w:bCs/>
          <w:u w:val="single"/>
        </w:rPr>
        <w:t xml:space="preserve">należy załączyć do oferty oryginał lub potwierdzoną za zgodność z oryginałem kopię upoważnienia. Brak upoważnienia, o których mowa w niniejszym punkcie skutkuje odrzuceniem oferty. </w:t>
      </w:r>
      <w:r w:rsidRPr="00C42F58">
        <w:rPr>
          <w:rFonts w:cstheme="minorHAnsi"/>
          <w:bCs/>
        </w:rPr>
        <w:t xml:space="preserve">Jeżeli oferta została podpisana przez Wykonawcę podpisem elektronicznym, do oferty należy dołączyć </w:t>
      </w:r>
      <w:bookmarkStart w:id="17" w:name="_Hlk205903772"/>
      <w:r w:rsidRPr="00C42F58">
        <w:rPr>
          <w:rFonts w:cstheme="minorHAnsi"/>
          <w:bCs/>
        </w:rPr>
        <w:t>raport potwierdzający ważność złożonego podpisu</w:t>
      </w:r>
      <w:bookmarkEnd w:id="17"/>
      <w:r w:rsidRPr="00C42F58">
        <w:rPr>
          <w:rFonts w:cstheme="minorHAnsi"/>
          <w:bCs/>
        </w:rPr>
        <w:t>.</w:t>
      </w:r>
    </w:p>
    <w:bookmarkEnd w:id="16"/>
    <w:p w14:paraId="4D19425A" w14:textId="77777777" w:rsidR="000547A6" w:rsidRPr="00C42F58" w:rsidRDefault="000547A6" w:rsidP="000547A6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cstheme="minorHAnsi"/>
        </w:rPr>
      </w:pPr>
      <w:r w:rsidRPr="00C42F58">
        <w:rPr>
          <w:rFonts w:cstheme="minorHAnsi"/>
          <w:b/>
          <w:bCs/>
        </w:rPr>
        <w:t>Prosi się aby wszystkie strony oferty były zaparafowane i ponumerowane.</w:t>
      </w:r>
    </w:p>
    <w:p w14:paraId="5D135D7F" w14:textId="77777777" w:rsidR="000547A6" w:rsidRPr="00C42F58" w:rsidRDefault="000547A6" w:rsidP="000547A6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cstheme="minorHAnsi"/>
        </w:rPr>
      </w:pPr>
      <w:r w:rsidRPr="00C42F58">
        <w:rPr>
          <w:rFonts w:cstheme="minorHAnsi"/>
          <w:b/>
          <w:bCs/>
        </w:rPr>
        <w:t>Wymaga się aby konspekty/programy były prawidłowo opisane – brak wszystkich wymaganych elementów i złożenie w nieprawidłowej kolejności skutkuje odrzuceniem oferty (kryterium formalne).</w:t>
      </w:r>
    </w:p>
    <w:p w14:paraId="4AF6B311" w14:textId="77777777" w:rsidR="000547A6" w:rsidRPr="00C42F58" w:rsidRDefault="000547A6" w:rsidP="000547A6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cstheme="minorHAnsi"/>
        </w:rPr>
      </w:pPr>
      <w:r w:rsidRPr="00C42F58">
        <w:rPr>
          <w:rFonts w:cstheme="minorHAnsi"/>
        </w:rPr>
        <w:t>Wszelkie poprawki lub zmiany w tekście oferty muszą być parafowane własnoręcznie przez osobę podpisującą ofertę, w przeciwnym razie nie zostaną uwzględnione (kryterium formalne!!!).</w:t>
      </w:r>
    </w:p>
    <w:p w14:paraId="75407C86" w14:textId="271B0D48" w:rsidR="000547A6" w:rsidRPr="00C42F58" w:rsidRDefault="000547A6" w:rsidP="000547A6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cstheme="minorHAnsi"/>
        </w:rPr>
      </w:pPr>
      <w:r w:rsidRPr="00C42F58">
        <w:rPr>
          <w:rFonts w:eastAsia="Times New Roman" w:cstheme="minorHAnsi"/>
          <w:bCs/>
          <w:lang w:eastAsia="pl-PL"/>
        </w:rPr>
        <w:t xml:space="preserve">Wymagany termin związania ofertą </w:t>
      </w:r>
      <w:r w:rsidRPr="00C42F58">
        <w:rPr>
          <w:rFonts w:eastAsia="Times New Roman" w:cstheme="minorHAnsi"/>
          <w:b/>
          <w:lang w:eastAsia="pl-PL"/>
        </w:rPr>
        <w:t xml:space="preserve">wynosi 30 dni </w:t>
      </w:r>
      <w:r w:rsidRPr="00C42F58">
        <w:rPr>
          <w:rFonts w:eastAsia="Times New Roman" w:cstheme="minorHAnsi"/>
          <w:bCs/>
          <w:lang w:eastAsia="pl-PL"/>
        </w:rPr>
        <w:t>liczonych od upływu terminu składania ofert. Oferent samodzielnie lub na wniosek Zamawiającego może przedłużyć termin związania ofertą, z tym, że Zamawiający może tylko raz, co najmniej na 5 dni przed upływem terminu związania ofertą, zwrócić się do Oferentów o wyrażenie zgody na przedłużenie tego terminu o oznaczony okres, nie dłuższy jednak niż 30 dni.</w:t>
      </w:r>
    </w:p>
    <w:p w14:paraId="45F6095B" w14:textId="77777777" w:rsidR="000547A6" w:rsidRPr="00C42F58" w:rsidRDefault="000547A6" w:rsidP="000547A6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283" w:hanging="357"/>
        <w:jc w:val="both"/>
        <w:rPr>
          <w:rFonts w:cstheme="minorHAnsi"/>
        </w:rPr>
      </w:pPr>
      <w:r w:rsidRPr="00C42F58">
        <w:rPr>
          <w:rFonts w:cstheme="minorHAnsi"/>
          <w:bCs/>
        </w:rPr>
        <w:t>Cena oferty powinna być podana w PLN, z dokładnością do dwóch miejsc po przecinku.</w:t>
      </w:r>
    </w:p>
    <w:p w14:paraId="0AD1B876" w14:textId="77777777" w:rsidR="000547A6" w:rsidRPr="00C42F58" w:rsidRDefault="000547A6" w:rsidP="000547A6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3" w:hanging="357"/>
        <w:jc w:val="both"/>
        <w:rPr>
          <w:rFonts w:asciiTheme="minorHAnsi" w:hAnsiTheme="minorHAnsi" w:cstheme="minorHAnsi"/>
          <w:bCs/>
          <w:iCs w:val="0"/>
          <w:sz w:val="22"/>
          <w:szCs w:val="22"/>
        </w:rPr>
      </w:pPr>
      <w:r w:rsidRPr="00C42F58">
        <w:rPr>
          <w:rFonts w:asciiTheme="minorHAnsi" w:hAnsiTheme="minorHAnsi" w:cstheme="minorHAnsi"/>
          <w:bCs/>
          <w:iCs w:val="0"/>
          <w:sz w:val="22"/>
          <w:szCs w:val="22"/>
        </w:rPr>
        <w:t>Cena oferty musi zawierać wszystkie przewidywalne koszty związane z realizacją zamówienia szczegółowo wskazane w niniejszym zapytaniu ofertowym oraz wszystkie koszty wynikające z zapisów niniejszego zapytania ofertowego, bez których realizacja zamówienia nie byłaby możliwa.</w:t>
      </w:r>
    </w:p>
    <w:p w14:paraId="2A9E3686" w14:textId="4ED56F55" w:rsidR="000547A6" w:rsidRPr="00C42F58" w:rsidRDefault="000547A6" w:rsidP="000547A6">
      <w:pPr>
        <w:pStyle w:val="Akapitzlist"/>
        <w:numPr>
          <w:ilvl w:val="0"/>
          <w:numId w:val="7"/>
        </w:numPr>
        <w:spacing w:after="0" w:line="240" w:lineRule="auto"/>
        <w:ind w:left="283" w:hanging="357"/>
        <w:jc w:val="both"/>
        <w:rPr>
          <w:rFonts w:eastAsia="Times New Roman" w:cstheme="minorHAnsi"/>
          <w:bCs/>
          <w:lang w:eastAsia="pl-PL"/>
        </w:rPr>
      </w:pPr>
      <w:r w:rsidRPr="00C42F58">
        <w:rPr>
          <w:rFonts w:eastAsia="Times New Roman" w:cstheme="minorHAnsi"/>
          <w:bCs/>
          <w:lang w:eastAsia="pl-PL"/>
        </w:rPr>
        <w:t xml:space="preserve">Zamawiający </w:t>
      </w:r>
      <w:r w:rsidR="00EE5F1A">
        <w:rPr>
          <w:rFonts w:eastAsia="Times New Roman" w:cstheme="minorHAnsi"/>
          <w:bCs/>
          <w:lang w:eastAsia="pl-PL"/>
        </w:rPr>
        <w:t xml:space="preserve">NIE </w:t>
      </w:r>
      <w:r w:rsidRPr="00C42F58">
        <w:rPr>
          <w:rFonts w:eastAsia="Times New Roman" w:cstheme="minorHAnsi"/>
          <w:bCs/>
          <w:lang w:eastAsia="pl-PL"/>
        </w:rPr>
        <w:t>dopuszcza składanie ofert częściowych. Jeden Wykonawca zobowiązany jest zrealizować 1 część zamówienia.</w:t>
      </w:r>
    </w:p>
    <w:p w14:paraId="129E7A3D" w14:textId="77777777" w:rsidR="000547A6" w:rsidRPr="00C42F58" w:rsidRDefault="000547A6" w:rsidP="000547A6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3" w:hanging="357"/>
        <w:jc w:val="both"/>
        <w:rPr>
          <w:rFonts w:asciiTheme="minorHAnsi" w:hAnsiTheme="minorHAnsi" w:cstheme="minorHAnsi"/>
          <w:bCs/>
          <w:iCs w:val="0"/>
          <w:sz w:val="22"/>
          <w:szCs w:val="22"/>
        </w:rPr>
      </w:pPr>
      <w:r w:rsidRPr="00C42F58">
        <w:rPr>
          <w:rFonts w:asciiTheme="minorHAnsi" w:hAnsiTheme="minorHAnsi" w:cstheme="minorHAnsi"/>
          <w:bCs/>
          <w:iCs w:val="0"/>
          <w:sz w:val="22"/>
          <w:szCs w:val="22"/>
        </w:rPr>
        <w:t xml:space="preserve">Zamawiający NIE dopuszcza składania ofert wariantowych. </w:t>
      </w:r>
    </w:p>
    <w:p w14:paraId="64C43B8B" w14:textId="77777777" w:rsidR="000547A6" w:rsidRPr="00C42F58" w:rsidRDefault="000547A6" w:rsidP="000547A6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Cs/>
          <w:iCs w:val="0"/>
          <w:sz w:val="22"/>
          <w:szCs w:val="22"/>
        </w:rPr>
      </w:pPr>
      <w:r w:rsidRPr="00C42F58">
        <w:rPr>
          <w:rFonts w:asciiTheme="minorHAnsi" w:hAnsiTheme="minorHAnsi" w:cstheme="minorHAnsi"/>
          <w:bCs/>
          <w:iCs w:val="0"/>
          <w:sz w:val="22"/>
          <w:szCs w:val="22"/>
        </w:rPr>
        <w:t>Każdy Oferent może złożyć tylko jedną ofertę. W przypadku, gdy Oferent przedłoży więcej niż jedną ofertę nie będzie rozpatrywana żadna ze złożonych przez niego ofert.</w:t>
      </w:r>
    </w:p>
    <w:p w14:paraId="572D24FA" w14:textId="77777777" w:rsidR="000547A6" w:rsidRPr="00C42F58" w:rsidRDefault="000547A6" w:rsidP="000547A6">
      <w:pPr>
        <w:pStyle w:val="wypetab"/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F070B8" w14:textId="77777777" w:rsidR="000547A6" w:rsidRPr="00C42F58" w:rsidRDefault="000547A6" w:rsidP="000547A6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Jakiekolwiek odstępstwa od opisanego sposobu przygotowania oferty (brak któregokolwiek z załączników (dopuszczalne jest niedołączenie dokumentów rejestrowych o ile znajdują się w ogólnodostępnych urzędowych wyszukiwarkach rejestrowych), brak podpisów lub złożenie podpisów przez osoby nieupoważnione, itp. będą skutkowały odrzuceniem oferty. Z tytułu odrzucenia oferty, Oferentom nie przysługują żadne roszczenia przeciw Zamawiającemu</w:t>
      </w:r>
    </w:p>
    <w:p w14:paraId="1821443F" w14:textId="77777777" w:rsidR="000547A6" w:rsidRPr="00C42F58" w:rsidRDefault="000547A6" w:rsidP="000547A6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cstheme="minorHAnsi"/>
          <w:b/>
        </w:rPr>
      </w:pPr>
    </w:p>
    <w:p w14:paraId="4F43F309" w14:textId="77777777" w:rsidR="000547A6" w:rsidRPr="00C42F58" w:rsidRDefault="000547A6" w:rsidP="00C42F58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cstheme="minorHAnsi"/>
          <w:b/>
          <w:bCs/>
          <w:color w:val="000000"/>
        </w:rPr>
      </w:pPr>
      <w:r w:rsidRPr="00C42F58">
        <w:rPr>
          <w:rFonts w:cstheme="minorHAnsi"/>
          <w:b/>
          <w:bCs/>
          <w:color w:val="000000"/>
        </w:rPr>
        <w:t xml:space="preserve">SPOSÓB I TERMIN SKŁADANIA OFERT </w:t>
      </w:r>
    </w:p>
    <w:p w14:paraId="7CCF8B6A" w14:textId="77777777" w:rsidR="000547A6" w:rsidRPr="00C42F58" w:rsidRDefault="000547A6" w:rsidP="000547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12457F8" w14:textId="77777777" w:rsidR="000547A6" w:rsidRPr="00C42F58" w:rsidRDefault="000547A6" w:rsidP="00A36067">
      <w:pPr>
        <w:pStyle w:val="Akapitzlist"/>
        <w:numPr>
          <w:ilvl w:val="0"/>
          <w:numId w:val="15"/>
        </w:numPr>
        <w:spacing w:after="0" w:line="240" w:lineRule="auto"/>
        <w:ind w:left="283" w:hanging="283"/>
        <w:rPr>
          <w:rFonts w:cstheme="minorHAnsi"/>
          <w:color w:val="000000"/>
        </w:rPr>
      </w:pPr>
      <w:r w:rsidRPr="00C42F58">
        <w:rPr>
          <w:rFonts w:cstheme="minorHAnsi"/>
          <w:color w:val="000000"/>
          <w:u w:val="single"/>
        </w:rPr>
        <w:t>Ofertę należy złożyć w formie elektronicznej</w:t>
      </w:r>
      <w:r w:rsidRPr="00C42F58">
        <w:rPr>
          <w:rFonts w:cstheme="minorHAnsi"/>
          <w:color w:val="000000"/>
        </w:rPr>
        <w:t xml:space="preserve">, w języku polskim, poprzez stronę internetową </w:t>
      </w:r>
      <w:r w:rsidRPr="00C42F58">
        <w:rPr>
          <w:rFonts w:cstheme="minorHAnsi"/>
        </w:rPr>
        <w:t xml:space="preserve">https://bazakonkurencyjnosci.funduszeeuropejskie.gov.pl/, zgodnie z „Instrukcją oferenta w BK2021” </w:t>
      </w:r>
      <w:r w:rsidRPr="00C42F58">
        <w:rPr>
          <w:rFonts w:cstheme="minorHAnsi"/>
        </w:rPr>
        <w:lastRenderedPageBreak/>
        <w:t>- dostępną pod adresem</w:t>
      </w:r>
      <w:r w:rsidRPr="00C42F58">
        <w:rPr>
          <w:rFonts w:cstheme="minorHAnsi"/>
          <w:color w:val="FF0000"/>
        </w:rPr>
        <w:t xml:space="preserve"> </w:t>
      </w:r>
      <w:hyperlink r:id="rId10" w:history="1">
        <w:r w:rsidRPr="00C42F58">
          <w:rPr>
            <w:rStyle w:val="Hipercze"/>
            <w:rFonts w:cstheme="minorHAnsi"/>
          </w:rPr>
          <w:t>https://archiwumbazakonkurencyjnosci.funduszeeuropejskie.gov.pl/info/web_instruction</w:t>
        </w:r>
      </w:hyperlink>
      <w:r w:rsidRPr="00C42F58">
        <w:rPr>
          <w:rFonts w:cstheme="minorHAnsi"/>
          <w:color w:val="000000"/>
        </w:rPr>
        <w:t xml:space="preserve">  </w:t>
      </w:r>
    </w:p>
    <w:p w14:paraId="2A4FA5AE" w14:textId="5214D1B2" w:rsidR="000547A6" w:rsidRPr="00C42F58" w:rsidRDefault="000547A6" w:rsidP="000547A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cstheme="minorHAnsi"/>
          <w:color w:val="000000"/>
        </w:rPr>
      </w:pPr>
      <w:r w:rsidRPr="00C42F58">
        <w:rPr>
          <w:rFonts w:cstheme="minorHAnsi"/>
          <w:color w:val="000000"/>
        </w:rPr>
        <w:t xml:space="preserve">Ofertę w formie elektronicznej należy złożyć w nieprzekraczalnym terminie </w:t>
      </w:r>
      <w:r w:rsidRPr="00C42F58">
        <w:rPr>
          <w:rFonts w:cstheme="minorHAnsi"/>
          <w:b/>
          <w:color w:val="000000"/>
        </w:rPr>
        <w:t xml:space="preserve">do dnia </w:t>
      </w:r>
      <w:r w:rsidR="00EE5F1A">
        <w:rPr>
          <w:rFonts w:cstheme="minorHAnsi"/>
          <w:b/>
          <w:color w:val="000000"/>
        </w:rPr>
        <w:t>1</w:t>
      </w:r>
      <w:r w:rsidR="001F1CA4">
        <w:rPr>
          <w:rFonts w:cstheme="minorHAnsi"/>
          <w:b/>
          <w:color w:val="000000"/>
        </w:rPr>
        <w:t>9</w:t>
      </w:r>
      <w:r w:rsidR="00093996" w:rsidRPr="00C42F58">
        <w:rPr>
          <w:rFonts w:cstheme="minorHAnsi"/>
          <w:b/>
          <w:color w:val="000000"/>
        </w:rPr>
        <w:t>.</w:t>
      </w:r>
      <w:r w:rsidR="00EE5F1A">
        <w:rPr>
          <w:rFonts w:cstheme="minorHAnsi"/>
          <w:b/>
          <w:color w:val="000000"/>
        </w:rPr>
        <w:t>11</w:t>
      </w:r>
      <w:r w:rsidRPr="00C42F58">
        <w:rPr>
          <w:rFonts w:cstheme="minorHAnsi"/>
          <w:b/>
          <w:color w:val="000000"/>
        </w:rPr>
        <w:t xml:space="preserve">.2025 r. </w:t>
      </w:r>
      <w:r w:rsidR="00093996" w:rsidRPr="00C42F58">
        <w:rPr>
          <w:rFonts w:cstheme="minorHAnsi"/>
          <w:color w:val="000000"/>
        </w:rPr>
        <w:t>t</w:t>
      </w:r>
      <w:r w:rsidRPr="00C42F58">
        <w:rPr>
          <w:rFonts w:cstheme="minorHAnsi"/>
          <w:color w:val="000000"/>
        </w:rPr>
        <w:t xml:space="preserve">ermin ten liczy się jako data i godzina wpływu oferty. </w:t>
      </w:r>
    </w:p>
    <w:p w14:paraId="4C93BCDB" w14:textId="77777777" w:rsidR="000547A6" w:rsidRPr="00C42F58" w:rsidRDefault="000547A6" w:rsidP="000547A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cstheme="minorHAnsi"/>
          <w:color w:val="000000"/>
        </w:rPr>
      </w:pPr>
      <w:r w:rsidRPr="00C42F58">
        <w:rPr>
          <w:rFonts w:cstheme="minorHAnsi"/>
          <w:color w:val="000000"/>
        </w:rPr>
        <w:t xml:space="preserve">Oferty złożone po terminie nie będą rozpatrywane. </w:t>
      </w:r>
    </w:p>
    <w:p w14:paraId="5AC103AF" w14:textId="77777777" w:rsidR="000547A6" w:rsidRPr="00C42F58" w:rsidRDefault="000547A6" w:rsidP="000547A6">
      <w:pPr>
        <w:numPr>
          <w:ilvl w:val="0"/>
          <w:numId w:val="15"/>
        </w:numPr>
        <w:tabs>
          <w:tab w:val="left" w:pos="464"/>
          <w:tab w:val="left" w:pos="5040"/>
        </w:tabs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eastAsia="Times New Roman" w:cstheme="minorHAnsi"/>
          <w:iCs/>
          <w:lang w:eastAsia="pl-PL"/>
        </w:rPr>
      </w:pPr>
      <w:r w:rsidRPr="00C42F58">
        <w:rPr>
          <w:rFonts w:eastAsia="Times New Roman" w:cstheme="minorHAnsi"/>
          <w:iCs/>
          <w:lang w:eastAsia="pl-PL"/>
        </w:rPr>
        <w:t>Oferent może, przed upływem terminu do składania ofert, zmienić lub wycofać złożoną przez siebie ofertę. Zarówno zmiana jak i wycofanie oferty wymagają zachowania formy pisemnej.</w:t>
      </w:r>
    </w:p>
    <w:p w14:paraId="39B74085" w14:textId="77777777" w:rsidR="000547A6" w:rsidRPr="00C42F58" w:rsidRDefault="000547A6" w:rsidP="000547A6">
      <w:pPr>
        <w:numPr>
          <w:ilvl w:val="0"/>
          <w:numId w:val="15"/>
        </w:numPr>
        <w:tabs>
          <w:tab w:val="left" w:pos="464"/>
        </w:tabs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eastAsia="Times New Roman" w:cstheme="minorHAnsi"/>
          <w:iCs/>
          <w:lang w:eastAsia="pl-PL"/>
        </w:rPr>
      </w:pPr>
      <w:r w:rsidRPr="00C42F58">
        <w:rPr>
          <w:rFonts w:eastAsia="Times New Roman" w:cstheme="minorHAnsi"/>
          <w:iCs/>
          <w:lang w:eastAsia="pl-PL"/>
        </w:rPr>
        <w:t>Oferent nie może wycofać oferty ani wprowadzić jakichkolwiek zmian w jej treści po upływie terminu składania ofert.</w:t>
      </w:r>
    </w:p>
    <w:p w14:paraId="4632F007" w14:textId="142A4EE2" w:rsidR="000547A6" w:rsidRPr="00C42F58" w:rsidRDefault="000547A6" w:rsidP="00C42F58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num" w:pos="567"/>
        </w:tabs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WYBÓR OFERTY I OGŁOSZENIE ZWYCIĘZCY</w:t>
      </w:r>
    </w:p>
    <w:p w14:paraId="2B2F21D9" w14:textId="77777777" w:rsidR="000547A6" w:rsidRPr="00C42F58" w:rsidRDefault="000547A6" w:rsidP="000547A6">
      <w:pPr>
        <w:pStyle w:val="Akapitzlist"/>
        <w:autoSpaceDE w:val="0"/>
        <w:spacing w:before="240" w:line="240" w:lineRule="auto"/>
        <w:ind w:left="180"/>
        <w:jc w:val="both"/>
        <w:rPr>
          <w:rFonts w:cstheme="minorHAnsi"/>
        </w:rPr>
      </w:pPr>
    </w:p>
    <w:p w14:paraId="4A324B7C" w14:textId="6D1CE957" w:rsidR="000547A6" w:rsidRPr="00C42F58" w:rsidRDefault="000547A6" w:rsidP="000547A6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</w:rPr>
      </w:pPr>
      <w:r w:rsidRPr="00C42F58">
        <w:rPr>
          <w:rFonts w:cstheme="minorHAnsi"/>
        </w:rPr>
        <w:t>Za najkorzystniejszą ofertę uznana zostanie oferta, która zdobędzie najwyższą liczbę punktów w oparciu o ustalone w zapytaniu ofertowym kryteria.</w:t>
      </w:r>
    </w:p>
    <w:p w14:paraId="0686C318" w14:textId="0930AA2A" w:rsidR="000547A6" w:rsidRPr="00C42F58" w:rsidRDefault="000547A6" w:rsidP="000547A6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</w:rPr>
      </w:pPr>
      <w:r w:rsidRPr="00C42F58">
        <w:rPr>
          <w:rFonts w:cstheme="minorHAnsi"/>
        </w:rPr>
        <w:t>Oferent, który uzyska najwyższą ilość punktów, w oparciu o ustalone w zapytaniu ofertowym kryteria, zostanie zaproszony do podpisania umowy na realizację zamówienia.</w:t>
      </w:r>
    </w:p>
    <w:p w14:paraId="7AF72A89" w14:textId="77777777" w:rsidR="000547A6" w:rsidRPr="00C42F58" w:rsidRDefault="000547A6" w:rsidP="000547A6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</w:rPr>
      </w:pPr>
      <w:r w:rsidRPr="00C42F58">
        <w:rPr>
          <w:rFonts w:cstheme="minorHAnsi"/>
        </w:rPr>
        <w:t>Jeżeli wybrany Wykonawca będzie uchylał się od podpisania umowy w terminie wskazanym przez Zamawiającego lub gdy podpisanie umowy z takim Wykonawcą stanie się niemożliwe z innych przyczyn, wybrana zostanie kolejna najkorzystniejsza oferta.</w:t>
      </w:r>
    </w:p>
    <w:p w14:paraId="7727BA29" w14:textId="771A5AF6" w:rsidR="000547A6" w:rsidRPr="00C42F58" w:rsidRDefault="000547A6" w:rsidP="000547A6">
      <w:pPr>
        <w:pStyle w:val="Akapitzlist"/>
        <w:numPr>
          <w:ilvl w:val="2"/>
          <w:numId w:val="3"/>
        </w:numPr>
        <w:tabs>
          <w:tab w:val="left" w:pos="284"/>
        </w:tabs>
        <w:spacing w:line="240" w:lineRule="auto"/>
        <w:ind w:left="284" w:hanging="142"/>
        <w:rPr>
          <w:rFonts w:cstheme="minorHAnsi"/>
        </w:rPr>
      </w:pPr>
      <w:r w:rsidRPr="00C42F58">
        <w:rPr>
          <w:rFonts w:cstheme="minorHAnsi"/>
        </w:rPr>
        <w:t>Zamawiający zastrzega sobie prawo do zawarcia tylko jednej umowy z jednym Wykonawcą</w:t>
      </w:r>
      <w:r w:rsidR="00397910">
        <w:rPr>
          <w:rFonts w:cstheme="minorHAnsi"/>
        </w:rPr>
        <w:t>.</w:t>
      </w:r>
    </w:p>
    <w:p w14:paraId="4A1DA26B" w14:textId="77777777" w:rsidR="000547A6" w:rsidRPr="00C42F58" w:rsidRDefault="000547A6" w:rsidP="000547A6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 w:line="240" w:lineRule="auto"/>
        <w:ind w:left="284" w:hanging="142"/>
        <w:jc w:val="both"/>
        <w:rPr>
          <w:rFonts w:cstheme="minorHAnsi"/>
        </w:rPr>
      </w:pPr>
      <w:r w:rsidRPr="00C42F58">
        <w:rPr>
          <w:rFonts w:cstheme="minorHAnsi"/>
        </w:rPr>
        <w:t xml:space="preserve">Zamawiający może odstąpić od wyboru Wykonawcy, jeżeli cena oferty najkorzystniejszej przekroczy kwotę, którą Zamawiający może przeznaczyć (zgodnie z przewidzianym budżetem na realizację zadania) na zakup usługi. </w:t>
      </w:r>
    </w:p>
    <w:p w14:paraId="6DECAF85" w14:textId="77777777" w:rsidR="000547A6" w:rsidRPr="00C42F58" w:rsidRDefault="000547A6" w:rsidP="000547A6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 w:line="240" w:lineRule="auto"/>
        <w:ind w:left="284" w:hanging="142"/>
        <w:jc w:val="both"/>
        <w:rPr>
          <w:rFonts w:cstheme="minorHAnsi"/>
        </w:rPr>
      </w:pPr>
      <w:r w:rsidRPr="00C42F58">
        <w:rPr>
          <w:rFonts w:cstheme="minorHAnsi"/>
        </w:rPr>
        <w:t xml:space="preserve">Wybór i ogłoszenie wybranego Wykonawcy nastąpią do 21 dni roboczych po zakończeniu terminu przyjmowania ofert. </w:t>
      </w:r>
    </w:p>
    <w:p w14:paraId="2C167A8D" w14:textId="49207605" w:rsidR="000547A6" w:rsidRPr="00C42F58" w:rsidRDefault="000547A6" w:rsidP="000547A6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</w:rPr>
      </w:pPr>
      <w:r w:rsidRPr="00C42F58">
        <w:rPr>
          <w:rFonts w:cstheme="minorHAnsi"/>
        </w:rPr>
        <w:t xml:space="preserve">Informacja o wynikach postępowania zostanie opublikowana na stronie internetowej </w:t>
      </w:r>
      <w:hyperlink r:id="rId11" w:history="1">
        <w:r w:rsidRPr="00C42F58">
          <w:rPr>
            <w:rStyle w:val="Hipercze"/>
            <w:rFonts w:cstheme="minorHAnsi"/>
          </w:rPr>
          <w:t>bazakonkurencyjnosci.funduszeeuropejskie.gov.pl</w:t>
        </w:r>
      </w:hyperlink>
      <w:r w:rsidRPr="00C42F58">
        <w:rPr>
          <w:rFonts w:cstheme="minorHAnsi"/>
        </w:rPr>
        <w:t xml:space="preserve">. Dodatkowo o wyborze najkorzystniejszej oferty Zamawiający zawiadomi Oferentów drogą mailową. </w:t>
      </w:r>
    </w:p>
    <w:p w14:paraId="7568492A" w14:textId="77777777" w:rsidR="000547A6" w:rsidRPr="00C42F58" w:rsidRDefault="000547A6" w:rsidP="000547A6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</w:rPr>
      </w:pPr>
      <w:bookmarkStart w:id="18" w:name="_Hlk33176149"/>
      <w:r w:rsidRPr="00C42F58">
        <w:rPr>
          <w:rFonts w:cstheme="minorHAnsi"/>
        </w:rPr>
        <w:t xml:space="preserve">Z uwagi na fakt, iż na stronie internetowej </w:t>
      </w:r>
      <w:hyperlink r:id="rId12" w:history="1">
        <w:r w:rsidRPr="00C42F58">
          <w:rPr>
            <w:rStyle w:val="Hipercze"/>
            <w:rFonts w:cstheme="minorHAnsi"/>
          </w:rPr>
          <w:t>bazakonkurencyjnosci.funduszeeuropejskie.gov.pl</w:t>
        </w:r>
      </w:hyperlink>
      <w:r w:rsidRPr="00C42F58">
        <w:rPr>
          <w:rFonts w:cstheme="minorHAnsi"/>
        </w:rPr>
        <w:t xml:space="preserve">. Zamawiający będzie publikował dane osobowe każdy z Oferentów zobowiązany jest do wypełnienia </w:t>
      </w:r>
      <w:r w:rsidRPr="00C42F58">
        <w:rPr>
          <w:rFonts w:cstheme="minorHAnsi"/>
          <w:b/>
          <w:bCs/>
        </w:rPr>
        <w:t>załącznika nr 6 tj. „Oświadczenia Oferenta do przetwarzania danych osobowych”.</w:t>
      </w:r>
      <w:bookmarkEnd w:id="18"/>
      <w:r w:rsidRPr="00C42F58">
        <w:rPr>
          <w:rFonts w:cstheme="minorHAnsi"/>
        </w:rPr>
        <w:t xml:space="preserve"> </w:t>
      </w:r>
    </w:p>
    <w:p w14:paraId="3CCBB736" w14:textId="77777777" w:rsidR="000547A6" w:rsidRPr="00C42F58" w:rsidRDefault="000547A6" w:rsidP="000547A6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  <w:lang w:val="x-none"/>
        </w:rPr>
        <w:t xml:space="preserve">Ocena ofert ma charakter niejawny, z zastrzeżeniem punktu </w:t>
      </w:r>
      <w:r w:rsidRPr="00C42F58">
        <w:rPr>
          <w:rFonts w:eastAsia="Times New Roman" w:cstheme="minorHAnsi"/>
          <w:lang w:eastAsia="pl-PL"/>
        </w:rPr>
        <w:t>o której mowa w części 3.2 Wytycznych dotyczące kwalifikowalności wydatków na lata 2021-2027 z dnia 14 marca 2025 (wybór Wykonawcy będzie odbywał się zgodnie z zasadą konkurencyjności).</w:t>
      </w:r>
      <w:r w:rsidRPr="00C42F58">
        <w:rPr>
          <w:rFonts w:cstheme="minorHAnsi"/>
          <w:color w:val="C00000"/>
          <w:lang w:val="x-none"/>
        </w:rPr>
        <w:t xml:space="preserve"> </w:t>
      </w:r>
      <w:r w:rsidRPr="00C42F58">
        <w:rPr>
          <w:rFonts w:cstheme="minorHAnsi"/>
          <w:lang w:val="x-none"/>
        </w:rPr>
        <w:t>Protokół z</w:t>
      </w:r>
      <w:r w:rsidRPr="00C42F58">
        <w:rPr>
          <w:rFonts w:cstheme="minorHAnsi"/>
        </w:rPr>
        <w:t> </w:t>
      </w:r>
      <w:r w:rsidRPr="00C42F58">
        <w:rPr>
          <w:rFonts w:cstheme="minorHAnsi"/>
          <w:lang w:val="x-none"/>
        </w:rPr>
        <w:t xml:space="preserve">wyboru ofert wraz z załącznikami dostępny będzie do wglądu w siedzibie Zamawiającego, w terminie </w:t>
      </w:r>
      <w:r w:rsidRPr="00C42F58">
        <w:rPr>
          <w:rFonts w:cstheme="minorHAnsi"/>
        </w:rPr>
        <w:t xml:space="preserve">do </w:t>
      </w:r>
      <w:r w:rsidRPr="00C42F58">
        <w:rPr>
          <w:rFonts w:cstheme="minorHAnsi"/>
          <w:lang w:val="x-none"/>
        </w:rPr>
        <w:t xml:space="preserve">7 dni od dnia </w:t>
      </w:r>
      <w:r w:rsidRPr="00C42F58">
        <w:rPr>
          <w:rFonts w:cstheme="minorHAnsi"/>
        </w:rPr>
        <w:t>upublicznienia wyników postępowania</w:t>
      </w:r>
      <w:r w:rsidRPr="00C42F58">
        <w:rPr>
          <w:rFonts w:cstheme="minorHAnsi"/>
          <w:lang w:val="x-none"/>
        </w:rPr>
        <w:t xml:space="preserve">. </w:t>
      </w:r>
    </w:p>
    <w:p w14:paraId="6E405C45" w14:textId="77777777" w:rsidR="000547A6" w:rsidRPr="00C42F58" w:rsidRDefault="000547A6" w:rsidP="000547A6">
      <w:pPr>
        <w:pStyle w:val="Akapitzlist"/>
        <w:numPr>
          <w:ilvl w:val="2"/>
          <w:numId w:val="3"/>
        </w:numPr>
        <w:tabs>
          <w:tab w:val="left" w:pos="284"/>
        </w:tabs>
        <w:spacing w:after="0" w:line="240" w:lineRule="auto"/>
        <w:ind w:left="284" w:hanging="142"/>
        <w:jc w:val="both"/>
        <w:rPr>
          <w:rFonts w:cstheme="minorHAnsi"/>
          <w:lang w:val="x-none"/>
        </w:rPr>
      </w:pPr>
      <w:r w:rsidRPr="00C42F58">
        <w:rPr>
          <w:rFonts w:cstheme="minorHAnsi"/>
          <w:lang w:val="x-none"/>
        </w:rPr>
        <w:t>Jeżeli Oferent uzna, że elementy oferty stanowią tajemnice przedsiębiorstwa zgodnie z Ustawą z dnia 16 kwietnia</w:t>
      </w:r>
      <w:r w:rsidRPr="00C42F58">
        <w:rPr>
          <w:rFonts w:cstheme="minorHAnsi"/>
        </w:rPr>
        <w:t xml:space="preserve"> </w:t>
      </w:r>
      <w:r w:rsidRPr="00C42F58">
        <w:rPr>
          <w:rFonts w:cstheme="minorHAnsi"/>
          <w:lang w:val="x-none"/>
        </w:rPr>
        <w:t>1993r. o zwalczaniu nieuczciwej konkurencji (Dz. U. z 2003r. Nr 153, poz. 1503, z późn.zm.) zobowiązany jest do złożenia stosownego oświadczenia w tym zakresie.</w:t>
      </w:r>
    </w:p>
    <w:p w14:paraId="3620B21C" w14:textId="77777777" w:rsidR="000547A6" w:rsidRPr="00C42F58" w:rsidRDefault="000547A6" w:rsidP="00C42F5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num" w:pos="567"/>
        </w:tabs>
        <w:autoSpaceDE w:val="0"/>
        <w:autoSpaceDN w:val="0"/>
        <w:adjustRightInd w:val="0"/>
        <w:spacing w:before="240" w:line="240" w:lineRule="auto"/>
        <w:ind w:left="567" w:hanging="567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OSOBY UPRAWNIONE ORAZ SPOSÓB UDZIELANIA WYJAŚNIEŃ ZE STRONY ZAMAWIAJĄCEGO</w:t>
      </w:r>
    </w:p>
    <w:p w14:paraId="1F5DBD82" w14:textId="77777777" w:rsidR="000547A6" w:rsidRPr="00C42F58" w:rsidRDefault="000547A6" w:rsidP="000547A6">
      <w:pPr>
        <w:pStyle w:val="Akapitzlist"/>
        <w:numPr>
          <w:ilvl w:val="0"/>
          <w:numId w:val="10"/>
        </w:numPr>
        <w:tabs>
          <w:tab w:val="clear" w:pos="502"/>
        </w:tabs>
        <w:spacing w:before="24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 xml:space="preserve">Każdy potencjalny Wykonawca ma prawo zwrócić się do Zamawiającego w celu wyjaśnienia wszelkich wątpliwości i uwag związanych z zapytaniem ofertowym. </w:t>
      </w:r>
    </w:p>
    <w:p w14:paraId="6A3BD5D4" w14:textId="2624E478" w:rsidR="000547A6" w:rsidRPr="00C42F58" w:rsidRDefault="000547A6" w:rsidP="000547A6">
      <w:pPr>
        <w:pStyle w:val="Akapitzlist"/>
        <w:numPr>
          <w:ilvl w:val="0"/>
          <w:numId w:val="10"/>
        </w:numPr>
        <w:tabs>
          <w:tab w:val="clear" w:pos="502"/>
        </w:tabs>
        <w:spacing w:before="24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  <w:color w:val="000000"/>
        </w:rPr>
        <w:t xml:space="preserve">Wykonawca może zwrócić się do Zamawiającego o wyjaśnienie treści Zapytania Ofertowego </w:t>
      </w:r>
      <w:r w:rsidRPr="00C42F58">
        <w:rPr>
          <w:rFonts w:cstheme="minorHAnsi"/>
        </w:rPr>
        <w:t xml:space="preserve">najpóźniej do dnia </w:t>
      </w:r>
      <w:r w:rsidR="0076682C">
        <w:rPr>
          <w:rFonts w:cstheme="minorHAnsi"/>
        </w:rPr>
        <w:t>1</w:t>
      </w:r>
      <w:r w:rsidR="001F1CA4">
        <w:rPr>
          <w:rFonts w:cstheme="minorHAnsi"/>
        </w:rPr>
        <w:t>3</w:t>
      </w:r>
      <w:r w:rsidR="0076682C">
        <w:rPr>
          <w:rFonts w:cstheme="minorHAnsi"/>
        </w:rPr>
        <w:t>.11</w:t>
      </w:r>
      <w:r w:rsidRPr="00C42F58">
        <w:rPr>
          <w:rFonts w:cstheme="minorHAnsi"/>
        </w:rPr>
        <w:t xml:space="preserve">.2025 r. </w:t>
      </w:r>
    </w:p>
    <w:p w14:paraId="1487094C" w14:textId="77777777" w:rsidR="000547A6" w:rsidRPr="00C42F58" w:rsidRDefault="000547A6" w:rsidP="000547A6">
      <w:pPr>
        <w:pStyle w:val="Akapitzlist"/>
        <w:numPr>
          <w:ilvl w:val="0"/>
          <w:numId w:val="10"/>
        </w:numPr>
        <w:tabs>
          <w:tab w:val="clear" w:pos="502"/>
        </w:tabs>
        <w:spacing w:before="240" w:line="240" w:lineRule="auto"/>
        <w:ind w:left="284" w:hanging="284"/>
        <w:jc w:val="both"/>
        <w:rPr>
          <w:rFonts w:cstheme="minorHAnsi"/>
        </w:rPr>
      </w:pPr>
      <w:r w:rsidRPr="00C42F58">
        <w:rPr>
          <w:rFonts w:eastAsia="Times New Roman" w:cstheme="minorHAnsi"/>
          <w:iCs/>
          <w:lang w:eastAsia="pl-PL"/>
        </w:rPr>
        <w:t>W przypadku gdy udzielone wyjaśnienia będą powodować zmiany istotnego elementu ogłoszenia (np. warunków udziału w postępowaniu lub sposobu oceny ich spełnienia, kryteriów oceny ofert, określenia przedmiotu, zakresu lub wielkości zamówienia), Zamawiający przedłuży termin składania ofert o czas niezbędny na ich przygotowanie jednak nie krótszy niż 7 dni.</w:t>
      </w:r>
    </w:p>
    <w:p w14:paraId="1B7C75F0" w14:textId="07AB6F7F" w:rsidR="000547A6" w:rsidRPr="00C42F58" w:rsidRDefault="000547A6" w:rsidP="000547A6">
      <w:pPr>
        <w:pStyle w:val="Akapitzlist"/>
        <w:numPr>
          <w:ilvl w:val="0"/>
          <w:numId w:val="10"/>
        </w:numPr>
        <w:tabs>
          <w:tab w:val="clear" w:pos="502"/>
        </w:tabs>
        <w:spacing w:before="240" w:line="240" w:lineRule="auto"/>
        <w:ind w:left="284" w:hanging="284"/>
        <w:jc w:val="both"/>
        <w:rPr>
          <w:rFonts w:cstheme="minorHAnsi"/>
          <w:b/>
          <w:bCs/>
        </w:rPr>
      </w:pPr>
      <w:r w:rsidRPr="00C42F58">
        <w:rPr>
          <w:rFonts w:eastAsia="Calibri" w:cstheme="minorHAnsi"/>
        </w:rPr>
        <w:lastRenderedPageBreak/>
        <w:t>Osobą upoważnioną z ramienia Zamawiającego do kontaktu i udzielania wyjaśnień w sprawie niniejszego zapytania ofertowego jest</w:t>
      </w:r>
      <w:r w:rsidRPr="00C42F58">
        <w:rPr>
          <w:rFonts w:eastAsia="Calibri" w:cstheme="minorHAnsi"/>
          <w:b/>
          <w:bCs/>
        </w:rPr>
        <w:t xml:space="preserve"> Pani </w:t>
      </w:r>
      <w:r w:rsidR="0076682C">
        <w:rPr>
          <w:rFonts w:eastAsia="Calibri" w:cstheme="minorHAnsi"/>
          <w:b/>
          <w:bCs/>
        </w:rPr>
        <w:t>Magdalena Stanik</w:t>
      </w:r>
      <w:r w:rsidR="00627417">
        <w:rPr>
          <w:rFonts w:eastAsia="Calibri" w:cstheme="minorHAnsi"/>
          <w:b/>
          <w:bCs/>
        </w:rPr>
        <w:t>,</w:t>
      </w:r>
      <w:r w:rsidR="00627417">
        <w:rPr>
          <w:rFonts w:cstheme="minorHAnsi"/>
          <w:b/>
          <w:bCs/>
        </w:rPr>
        <w:t xml:space="preserve"> </w:t>
      </w:r>
      <w:r w:rsidRPr="00C42F58">
        <w:rPr>
          <w:rFonts w:cstheme="minorHAnsi"/>
          <w:b/>
          <w:bCs/>
        </w:rPr>
        <w:t xml:space="preserve">tel. </w:t>
      </w:r>
      <w:r w:rsidR="0076682C">
        <w:rPr>
          <w:rFonts w:cstheme="minorHAnsi"/>
          <w:b/>
          <w:bCs/>
        </w:rPr>
        <w:t>795 541 222</w:t>
      </w:r>
      <w:r w:rsidR="00627417">
        <w:rPr>
          <w:rFonts w:cstheme="minorHAnsi"/>
          <w:b/>
          <w:bCs/>
        </w:rPr>
        <w:t xml:space="preserve">, </w:t>
      </w:r>
      <w:r w:rsidRPr="00C42F58">
        <w:rPr>
          <w:rFonts w:cstheme="minorHAnsi"/>
          <w:b/>
          <w:bCs/>
        </w:rPr>
        <w:t xml:space="preserve">e-mail: </w:t>
      </w:r>
      <w:hyperlink r:id="rId13" w:history="1">
        <w:r w:rsidR="0076682C" w:rsidRPr="00915332">
          <w:rPr>
            <w:rStyle w:val="Hipercze"/>
            <w:rFonts w:cstheme="minorHAnsi"/>
            <w:b/>
            <w:bCs/>
          </w:rPr>
          <w:t>m.stanik@upemi.pl</w:t>
        </w:r>
      </w:hyperlink>
      <w:r w:rsidRPr="00C42F58">
        <w:rPr>
          <w:rFonts w:cstheme="minorHAnsi"/>
        </w:rPr>
        <w:t xml:space="preserve"> </w:t>
      </w:r>
      <w:r w:rsidRPr="00C42F58">
        <w:rPr>
          <w:rFonts w:cstheme="minorHAnsi"/>
          <w:b/>
          <w:bCs/>
        </w:rPr>
        <w:t xml:space="preserve">oraz Pani Marta Chudek: 795 541 217 e-mail: </w:t>
      </w:r>
      <w:hyperlink r:id="rId14" w:history="1">
        <w:r w:rsidRPr="00627417">
          <w:rPr>
            <w:rStyle w:val="Hipercze"/>
            <w:rFonts w:cstheme="minorHAnsi"/>
            <w:b/>
            <w:bCs/>
          </w:rPr>
          <w:t>m.chudek@upemi.pl</w:t>
        </w:r>
      </w:hyperlink>
      <w:r w:rsidRPr="00627417">
        <w:rPr>
          <w:rFonts w:cstheme="minorHAnsi"/>
          <w:b/>
          <w:bCs/>
        </w:rPr>
        <w:t>.</w:t>
      </w:r>
      <w:r w:rsidRPr="00C42F58">
        <w:rPr>
          <w:rFonts w:cstheme="minorHAnsi"/>
        </w:rPr>
        <w:t xml:space="preserve"> </w:t>
      </w:r>
    </w:p>
    <w:p w14:paraId="10C53D0D" w14:textId="77777777" w:rsidR="000547A6" w:rsidRPr="00C42F58" w:rsidRDefault="000547A6" w:rsidP="000547A6">
      <w:pPr>
        <w:pStyle w:val="Akapitzlist"/>
        <w:spacing w:before="240" w:line="240" w:lineRule="auto"/>
        <w:ind w:left="284"/>
        <w:jc w:val="both"/>
        <w:rPr>
          <w:rStyle w:val="Hipercze"/>
          <w:rFonts w:cstheme="minorHAnsi"/>
          <w:b/>
          <w:bCs/>
          <w:color w:val="auto"/>
          <w:u w:val="none"/>
        </w:rPr>
      </w:pPr>
      <w:r w:rsidRPr="00C42F58">
        <w:rPr>
          <w:rFonts w:cstheme="minorHAnsi"/>
          <w:b/>
          <w:bCs/>
        </w:rPr>
        <w:t xml:space="preserve">Uwaga!!! – pytania wyjaśniające do zapytania ofertowego składane tylko poprzez bazę konkurencyjności. </w:t>
      </w:r>
      <w:hyperlink r:id="rId15" w:history="1"/>
    </w:p>
    <w:p w14:paraId="79C3CC6C" w14:textId="77777777" w:rsidR="000547A6" w:rsidRPr="00C42F58" w:rsidRDefault="000547A6" w:rsidP="000547A6">
      <w:pPr>
        <w:pStyle w:val="Akapitzlist"/>
        <w:tabs>
          <w:tab w:val="left" w:pos="142"/>
          <w:tab w:val="left" w:pos="284"/>
        </w:tabs>
        <w:spacing w:before="240" w:line="240" w:lineRule="auto"/>
        <w:ind w:left="284"/>
        <w:jc w:val="both"/>
        <w:rPr>
          <w:rFonts w:cstheme="minorHAnsi"/>
          <w:b/>
        </w:rPr>
      </w:pPr>
    </w:p>
    <w:p w14:paraId="67864DFB" w14:textId="77777777" w:rsidR="000547A6" w:rsidRPr="00C42F58" w:rsidRDefault="000547A6" w:rsidP="00C42F58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 w:line="240" w:lineRule="auto"/>
        <w:jc w:val="both"/>
        <w:rPr>
          <w:rFonts w:cstheme="minorHAnsi"/>
        </w:rPr>
      </w:pPr>
      <w:r w:rsidRPr="00C42F58">
        <w:rPr>
          <w:rFonts w:cstheme="minorHAnsi"/>
          <w:b/>
        </w:rPr>
        <w:t>WARUNKI SZCZEGÓLNE</w:t>
      </w:r>
    </w:p>
    <w:p w14:paraId="266A950A" w14:textId="77777777" w:rsidR="000547A6" w:rsidRPr="00C42F58" w:rsidRDefault="000547A6" w:rsidP="000547A6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61E467F6" w14:textId="77777777" w:rsidR="000547A6" w:rsidRPr="00C42F58" w:rsidRDefault="000547A6" w:rsidP="000547A6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Zamawiający dopuszcza udział podwykonawców w realizacji zamówienia. Odpowiedzialność za prawidłową realizację zamówienia ponosi Wykonawca. Zamawiający nie ponosi odpowiedzialności za podwykonawców biorących udział w realizacji zamówienia.</w:t>
      </w:r>
    </w:p>
    <w:p w14:paraId="12754593" w14:textId="77777777" w:rsidR="000547A6" w:rsidRPr="00C42F58" w:rsidRDefault="000547A6" w:rsidP="000547A6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Za działanie i zdarzenia powstałe w czasie realizacji szkoleń odpowiada Wykonawca. Za uszkodzenie sprzętu udostępnionego przez Szkołę w czasie szkoleń i inne szkody powstałe w czasie ich realizacji odpowiada Wykonawca.</w:t>
      </w:r>
    </w:p>
    <w:p w14:paraId="37FADFE2" w14:textId="77777777" w:rsidR="000547A6" w:rsidRPr="00C42F58" w:rsidRDefault="000547A6" w:rsidP="000547A6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 xml:space="preserve">Zamawiający nie ponosi żadnej odpowiedzialności ani jakichkolwiek kosztów związanych z przygotowaniem oferty przez Oferenta, a w szczególności związanych z przystąpieniem do procesu ofertowego, przygotowaniem i złożeniem oferty, przygotowaniami do zawarcia umowy. </w:t>
      </w:r>
    </w:p>
    <w:p w14:paraId="2E6BC5E2" w14:textId="77777777" w:rsidR="000547A6" w:rsidRPr="00C42F58" w:rsidRDefault="000547A6" w:rsidP="000547A6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C42F58">
        <w:rPr>
          <w:rFonts w:cstheme="minorHAnsi"/>
          <w:b/>
          <w:u w:val="single"/>
        </w:rPr>
        <w:t>Zamawiający zastrzega sobie prawo do weryfikacji wyznaczonej kadry trenerskiej przed rozpoczęciem szkolenia zgodnie w wymaganiami określonymi w zapytaniu ofertowym. Wykonawca na potwierdzenie spełnienia kryterium przedstawi gdzie, kiedy i w jakiej ilości godzin i szkoleń trener dane doświadczenie zdobył</w:t>
      </w:r>
      <w:r w:rsidRPr="00C42F58">
        <w:rPr>
          <w:rFonts w:cstheme="minorHAnsi"/>
          <w:b/>
        </w:rPr>
        <w:t xml:space="preserve">. </w:t>
      </w:r>
    </w:p>
    <w:p w14:paraId="77932E57" w14:textId="77777777" w:rsidR="000547A6" w:rsidRPr="00C42F58" w:rsidRDefault="000547A6" w:rsidP="000547A6">
      <w:pPr>
        <w:pStyle w:val="Akapitzlist"/>
        <w:spacing w:after="0" w:line="240" w:lineRule="auto"/>
        <w:ind w:left="284"/>
        <w:jc w:val="both"/>
        <w:rPr>
          <w:rFonts w:cstheme="minorHAnsi"/>
          <w:bCs/>
        </w:rPr>
      </w:pPr>
    </w:p>
    <w:p w14:paraId="6465A522" w14:textId="77777777" w:rsidR="000547A6" w:rsidRPr="00C42F58" w:rsidRDefault="000547A6" w:rsidP="0076682C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-142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INFORMACJA NA TEMAT PLANOWANYCH DO PRZEPROWADZENIA POSTĘPOWAŃ OFERTOWYCH W RAMACH PROJEKTU</w:t>
      </w:r>
    </w:p>
    <w:p w14:paraId="2A7CE7FD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</w:p>
    <w:p w14:paraId="67F7F689" w14:textId="04BB0D61" w:rsidR="00C42F58" w:rsidRPr="00846147" w:rsidRDefault="000547A6" w:rsidP="00846147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  <w:r w:rsidRPr="00C42F58">
        <w:rPr>
          <w:rFonts w:cstheme="minorHAnsi"/>
        </w:rPr>
        <w:t>Zamawiający zachęca do śledzenia ogłoszeń pojawiających się w Bazie Konkurencyjności ponieważ w okresie realizacji Projektu planuje zamieszczać sukcesywnie Zapytania ofertowe, w tym m.in. zapytania dotyczące kompleksowego wyposażenia/doposażenia pracowni szkolnych zawodowych oraz realizacji szkoleń zawodowych na terenie województwa dolnośląskiego.</w:t>
      </w:r>
    </w:p>
    <w:p w14:paraId="4E885851" w14:textId="77777777" w:rsidR="000547A6" w:rsidRPr="00C42F58" w:rsidRDefault="000547A6" w:rsidP="000547A6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</w:p>
    <w:p w14:paraId="5FB0FF61" w14:textId="77777777" w:rsidR="000547A6" w:rsidRPr="00C42F58" w:rsidRDefault="000547A6" w:rsidP="00C42F58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0" w:firstLine="0"/>
        <w:jc w:val="both"/>
        <w:rPr>
          <w:rFonts w:cstheme="minorHAnsi"/>
          <w:b/>
        </w:rPr>
      </w:pPr>
      <w:r w:rsidRPr="00C42F58">
        <w:rPr>
          <w:rFonts w:cstheme="minorHAnsi"/>
          <w:b/>
        </w:rPr>
        <w:t>ZAŁĄCZNIKI DO ZAPYTANIA OFERTOWEGO</w:t>
      </w:r>
    </w:p>
    <w:p w14:paraId="244211EB" w14:textId="77777777" w:rsidR="000547A6" w:rsidRPr="00C42F58" w:rsidRDefault="000547A6" w:rsidP="000547A6">
      <w:pPr>
        <w:tabs>
          <w:tab w:val="left" w:pos="284"/>
        </w:tabs>
        <w:spacing w:after="0" w:line="240" w:lineRule="auto"/>
        <w:ind w:left="284"/>
        <w:jc w:val="both"/>
        <w:rPr>
          <w:rFonts w:cstheme="minorHAnsi"/>
        </w:rPr>
      </w:pPr>
    </w:p>
    <w:p w14:paraId="15B62A82" w14:textId="77777777" w:rsidR="000547A6" w:rsidRPr="00C42F58" w:rsidRDefault="000547A6" w:rsidP="000547A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Załącznik nr 1 - Formularz ofertowy (plus konspekt/program od Wykonawcy);</w:t>
      </w:r>
    </w:p>
    <w:p w14:paraId="0889714E" w14:textId="77777777" w:rsidR="000547A6" w:rsidRPr="00C42F58" w:rsidRDefault="000547A6" w:rsidP="000547A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Załącznik nr 2 – Oświadczenie Oferenta o braku powiązań osobowych i kapitałowych z Zamawiającym;</w:t>
      </w:r>
    </w:p>
    <w:p w14:paraId="1BCC7A08" w14:textId="77777777" w:rsidR="000547A6" w:rsidRPr="00C42F58" w:rsidRDefault="000547A6" w:rsidP="000547A6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C42F58">
        <w:rPr>
          <w:rFonts w:cstheme="minorHAnsi"/>
        </w:rPr>
        <w:t>Załącznik nr 3 – Oświadczenie Oferenta o spełnianiu warunków udziału w postępowaniu - dot. posiadania niezbędnej wiedzy i doświadczenia;</w:t>
      </w:r>
    </w:p>
    <w:p w14:paraId="0E723D55" w14:textId="295891CF" w:rsidR="000547A6" w:rsidRPr="00C42F58" w:rsidRDefault="000547A6" w:rsidP="000547A6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C42F58">
        <w:rPr>
          <w:rFonts w:cstheme="minorHAnsi"/>
        </w:rPr>
        <w:t xml:space="preserve">Załącznik nr 4 A – Oświadczenie o spełnianiu warunków udziału w postępowaniu dot. posiadania wiedzy i referencji </w:t>
      </w:r>
      <w:r w:rsidRPr="00C42F58">
        <w:rPr>
          <w:rFonts w:cstheme="minorHAnsi"/>
          <w:b/>
          <w:bCs/>
          <w:color w:val="000000" w:themeColor="text1"/>
          <w:u w:val="single"/>
        </w:rPr>
        <w:t>plus referencje</w:t>
      </w:r>
      <w:r w:rsidR="00397910">
        <w:rPr>
          <w:rFonts w:cstheme="minorHAnsi"/>
          <w:b/>
          <w:bCs/>
          <w:color w:val="000000" w:themeColor="text1"/>
          <w:u w:val="single"/>
        </w:rPr>
        <w:t>;</w:t>
      </w:r>
    </w:p>
    <w:p w14:paraId="4FA790BD" w14:textId="77777777" w:rsidR="000547A6" w:rsidRPr="00C42F58" w:rsidRDefault="000547A6" w:rsidP="000547A6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C42F58">
        <w:rPr>
          <w:rFonts w:cstheme="minorHAnsi"/>
          <w:color w:val="000000" w:themeColor="text1"/>
        </w:rPr>
        <w:t>Załącznik nr 4 B</w:t>
      </w:r>
      <w:r w:rsidRPr="00C42F58">
        <w:rPr>
          <w:rFonts w:cstheme="minorHAnsi"/>
          <w:b/>
          <w:bCs/>
          <w:color w:val="000000" w:themeColor="text1"/>
        </w:rPr>
        <w:t xml:space="preserve"> -</w:t>
      </w:r>
      <w:r w:rsidRPr="00C42F58">
        <w:rPr>
          <w:rFonts w:cstheme="minorHAnsi"/>
          <w:b/>
          <w:bCs/>
        </w:rPr>
        <w:t xml:space="preserve"> </w:t>
      </w:r>
      <w:r w:rsidRPr="00C42F58">
        <w:rPr>
          <w:rFonts w:cstheme="minorHAnsi"/>
        </w:rPr>
        <w:t>Oświadczenie odnośnie kadry;</w:t>
      </w:r>
    </w:p>
    <w:p w14:paraId="6A68789A" w14:textId="77777777" w:rsidR="000547A6" w:rsidRPr="00C42F58" w:rsidRDefault="000547A6" w:rsidP="000547A6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cstheme="minorHAnsi"/>
        </w:rPr>
      </w:pPr>
      <w:r w:rsidRPr="00C42F58">
        <w:rPr>
          <w:rFonts w:cstheme="minorHAnsi"/>
        </w:rPr>
        <w:t>Załącznik nr 5 – Oświadczenia o spełnianiu warunków udziału w postępowaniu dot. COVID-19;</w:t>
      </w:r>
    </w:p>
    <w:p w14:paraId="44E792E6" w14:textId="77777777" w:rsidR="000547A6" w:rsidRPr="00C42F58" w:rsidRDefault="000547A6" w:rsidP="000547A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Załącznik nr 6 – Oświadczenie Oferenta do przetwarzania danych osobowych;</w:t>
      </w:r>
    </w:p>
    <w:p w14:paraId="02FB4B10" w14:textId="77777777" w:rsidR="000547A6" w:rsidRPr="00C42F58" w:rsidRDefault="000547A6" w:rsidP="000547A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bookmarkStart w:id="19" w:name="_Hlk179797854"/>
      <w:r w:rsidRPr="00C42F58">
        <w:rPr>
          <w:rFonts w:cstheme="minorHAnsi"/>
        </w:rPr>
        <w:t>Załącznik nr 7 – Oświadczenie 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narodowego;</w:t>
      </w:r>
      <w:bookmarkEnd w:id="19"/>
    </w:p>
    <w:p w14:paraId="7D7B5F8E" w14:textId="45DE861E" w:rsidR="000547A6" w:rsidRPr="00C42F58" w:rsidRDefault="000547A6" w:rsidP="000547A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 xml:space="preserve">Konspekty/programy - </w:t>
      </w:r>
      <w:r w:rsidRPr="00C42F58">
        <w:rPr>
          <w:rFonts w:eastAsia="Times New Roman" w:cstheme="minorHAnsi"/>
          <w:b/>
          <w:bCs/>
          <w:color w:val="000000"/>
          <w:lang w:eastAsia="pl-PL"/>
        </w:rPr>
        <w:t>uwaga!!!! Konspekt musi zawierać wszystkie wymagane elementy we wskazanej kolejności (brak konspektu, niekompletność informacji, nieprzedstawienie wymaganej kolejności– spowoduje odrzucenia oferty);</w:t>
      </w:r>
      <w:r w:rsidRPr="00C42F58">
        <w:rPr>
          <w:rFonts w:cstheme="minorHAnsi"/>
        </w:rPr>
        <w:t xml:space="preserve"> </w:t>
      </w:r>
    </w:p>
    <w:p w14:paraId="010DB404" w14:textId="77777777" w:rsidR="000547A6" w:rsidRPr="00C42F58" w:rsidRDefault="000547A6" w:rsidP="000547A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Dokumenty rejestrowe wykonawcy CEIDG/KRS (jeśli dotyczy) W przypadku osób nieprowadzących działalności gospodarczej wymóg ten nie jest wymagany;</w:t>
      </w:r>
    </w:p>
    <w:p w14:paraId="05BFB760" w14:textId="77777777" w:rsidR="000547A6" w:rsidRPr="00C42F58" w:rsidRDefault="000547A6" w:rsidP="000547A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  <w:bCs/>
        </w:rPr>
        <w:lastRenderedPageBreak/>
        <w:t xml:space="preserve"> Jeżeli oferta została podpisana przez Wykonawcę podpisem elektronicznym, do oferty należy dołączyć </w:t>
      </w:r>
      <w:r w:rsidRPr="00E61D68">
        <w:rPr>
          <w:rFonts w:cstheme="minorHAnsi"/>
          <w:b/>
        </w:rPr>
        <w:t>raport potwierdzający ważność złożonego podpisu</w:t>
      </w:r>
      <w:r w:rsidRPr="00C42F58">
        <w:rPr>
          <w:rFonts w:cstheme="minorHAnsi"/>
          <w:bCs/>
        </w:rPr>
        <w:t>.</w:t>
      </w:r>
    </w:p>
    <w:p w14:paraId="26EAA104" w14:textId="54552ACF" w:rsidR="000547A6" w:rsidRPr="00C42F58" w:rsidRDefault="000547A6" w:rsidP="000547A6">
      <w:pPr>
        <w:pStyle w:val="Akapitzlist"/>
        <w:widowControl w:val="0"/>
        <w:numPr>
          <w:ilvl w:val="0"/>
          <w:numId w:val="4"/>
        </w:numPr>
        <w:suppressAutoHyphens/>
        <w:spacing w:line="240" w:lineRule="auto"/>
        <w:jc w:val="both"/>
        <w:rPr>
          <w:rFonts w:cstheme="minorHAnsi"/>
          <w:bCs/>
        </w:rPr>
        <w:sectPr w:rsidR="000547A6" w:rsidRPr="00C42F58" w:rsidSect="000547A6">
          <w:pgSz w:w="11906" w:h="16838"/>
          <w:pgMar w:top="782" w:right="1134" w:bottom="1134" w:left="1418" w:header="425" w:footer="391" w:gutter="0"/>
          <w:cols w:space="708"/>
          <w:docGrid w:linePitch="360"/>
        </w:sectPr>
      </w:pPr>
      <w:r w:rsidRPr="00C42F58">
        <w:rPr>
          <w:rFonts w:cstheme="minorHAnsi"/>
          <w:bCs/>
        </w:rPr>
        <w:t>Referencje- Każd</w:t>
      </w:r>
      <w:r w:rsidR="00397910">
        <w:rPr>
          <w:rFonts w:cstheme="minorHAnsi"/>
          <w:bCs/>
        </w:rPr>
        <w:t>e</w:t>
      </w:r>
      <w:r w:rsidRPr="00C42F58">
        <w:rPr>
          <w:rFonts w:cstheme="minorHAnsi"/>
          <w:bCs/>
        </w:rPr>
        <w:t xml:space="preserve"> referencj</w:t>
      </w:r>
      <w:r w:rsidR="00397910">
        <w:rPr>
          <w:rFonts w:cstheme="minorHAnsi"/>
          <w:bCs/>
        </w:rPr>
        <w:t>e</w:t>
      </w:r>
      <w:r w:rsidRPr="00C42F58">
        <w:rPr>
          <w:rFonts w:cstheme="minorHAnsi"/>
          <w:bCs/>
        </w:rPr>
        <w:t xml:space="preserve"> mus</w:t>
      </w:r>
      <w:r w:rsidR="00397910">
        <w:rPr>
          <w:rFonts w:cstheme="minorHAnsi"/>
          <w:bCs/>
        </w:rPr>
        <w:t>zą</w:t>
      </w:r>
      <w:r w:rsidRPr="00C42F58">
        <w:rPr>
          <w:rFonts w:cstheme="minorHAnsi"/>
          <w:bCs/>
        </w:rPr>
        <w:t xml:space="preserve"> zawierać (</w:t>
      </w:r>
      <w:r w:rsidRPr="00C42F58">
        <w:rPr>
          <w:rFonts w:cstheme="minorHAnsi"/>
          <w:b/>
          <w:bCs/>
        </w:rPr>
        <w:t>datę realizacji szkolenia</w:t>
      </w:r>
      <w:r w:rsidRPr="00C42F58">
        <w:rPr>
          <w:rFonts w:cstheme="minorHAnsi"/>
          <w:bCs/>
        </w:rPr>
        <w:t xml:space="preserve">, </w:t>
      </w:r>
      <w:r w:rsidRPr="00C42F58">
        <w:rPr>
          <w:rFonts w:cstheme="minorHAnsi"/>
          <w:b/>
          <w:bCs/>
        </w:rPr>
        <w:t>liczbę przeprowadzonych godzin</w:t>
      </w:r>
      <w:r w:rsidRPr="00C42F58">
        <w:rPr>
          <w:rFonts w:cstheme="minorHAnsi"/>
          <w:bCs/>
        </w:rPr>
        <w:t xml:space="preserve">, </w:t>
      </w:r>
      <w:r w:rsidRPr="00C42F58">
        <w:rPr>
          <w:rFonts w:cstheme="minorHAnsi"/>
          <w:b/>
          <w:bCs/>
        </w:rPr>
        <w:t xml:space="preserve">temat szkolenia wskazujący na jego podobieństwo tematyczne </w:t>
      </w:r>
      <w:r w:rsidR="00397910">
        <w:rPr>
          <w:rFonts w:cstheme="minorHAnsi"/>
          <w:b/>
          <w:bCs/>
        </w:rPr>
        <w:t>do</w:t>
      </w:r>
      <w:r w:rsidRPr="00C42F58">
        <w:rPr>
          <w:rFonts w:cstheme="minorHAnsi"/>
          <w:b/>
          <w:bCs/>
        </w:rPr>
        <w:t xml:space="preserve"> zamówienia</w:t>
      </w:r>
      <w:r w:rsidRPr="00C42F58">
        <w:rPr>
          <w:rFonts w:cstheme="minorHAnsi"/>
          <w:bCs/>
        </w:rPr>
        <w:t xml:space="preserve">, a w przypadku, gdy tytuł nie wskazuje jednoznacznie tematyki – należy podać </w:t>
      </w:r>
      <w:r w:rsidRPr="00C42F58">
        <w:rPr>
          <w:rFonts w:cstheme="minorHAnsi"/>
          <w:b/>
          <w:bCs/>
        </w:rPr>
        <w:t>zakres tematyczny szkolenia</w:t>
      </w:r>
      <w:r w:rsidRPr="00C42F58">
        <w:rPr>
          <w:rFonts w:cstheme="minorHAnsi"/>
          <w:bCs/>
        </w:rPr>
        <w:t xml:space="preserve">- nie zastosowanie się do wymogu skutkuje odrzuceniem oferty, a  nie wezwaniem do uzupełnienia. </w:t>
      </w:r>
    </w:p>
    <w:p w14:paraId="10DFB25F" w14:textId="0AEDB089" w:rsidR="00DA068D" w:rsidRPr="00C42F58" w:rsidRDefault="00DA068D" w:rsidP="005C3CB9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cstheme="minorHAnsi"/>
          <w:b/>
        </w:rPr>
        <w:lastRenderedPageBreak/>
        <w:t xml:space="preserve">Załącznik nr 1 - Formularz ofertowy do Zapytania ofertowego nr </w:t>
      </w:r>
      <w:r w:rsidR="00F41A56" w:rsidRPr="00C42F58">
        <w:rPr>
          <w:rFonts w:cstheme="minorHAnsi"/>
          <w:b/>
          <w:bCs/>
        </w:rPr>
        <w:t>FEDS.08.01-IZ.00-00</w:t>
      </w:r>
      <w:r w:rsidR="003F7B7A" w:rsidRPr="00C42F58">
        <w:rPr>
          <w:rFonts w:cstheme="minorHAnsi"/>
          <w:b/>
          <w:bCs/>
        </w:rPr>
        <w:t>09</w:t>
      </w:r>
      <w:r w:rsidR="00F41A56" w:rsidRPr="00C42F58">
        <w:rPr>
          <w:rFonts w:cstheme="minorHAnsi"/>
          <w:b/>
          <w:bCs/>
        </w:rPr>
        <w:t>/23/</w:t>
      </w:r>
      <w:r w:rsidR="00492E74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</w:p>
    <w:p w14:paraId="0285F1BB" w14:textId="77777777" w:rsidR="00F3125F" w:rsidRPr="00C42F58" w:rsidRDefault="00F3125F" w:rsidP="00DA068D">
      <w:pPr>
        <w:spacing w:after="0"/>
        <w:jc w:val="center"/>
        <w:rPr>
          <w:rFonts w:cstheme="minorHAnsi"/>
          <w:b/>
          <w:color w:val="FF0000"/>
        </w:rPr>
      </w:pPr>
    </w:p>
    <w:p w14:paraId="2662DD84" w14:textId="62583019" w:rsidR="00DA068D" w:rsidRPr="00C42F58" w:rsidRDefault="00DA068D" w:rsidP="00DA068D">
      <w:pPr>
        <w:spacing w:after="0"/>
        <w:jc w:val="center"/>
        <w:rPr>
          <w:rFonts w:cstheme="minorHAnsi"/>
          <w:b/>
        </w:rPr>
      </w:pPr>
      <w:r w:rsidRPr="00C42F58">
        <w:rPr>
          <w:rFonts w:cstheme="minorHAnsi"/>
          <w:b/>
          <w:color w:val="FF0000"/>
        </w:rPr>
        <w:t xml:space="preserve">Formularz Ofertowy </w:t>
      </w:r>
    </w:p>
    <w:p w14:paraId="39D8E09A" w14:textId="77777777" w:rsidR="00DA068D" w:rsidRPr="00C42F58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C42F58">
        <w:rPr>
          <w:rFonts w:cstheme="minorHAnsi"/>
        </w:rPr>
        <w:t>Nazwa i Nazwa i adres Oferenta:</w:t>
      </w:r>
    </w:p>
    <w:p w14:paraId="24D3EDFE" w14:textId="7B191BC8" w:rsidR="00395AE4" w:rsidRPr="00C42F58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C42F58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51413E" w14:textId="4762D4C3" w:rsidR="00DA068D" w:rsidRPr="00C42F58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C42F58">
        <w:rPr>
          <w:rFonts w:cstheme="minorHAnsi"/>
        </w:rPr>
        <w:t>NIP ………………..…….……………….……..……. REGON ………………………..………..…………….. KRS ………………..…………..…….……….……………………….………………………………………………</w:t>
      </w:r>
    </w:p>
    <w:p w14:paraId="5DC624C4" w14:textId="77777777" w:rsidR="00FF7EB0" w:rsidRPr="00C42F58" w:rsidRDefault="00DA068D" w:rsidP="00DA06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42F58">
        <w:rPr>
          <w:rFonts w:cstheme="minorHAnsi"/>
        </w:rPr>
        <w:t>Osoba wyznaczona przez Oferenta do kontaktów w sprawie złożonej oferty:</w:t>
      </w:r>
    </w:p>
    <w:p w14:paraId="3CE9D562" w14:textId="157D5C7B" w:rsidR="00395AE4" w:rsidRPr="00C42F58" w:rsidRDefault="00DA068D" w:rsidP="00DA06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42F58">
        <w:rPr>
          <w:rFonts w:cstheme="minorHAnsi"/>
        </w:rPr>
        <w:t>Imię i</w:t>
      </w:r>
      <w:r w:rsidR="00FF7EB0" w:rsidRPr="00C42F58">
        <w:rPr>
          <w:rFonts w:cstheme="minorHAnsi"/>
        </w:rPr>
        <w:t xml:space="preserve"> </w:t>
      </w:r>
      <w:r w:rsidRPr="00C42F58">
        <w:rPr>
          <w:rFonts w:cstheme="minorHAnsi"/>
        </w:rPr>
        <w:t xml:space="preserve">nazwisko………………………………………….……………………………………………………………… </w:t>
      </w:r>
    </w:p>
    <w:p w14:paraId="4F03A386" w14:textId="576D5035" w:rsidR="003009D5" w:rsidRPr="00E61D68" w:rsidRDefault="00DA068D" w:rsidP="00E61D6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42F58">
        <w:rPr>
          <w:rFonts w:cstheme="minorHAnsi"/>
        </w:rPr>
        <w:br/>
        <w:t>Numer telefonu…….………………………………..…………… e-mail: …………………………………………..……………………………………………………………………………………………………………………</w:t>
      </w:r>
    </w:p>
    <w:p w14:paraId="52AB6796" w14:textId="77777777" w:rsidR="00E61D68" w:rsidRDefault="00E61D68" w:rsidP="00DA06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</w:rPr>
      </w:pPr>
    </w:p>
    <w:p w14:paraId="19CAA197" w14:textId="0EE06C67" w:rsidR="00DA068D" w:rsidRPr="00C42F58" w:rsidRDefault="00DA068D" w:rsidP="00DA06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lang w:eastAsia="x-none"/>
        </w:rPr>
      </w:pPr>
      <w:r w:rsidRPr="00C42F58">
        <w:rPr>
          <w:rFonts w:cstheme="minorHAnsi"/>
          <w:b/>
        </w:rPr>
        <w:t>Uwzględniając wszystkie zapisy</w:t>
      </w:r>
      <w:r w:rsidRPr="00C42F58">
        <w:rPr>
          <w:rFonts w:cstheme="minorHAnsi"/>
        </w:rPr>
        <w:t xml:space="preserve"> ZAPYTANIA OFERTOWEGO nr </w:t>
      </w:r>
      <w:r w:rsidR="003F7B7A" w:rsidRPr="00C42F58">
        <w:rPr>
          <w:rFonts w:cstheme="minorHAnsi"/>
          <w:b/>
          <w:bCs/>
        </w:rPr>
        <w:t>FEDS.08.01-IZ.00-0009/23/</w:t>
      </w:r>
      <w:r w:rsidR="000547A6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  <w:r w:rsidR="0048727F" w:rsidRPr="00C42F58">
        <w:rPr>
          <w:rFonts w:cstheme="minorHAnsi"/>
          <w:b/>
          <w:bCs/>
        </w:rPr>
        <w:t xml:space="preserve"> </w:t>
      </w:r>
      <w:r w:rsidRPr="00C42F58">
        <w:rPr>
          <w:rFonts w:eastAsia="Times New Roman" w:cstheme="minorHAnsi"/>
          <w:b/>
          <w:lang w:eastAsia="x-none"/>
        </w:rPr>
        <w:t>oferuję</w:t>
      </w:r>
      <w:r w:rsidRPr="00C42F58">
        <w:rPr>
          <w:rFonts w:eastAsia="Times New Roman" w:cstheme="minorHAnsi"/>
          <w:b/>
          <w:lang w:val="x-none" w:eastAsia="x-none"/>
        </w:rPr>
        <w:t xml:space="preserve"> wykonanie zamówienia </w:t>
      </w:r>
      <w:r w:rsidRPr="00C42F58">
        <w:rPr>
          <w:rFonts w:eastAsia="Times New Roman" w:cstheme="minorHAnsi"/>
          <w:b/>
          <w:lang w:eastAsia="x-none"/>
        </w:rPr>
        <w:t xml:space="preserve">w następującej kwocie: </w:t>
      </w:r>
    </w:p>
    <w:tbl>
      <w:tblPr>
        <w:tblW w:w="52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260"/>
        <w:gridCol w:w="1843"/>
        <w:gridCol w:w="2268"/>
        <w:gridCol w:w="2268"/>
        <w:gridCol w:w="2553"/>
        <w:gridCol w:w="2550"/>
      </w:tblGrid>
      <w:tr w:rsidR="00DA068D" w:rsidRPr="00C42F58" w14:paraId="62E9D50B" w14:textId="77777777" w:rsidTr="00F41FFB">
        <w:trPr>
          <w:trHeight w:val="441"/>
        </w:trPr>
        <w:tc>
          <w:tcPr>
            <w:tcW w:w="184" w:type="pct"/>
            <w:vMerge w:val="restart"/>
            <w:vAlign w:val="center"/>
          </w:tcPr>
          <w:p w14:paraId="12FB65A4" w14:textId="33FA6D3C" w:rsidR="00DA068D" w:rsidRPr="00C42F58" w:rsidRDefault="008E5DBB" w:rsidP="008E5DB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42F58">
              <w:rPr>
                <w:rFonts w:eastAsia="Times New Roman" w:cstheme="minorHAnsi"/>
                <w:b/>
                <w:color w:val="000000"/>
                <w:lang w:eastAsia="pl-PL"/>
              </w:rPr>
              <w:t>LP</w:t>
            </w:r>
          </w:p>
        </w:tc>
        <w:tc>
          <w:tcPr>
            <w:tcW w:w="1065" w:type="pct"/>
            <w:vMerge w:val="restart"/>
            <w:vAlign w:val="center"/>
          </w:tcPr>
          <w:p w14:paraId="2FBB0044" w14:textId="77777777" w:rsidR="00DA068D" w:rsidRPr="00C42F58" w:rsidRDefault="00DA068D" w:rsidP="00DA068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42F58">
              <w:rPr>
                <w:rFonts w:eastAsia="Times New Roman" w:cstheme="minorHAnsi"/>
                <w:b/>
                <w:color w:val="000000"/>
                <w:lang w:eastAsia="pl-PL"/>
              </w:rPr>
              <w:t>ELEMENT ZAMÓWIENIA</w:t>
            </w:r>
          </w:p>
        </w:tc>
        <w:tc>
          <w:tcPr>
            <w:tcW w:w="3751" w:type="pct"/>
            <w:gridSpan w:val="5"/>
            <w:vAlign w:val="center"/>
          </w:tcPr>
          <w:p w14:paraId="3405F08B" w14:textId="77777777" w:rsidR="00DA068D" w:rsidRPr="00C42F58" w:rsidRDefault="00DA068D" w:rsidP="00DA068D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42F58">
              <w:rPr>
                <w:rFonts w:eastAsia="Times New Roman" w:cstheme="minorHAnsi"/>
                <w:b/>
                <w:color w:val="000000"/>
                <w:lang w:eastAsia="pl-PL"/>
              </w:rPr>
              <w:t>SZCZEGÓŁOWE ELEMENTY ZAMÓWIENIA</w:t>
            </w:r>
          </w:p>
        </w:tc>
      </w:tr>
      <w:tr w:rsidR="006D0CAD" w:rsidRPr="00C42F58" w14:paraId="6C0DE9B7" w14:textId="77777777" w:rsidTr="00F41FFB">
        <w:trPr>
          <w:trHeight w:val="599"/>
        </w:trPr>
        <w:tc>
          <w:tcPr>
            <w:tcW w:w="184" w:type="pct"/>
            <w:vMerge/>
            <w:vAlign w:val="center"/>
          </w:tcPr>
          <w:p w14:paraId="3F9EEAF3" w14:textId="77777777" w:rsidR="006D0CAD" w:rsidRPr="00C42F58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65" w:type="pct"/>
            <w:vMerge/>
            <w:vAlign w:val="center"/>
          </w:tcPr>
          <w:p w14:paraId="4EA851F4" w14:textId="77777777" w:rsidR="006D0CAD" w:rsidRPr="00C42F58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2" w:type="pct"/>
            <w:vAlign w:val="center"/>
          </w:tcPr>
          <w:p w14:paraId="45F08B7E" w14:textId="1C93740B" w:rsidR="006D0CAD" w:rsidRPr="00C42F58" w:rsidRDefault="002127DD" w:rsidP="002127D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42F58">
              <w:rPr>
                <w:rFonts w:eastAsia="Times New Roman" w:cstheme="minorHAnsi"/>
                <w:color w:val="000000"/>
                <w:lang w:eastAsia="pl-PL"/>
              </w:rPr>
              <w:t>Ł</w:t>
            </w:r>
            <w:r w:rsidR="006D0CAD" w:rsidRPr="00C42F58">
              <w:rPr>
                <w:rFonts w:eastAsia="Times New Roman" w:cstheme="minorHAnsi"/>
                <w:color w:val="000000"/>
                <w:lang w:eastAsia="pl-PL"/>
              </w:rPr>
              <w:t>ączna liczba osób/liczba</w:t>
            </w:r>
            <w:r w:rsidRPr="00C42F58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6D0CAD" w:rsidRPr="00C42F58">
              <w:rPr>
                <w:rFonts w:eastAsia="Times New Roman" w:cstheme="minorHAnsi"/>
                <w:color w:val="000000"/>
                <w:lang w:eastAsia="pl-PL"/>
              </w:rPr>
              <w:t>godz</w:t>
            </w:r>
            <w:r w:rsidR="00FF7EB0" w:rsidRPr="00C42F58">
              <w:rPr>
                <w:rFonts w:eastAsia="Times New Roman" w:cstheme="minorHAnsi"/>
                <w:color w:val="000000"/>
                <w:lang w:eastAsia="pl-PL"/>
              </w:rPr>
              <w:t>in</w:t>
            </w:r>
          </w:p>
        </w:tc>
        <w:tc>
          <w:tcPr>
            <w:tcW w:w="741" w:type="pct"/>
            <w:vAlign w:val="center"/>
          </w:tcPr>
          <w:p w14:paraId="382431FF" w14:textId="5BEC2583" w:rsidR="006D0CAD" w:rsidRPr="00C42F58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42F58">
              <w:rPr>
                <w:rFonts w:eastAsia="Times New Roman" w:cstheme="minorHAnsi"/>
                <w:color w:val="000000"/>
                <w:lang w:eastAsia="pl-PL"/>
              </w:rPr>
              <w:t xml:space="preserve">Stawka netto godziny szkoleniowej  </w:t>
            </w:r>
          </w:p>
        </w:tc>
        <w:tc>
          <w:tcPr>
            <w:tcW w:w="741" w:type="pct"/>
            <w:vAlign w:val="center"/>
          </w:tcPr>
          <w:p w14:paraId="668C9626" w14:textId="766E3565" w:rsidR="006D0CAD" w:rsidRPr="00C42F58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42F58">
              <w:rPr>
                <w:rFonts w:eastAsia="Times New Roman" w:cstheme="minorHAnsi"/>
                <w:color w:val="000000"/>
                <w:lang w:eastAsia="pl-PL"/>
              </w:rPr>
              <w:t>Stawka brutto godziny szkoleniowej</w:t>
            </w:r>
          </w:p>
        </w:tc>
        <w:tc>
          <w:tcPr>
            <w:tcW w:w="834" w:type="pct"/>
            <w:vAlign w:val="center"/>
          </w:tcPr>
          <w:p w14:paraId="52EEC365" w14:textId="785D1691" w:rsidR="006D0CAD" w:rsidRPr="00C42F58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42F58">
              <w:rPr>
                <w:rFonts w:eastAsia="Times New Roman" w:cstheme="minorHAnsi"/>
                <w:color w:val="000000"/>
                <w:lang w:eastAsia="pl-PL"/>
              </w:rPr>
              <w:t xml:space="preserve">Cena całkowita netto całej części zamówienia </w:t>
            </w:r>
          </w:p>
        </w:tc>
        <w:tc>
          <w:tcPr>
            <w:tcW w:w="833" w:type="pct"/>
            <w:vAlign w:val="center"/>
          </w:tcPr>
          <w:p w14:paraId="5F9ED994" w14:textId="41F7B161" w:rsidR="006D0CAD" w:rsidRPr="00C42F58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42F58">
              <w:rPr>
                <w:rFonts w:eastAsia="Times New Roman" w:cstheme="minorHAnsi"/>
                <w:color w:val="000000"/>
                <w:lang w:eastAsia="pl-PL"/>
              </w:rPr>
              <w:t xml:space="preserve">Cena całkowita brutto całej części zamówienia </w:t>
            </w:r>
          </w:p>
        </w:tc>
      </w:tr>
      <w:tr w:rsidR="008E5DBB" w:rsidRPr="00C42F58" w14:paraId="4B082397" w14:textId="77777777" w:rsidTr="00A444EB">
        <w:trPr>
          <w:trHeight w:val="374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1B8B5352" w14:textId="1816BE4E" w:rsidR="008E5DBB" w:rsidRPr="00C42F58" w:rsidRDefault="008E5DBB" w:rsidP="00CD59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42F58">
              <w:rPr>
                <w:rFonts w:cstheme="minorHAnsi"/>
                <w:b/>
              </w:rPr>
              <w:t>CZĘŚĆ ZAMÓWIENIA nr 1</w:t>
            </w:r>
          </w:p>
        </w:tc>
      </w:tr>
      <w:tr w:rsidR="005C4DE2" w:rsidRPr="00C42F58" w14:paraId="2F350644" w14:textId="77777777" w:rsidTr="00F41FFB">
        <w:trPr>
          <w:trHeight w:val="917"/>
        </w:trPr>
        <w:tc>
          <w:tcPr>
            <w:tcW w:w="184" w:type="pct"/>
            <w:vAlign w:val="center"/>
          </w:tcPr>
          <w:p w14:paraId="77F80819" w14:textId="74BB5414" w:rsidR="005C4DE2" w:rsidRPr="00C42F58" w:rsidRDefault="00265E79" w:rsidP="005C4DE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42F58">
              <w:rPr>
                <w:rFonts w:cstheme="minorHAnsi"/>
                <w:b/>
              </w:rPr>
              <w:t>1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CE63B" w14:textId="77777777" w:rsidR="00265E79" w:rsidRPr="00C42F58" w:rsidRDefault="00265E79" w:rsidP="00265E79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>Kurs typu:</w:t>
            </w:r>
          </w:p>
          <w:p w14:paraId="5E97AB2C" w14:textId="7C248DD1" w:rsidR="00265E79" w:rsidRPr="00C42F58" w:rsidRDefault="00265E79" w:rsidP="001754EB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>Kurs podstaw wybranych metod klasycznych i instrumentalnych analizy ilościowej wykorzystywanych w laboratoriach badających próbki środowiskowe</w:t>
            </w:r>
          </w:p>
          <w:p w14:paraId="6D88DB05" w14:textId="77777777" w:rsidR="005C4DE2" w:rsidRDefault="00265E79" w:rsidP="00265E79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>(2.</w:t>
            </w:r>
            <w:r w:rsidR="002127DD"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>17</w:t>
            </w:r>
            <w:r w:rsidR="00510368"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informacja dla zamawiającego</w:t>
            </w:r>
            <w:r w:rsidRPr="00C42F58">
              <w:rPr>
                <w:rFonts w:asciiTheme="minorHAnsi" w:eastAsia="Times New Roman" w:hAnsiTheme="minorHAnsi" w:cstheme="minorHAnsi"/>
                <w:bCs/>
                <w:color w:val="000000"/>
              </w:rPr>
              <w:t>)</w:t>
            </w:r>
          </w:p>
          <w:p w14:paraId="6584B492" w14:textId="77777777" w:rsidR="00684CBC" w:rsidRDefault="00684CBC" w:rsidP="00265E79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  <w:p w14:paraId="01341AFF" w14:textId="77777777" w:rsidR="00E61D68" w:rsidRDefault="00E61D68" w:rsidP="00265E79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  <w:p w14:paraId="015BA232" w14:textId="177195E9" w:rsidR="00684CBC" w:rsidRPr="00C42F58" w:rsidRDefault="00684CBC" w:rsidP="00265E79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69F610" w14:textId="370FE9D5" w:rsidR="005C4DE2" w:rsidRPr="00C42F58" w:rsidRDefault="007E32A7" w:rsidP="005C4D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42F58">
              <w:rPr>
                <w:rFonts w:eastAsia="Times New Roman" w:cstheme="minorHAnsi"/>
                <w:color w:val="000000"/>
              </w:rPr>
              <w:t>14 godzin/30 osób</w:t>
            </w:r>
          </w:p>
        </w:tc>
        <w:tc>
          <w:tcPr>
            <w:tcW w:w="741" w:type="pct"/>
            <w:vAlign w:val="center"/>
          </w:tcPr>
          <w:p w14:paraId="03118980" w14:textId="77777777" w:rsidR="005C4DE2" w:rsidRPr="00C42F58" w:rsidRDefault="005C4DE2" w:rsidP="005C4D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52D4AFA1" w14:textId="77777777" w:rsidR="005C4DE2" w:rsidRPr="00C42F58" w:rsidRDefault="005C4DE2" w:rsidP="005C4D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34" w:type="pct"/>
            <w:vAlign w:val="center"/>
          </w:tcPr>
          <w:p w14:paraId="4462978F" w14:textId="77777777" w:rsidR="005C4DE2" w:rsidRPr="00C42F58" w:rsidRDefault="005C4DE2" w:rsidP="005C4D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33" w:type="pct"/>
            <w:vAlign w:val="center"/>
          </w:tcPr>
          <w:p w14:paraId="155D1681" w14:textId="77777777" w:rsidR="005C4DE2" w:rsidRPr="00C42F58" w:rsidRDefault="005C4DE2" w:rsidP="005C4D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70535450" w14:textId="2BF0E8C2" w:rsidR="00A56098" w:rsidRPr="00C42F58" w:rsidRDefault="00A56098" w:rsidP="005103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9D9D9" w:themeFill="background1" w:themeFillShade="D9"/>
        <w:jc w:val="both"/>
        <w:outlineLvl w:val="0"/>
        <w:rPr>
          <w:rFonts w:eastAsia="Calibri" w:cstheme="minorHAnsi"/>
          <w:b/>
        </w:rPr>
      </w:pPr>
      <w:r w:rsidRPr="00C42F58">
        <w:rPr>
          <w:rFonts w:eastAsia="Calibri" w:cstheme="minorHAnsi"/>
          <w:b/>
        </w:rPr>
        <w:lastRenderedPageBreak/>
        <w:t xml:space="preserve">INFORMACJA DO KRYTERIUM ELASTYCZNOŚĆ </w:t>
      </w:r>
    </w:p>
    <w:p w14:paraId="164092A7" w14:textId="2559CF7D" w:rsidR="00F41FFB" w:rsidRPr="00C42F58" w:rsidRDefault="00DA068D" w:rsidP="000547A6">
      <w:pPr>
        <w:jc w:val="both"/>
        <w:rPr>
          <w:rFonts w:eastAsia="Calibri" w:cstheme="minorHAnsi"/>
          <w:b/>
        </w:rPr>
      </w:pPr>
      <w:r w:rsidRPr="00C42F58">
        <w:rPr>
          <w:rFonts w:eastAsia="Times New Roman" w:cstheme="minorHAnsi"/>
          <w:lang w:eastAsia="x-none"/>
        </w:rPr>
        <w:t xml:space="preserve">Oferuję, możliwość </w:t>
      </w:r>
      <w:proofErr w:type="spellStart"/>
      <w:r w:rsidRPr="00C42F58">
        <w:rPr>
          <w:rFonts w:cstheme="minorHAnsi"/>
        </w:rPr>
        <w:t>bezkosztowego</w:t>
      </w:r>
      <w:proofErr w:type="spellEnd"/>
      <w:r w:rsidRPr="00C42F58">
        <w:rPr>
          <w:rFonts w:cstheme="minorHAnsi"/>
        </w:rPr>
        <w:t xml:space="preserve"> przesunięcia/zmiany terminu/odwołania zaplanowanych szkoleń zawodowych/kursów/zajęć na</w:t>
      </w:r>
      <w:r w:rsidRPr="00C42F58">
        <w:rPr>
          <w:rFonts w:eastAsia="Times New Roman" w:cstheme="minorHAnsi"/>
          <w:vertAlign w:val="superscript"/>
          <w:lang w:eastAsia="x-none"/>
        </w:rPr>
        <w:t>*</w:t>
      </w:r>
      <w:r w:rsidRPr="00C42F58">
        <w:rPr>
          <w:rFonts w:cstheme="minorHAnsi"/>
        </w:rPr>
        <w:t xml:space="preserve">: </w:t>
      </w:r>
      <w:r w:rsidR="00196891" w:rsidRPr="00C42F58">
        <w:rPr>
          <w:rFonts w:eastAsia="Times New Roman" w:cstheme="minorHAnsi"/>
          <w:b/>
          <w:u w:val="single"/>
        </w:rPr>
        <w:t xml:space="preserve">uwaga!!! </w:t>
      </w:r>
      <w:r w:rsidR="00392923" w:rsidRPr="00C42F58">
        <w:rPr>
          <w:rFonts w:eastAsia="Calibri" w:cstheme="minorHAnsi"/>
          <w:b/>
        </w:rPr>
        <w:t xml:space="preserve"> uwaga!!! 1. Przez odwołanie szkolenia rozumie się odwołanie każdorazowo pojedynczego dnia szkoleniowego do pierwotnie ustalonego harmonogramu szkolenia 2. Jeden dzień rozumiany jest na 24 h przed ustaloną godziną rozpoczęcia szkolenia).</w:t>
      </w:r>
    </w:p>
    <w:p w14:paraId="243DA5B7" w14:textId="572EBB6D" w:rsidR="00DA068D" w:rsidRPr="00C42F58" w:rsidRDefault="00DA068D" w:rsidP="00BF0C67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C42F58">
        <w:rPr>
          <w:rFonts w:eastAsia="Times New Roman" w:cstheme="minorHAnsi"/>
        </w:rPr>
        <w:t xml:space="preserve">1 dzień przed zaplanowanym terminem </w:t>
      </w:r>
      <w:r w:rsidR="0089136F" w:rsidRPr="00C42F58">
        <w:rPr>
          <w:rFonts w:eastAsia="Times New Roman" w:cstheme="minorHAnsi"/>
        </w:rPr>
        <w:tab/>
      </w:r>
      <w:r w:rsidRPr="00C42F58">
        <w:rPr>
          <w:rFonts w:eastAsia="Times New Roman" w:cstheme="minorHAnsi"/>
        </w:rPr>
        <w:sym w:font="Webdings" w:char="F063"/>
      </w:r>
      <w:r w:rsidR="006D0CAD" w:rsidRPr="00C42F58">
        <w:rPr>
          <w:rFonts w:eastAsia="Times New Roman" w:cstheme="minorHAnsi"/>
        </w:rPr>
        <w:t xml:space="preserve"> </w:t>
      </w:r>
    </w:p>
    <w:p w14:paraId="3590A36F" w14:textId="36D93045" w:rsidR="00196891" w:rsidRPr="00C42F58" w:rsidRDefault="00DA068D" w:rsidP="00BF0C67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C42F58">
        <w:rPr>
          <w:rFonts w:eastAsia="Times New Roman" w:cstheme="minorHAnsi"/>
        </w:rPr>
        <w:t xml:space="preserve">2 dni przed zaplanowanym terminem </w:t>
      </w:r>
      <w:r w:rsidR="0089136F" w:rsidRPr="00C42F58">
        <w:rPr>
          <w:rFonts w:eastAsia="Times New Roman" w:cstheme="minorHAnsi"/>
        </w:rPr>
        <w:tab/>
      </w:r>
      <w:r w:rsidR="0089136F" w:rsidRPr="00C42F58">
        <w:rPr>
          <w:rFonts w:eastAsia="Times New Roman" w:cstheme="minorHAnsi"/>
        </w:rPr>
        <w:tab/>
      </w:r>
      <w:r w:rsidRPr="00C42F58">
        <w:rPr>
          <w:rFonts w:eastAsia="Times New Roman" w:cstheme="minorHAnsi"/>
        </w:rPr>
        <w:sym w:font="Webdings" w:char="F063"/>
      </w:r>
      <w:r w:rsidR="006D0CAD" w:rsidRPr="00C42F58">
        <w:rPr>
          <w:rFonts w:eastAsia="Times New Roman" w:cstheme="minorHAnsi"/>
        </w:rPr>
        <w:t xml:space="preserve"> </w:t>
      </w:r>
    </w:p>
    <w:p w14:paraId="476EB712" w14:textId="451DA194" w:rsidR="00196891" w:rsidRPr="00C42F58" w:rsidRDefault="00DA068D" w:rsidP="00BF0C67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C42F58">
        <w:rPr>
          <w:rFonts w:eastAsia="Times New Roman" w:cstheme="minorHAnsi"/>
        </w:rPr>
        <w:t xml:space="preserve">3 dni przed zaplanowanym terminem </w:t>
      </w:r>
      <w:r w:rsidR="0089136F" w:rsidRPr="00C42F58">
        <w:rPr>
          <w:rFonts w:eastAsia="Times New Roman" w:cstheme="minorHAnsi"/>
        </w:rPr>
        <w:tab/>
      </w:r>
      <w:r w:rsidR="0089136F" w:rsidRPr="00C42F58">
        <w:rPr>
          <w:rFonts w:eastAsia="Times New Roman" w:cstheme="minorHAnsi"/>
        </w:rPr>
        <w:tab/>
      </w:r>
      <w:r w:rsidRPr="00C42F58">
        <w:rPr>
          <w:rFonts w:eastAsia="Times New Roman" w:cstheme="minorHAnsi"/>
        </w:rPr>
        <w:sym w:font="Webdings" w:char="F063"/>
      </w:r>
      <w:r w:rsidR="006D0CAD" w:rsidRPr="00C42F58">
        <w:rPr>
          <w:rFonts w:eastAsia="Times New Roman" w:cstheme="minorHAnsi"/>
        </w:rPr>
        <w:t xml:space="preserve">  </w:t>
      </w:r>
    </w:p>
    <w:p w14:paraId="19EB2D6A" w14:textId="1CCC94CB" w:rsidR="00196891" w:rsidRPr="00C42F58" w:rsidRDefault="00DA068D" w:rsidP="00BF0C67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C42F58">
        <w:rPr>
          <w:rFonts w:eastAsia="Times New Roman" w:cstheme="minorHAnsi"/>
        </w:rPr>
        <w:t xml:space="preserve">4 dni przed zaplanowanym terminem </w:t>
      </w:r>
      <w:r w:rsidR="0089136F" w:rsidRPr="00C42F58">
        <w:rPr>
          <w:rFonts w:eastAsia="Times New Roman" w:cstheme="minorHAnsi"/>
        </w:rPr>
        <w:tab/>
      </w:r>
      <w:r w:rsidR="0089136F" w:rsidRPr="00C42F58">
        <w:rPr>
          <w:rFonts w:eastAsia="Times New Roman" w:cstheme="minorHAnsi"/>
        </w:rPr>
        <w:tab/>
      </w:r>
      <w:r w:rsidRPr="00C42F58">
        <w:rPr>
          <w:rFonts w:eastAsia="Times New Roman" w:cstheme="minorHAnsi"/>
        </w:rPr>
        <w:sym w:font="Webdings" w:char="F063"/>
      </w:r>
      <w:r w:rsidR="006D0CAD" w:rsidRPr="00C42F58">
        <w:rPr>
          <w:rFonts w:eastAsia="Times New Roman" w:cstheme="minorHAnsi"/>
        </w:rPr>
        <w:t xml:space="preserve"> </w:t>
      </w:r>
    </w:p>
    <w:p w14:paraId="07EA1637" w14:textId="6F74E40B" w:rsidR="00DA068D" w:rsidRPr="00C42F58" w:rsidRDefault="00DA068D" w:rsidP="00BF0C67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C42F58">
        <w:rPr>
          <w:rFonts w:eastAsia="Times New Roman" w:cstheme="minorHAnsi"/>
        </w:rPr>
        <w:t xml:space="preserve">5 dni przed zaplanowanym terminem </w:t>
      </w:r>
      <w:r w:rsidR="0089136F" w:rsidRPr="00C42F58">
        <w:rPr>
          <w:rFonts w:eastAsia="Times New Roman" w:cstheme="minorHAnsi"/>
        </w:rPr>
        <w:tab/>
      </w:r>
      <w:r w:rsidR="0089136F" w:rsidRPr="00C42F58">
        <w:rPr>
          <w:rFonts w:eastAsia="Times New Roman" w:cstheme="minorHAnsi"/>
        </w:rPr>
        <w:tab/>
      </w:r>
      <w:r w:rsidRPr="00C42F58">
        <w:rPr>
          <w:rFonts w:eastAsia="Times New Roman" w:cstheme="minorHAnsi"/>
        </w:rPr>
        <w:sym w:font="Webdings" w:char="F063"/>
      </w:r>
      <w:r w:rsidR="006D0CAD" w:rsidRPr="00C42F58">
        <w:rPr>
          <w:rFonts w:eastAsia="Times New Roman" w:cstheme="minorHAnsi"/>
        </w:rPr>
        <w:t xml:space="preserve"> </w:t>
      </w:r>
    </w:p>
    <w:p w14:paraId="6F4ECD65" w14:textId="725D71F4" w:rsidR="00196891" w:rsidRPr="00C42F58" w:rsidRDefault="00DA068D" w:rsidP="00BF0C67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C42F58">
        <w:rPr>
          <w:rFonts w:eastAsia="Times New Roman" w:cstheme="minorHAnsi"/>
        </w:rPr>
        <w:t xml:space="preserve">6 dni przed zaplanowanym terminem </w:t>
      </w:r>
      <w:r w:rsidR="0089136F" w:rsidRPr="00C42F58">
        <w:rPr>
          <w:rFonts w:eastAsia="Times New Roman" w:cstheme="minorHAnsi"/>
        </w:rPr>
        <w:tab/>
      </w:r>
      <w:r w:rsidR="0089136F" w:rsidRPr="00C42F58">
        <w:rPr>
          <w:rFonts w:eastAsia="Times New Roman" w:cstheme="minorHAnsi"/>
        </w:rPr>
        <w:tab/>
      </w:r>
      <w:r w:rsidRPr="00C42F58">
        <w:rPr>
          <w:rFonts w:eastAsia="Times New Roman" w:cstheme="minorHAnsi"/>
        </w:rPr>
        <w:sym w:font="Webdings" w:char="F063"/>
      </w:r>
      <w:r w:rsidR="006D0CAD" w:rsidRPr="00C42F58">
        <w:rPr>
          <w:rFonts w:eastAsia="Times New Roman" w:cstheme="minorHAnsi"/>
        </w:rPr>
        <w:t xml:space="preserve"> </w:t>
      </w:r>
    </w:p>
    <w:p w14:paraId="7F8678D0" w14:textId="05E99681" w:rsidR="00DA068D" w:rsidRPr="00C42F58" w:rsidRDefault="00DA068D" w:rsidP="00BF0C67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C42F58">
        <w:rPr>
          <w:rFonts w:eastAsia="Times New Roman" w:cstheme="minorHAnsi"/>
        </w:rPr>
        <w:t xml:space="preserve">7 dni przed zaplanowanym terminem </w:t>
      </w:r>
      <w:r w:rsidR="0089136F" w:rsidRPr="00C42F58">
        <w:rPr>
          <w:rFonts w:eastAsia="Times New Roman" w:cstheme="minorHAnsi"/>
        </w:rPr>
        <w:tab/>
      </w:r>
      <w:r w:rsidR="0089136F" w:rsidRPr="00C42F58">
        <w:rPr>
          <w:rFonts w:eastAsia="Times New Roman" w:cstheme="minorHAnsi"/>
        </w:rPr>
        <w:tab/>
      </w:r>
      <w:r w:rsidRPr="00C42F58">
        <w:rPr>
          <w:rFonts w:eastAsia="Times New Roman" w:cstheme="minorHAnsi"/>
        </w:rPr>
        <w:sym w:font="Webdings" w:char="F063"/>
      </w:r>
      <w:r w:rsidR="006D0CAD" w:rsidRPr="00C42F58">
        <w:rPr>
          <w:rFonts w:eastAsia="Times New Roman" w:cstheme="minorHAnsi"/>
        </w:rPr>
        <w:t xml:space="preserve"> </w:t>
      </w:r>
    </w:p>
    <w:p w14:paraId="64D5B693" w14:textId="32B9CD35" w:rsidR="00DA068D" w:rsidRPr="00C42F58" w:rsidRDefault="00DA068D" w:rsidP="00DA068D">
      <w:pPr>
        <w:suppressAutoHyphens/>
        <w:autoSpaceDE w:val="0"/>
        <w:spacing w:after="0" w:line="240" w:lineRule="auto"/>
        <w:ind w:left="66"/>
        <w:rPr>
          <w:rFonts w:eastAsia="Calibri" w:cstheme="minorHAnsi"/>
        </w:rPr>
      </w:pPr>
      <w:r w:rsidRPr="00C42F58">
        <w:rPr>
          <w:rFonts w:eastAsia="Times New Roman" w:cstheme="minorHAnsi"/>
          <w:vertAlign w:val="superscript"/>
          <w:lang w:val="x-none" w:eastAsia="x-none"/>
        </w:rPr>
        <w:t>*</w:t>
      </w:r>
      <w:r w:rsidRPr="00C42F58">
        <w:rPr>
          <w:rFonts w:eastAsia="Calibri" w:cstheme="minorHAnsi"/>
          <w:lang w:val="x-none"/>
        </w:rPr>
        <w:t xml:space="preserve"> właściwe zaznaczyć</w:t>
      </w:r>
      <w:r w:rsidR="00F3125F" w:rsidRPr="00C42F58">
        <w:rPr>
          <w:rFonts w:eastAsia="Calibri" w:cstheme="minorHAnsi"/>
        </w:rPr>
        <w:t xml:space="preserve"> X</w:t>
      </w:r>
    </w:p>
    <w:p w14:paraId="10D6C9E4" w14:textId="77777777" w:rsidR="00392923" w:rsidRPr="00C42F58" w:rsidRDefault="00392923" w:rsidP="00A36067">
      <w:pPr>
        <w:suppressAutoHyphens/>
        <w:autoSpaceDE w:val="0"/>
        <w:spacing w:after="0" w:line="240" w:lineRule="auto"/>
        <w:rPr>
          <w:rFonts w:eastAsia="Calibri" w:cstheme="minorHAnsi"/>
          <w:lang w:val="x-none"/>
        </w:rPr>
      </w:pPr>
    </w:p>
    <w:p w14:paraId="660908E0" w14:textId="3147B266" w:rsidR="00DA068D" w:rsidRPr="00C42F58" w:rsidRDefault="00DA068D" w:rsidP="00DA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outlineLvl w:val="0"/>
        <w:rPr>
          <w:rFonts w:eastAsia="Calibri" w:cstheme="minorHAnsi"/>
          <w:b/>
        </w:rPr>
      </w:pPr>
      <w:bookmarkStart w:id="20" w:name="_Hlk162458947"/>
      <w:r w:rsidRPr="00C42F58">
        <w:rPr>
          <w:rFonts w:eastAsia="Calibri" w:cstheme="minorHAnsi"/>
          <w:b/>
        </w:rPr>
        <w:t>INFORMACJA O TERMINIE ZWIĄZANIA OFERTĄ</w:t>
      </w:r>
      <w:r w:rsidR="006D0CAD" w:rsidRPr="00C42F58">
        <w:rPr>
          <w:rFonts w:eastAsia="Calibri" w:cstheme="minorHAnsi"/>
          <w:b/>
        </w:rPr>
        <w:t xml:space="preserve">  </w:t>
      </w:r>
    </w:p>
    <w:bookmarkEnd w:id="20"/>
    <w:p w14:paraId="03A674C9" w14:textId="77777777" w:rsidR="00DA068D" w:rsidRDefault="00DA068D" w:rsidP="00DA068D">
      <w:pPr>
        <w:suppressAutoHyphens/>
        <w:spacing w:after="0" w:line="240" w:lineRule="auto"/>
        <w:ind w:right="-2"/>
        <w:jc w:val="both"/>
        <w:outlineLvl w:val="0"/>
        <w:rPr>
          <w:rFonts w:eastAsia="Calibri" w:cstheme="minorHAnsi"/>
        </w:rPr>
      </w:pPr>
      <w:r w:rsidRPr="00C42F58">
        <w:rPr>
          <w:rFonts w:eastAsia="Calibri" w:cstheme="minorHAnsi"/>
        </w:rPr>
        <w:t>Niniejsza oferta pozostaje ważna przez 30 dni liczonych od upływu terminu składania ofert.</w:t>
      </w:r>
    </w:p>
    <w:p w14:paraId="138C77E6" w14:textId="77777777" w:rsidR="00E61D68" w:rsidRPr="00C42F58" w:rsidRDefault="00E61D68" w:rsidP="00DA068D">
      <w:pPr>
        <w:suppressAutoHyphens/>
        <w:spacing w:after="0" w:line="240" w:lineRule="auto"/>
        <w:ind w:right="-2"/>
        <w:jc w:val="both"/>
        <w:outlineLvl w:val="0"/>
        <w:rPr>
          <w:rFonts w:eastAsia="Calibri" w:cstheme="minorHAnsi"/>
        </w:rPr>
      </w:pPr>
    </w:p>
    <w:p w14:paraId="23DAFCB7" w14:textId="77777777" w:rsidR="00DA068D" w:rsidRPr="00C42F58" w:rsidRDefault="00DA068D" w:rsidP="00DA068D">
      <w:pPr>
        <w:suppressAutoHyphens/>
        <w:spacing w:after="0" w:line="240" w:lineRule="auto"/>
        <w:ind w:left="360" w:right="-2"/>
        <w:jc w:val="both"/>
        <w:outlineLvl w:val="0"/>
        <w:rPr>
          <w:rFonts w:eastAsia="Calibri" w:cstheme="minorHAnsi"/>
        </w:rPr>
      </w:pPr>
    </w:p>
    <w:p w14:paraId="231DCD14" w14:textId="6C10B9A5" w:rsidR="00DA068D" w:rsidRPr="00C42F58" w:rsidRDefault="00DA068D" w:rsidP="00DA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b/>
          <w:lang w:eastAsia="x-none"/>
        </w:rPr>
      </w:pPr>
      <w:r w:rsidRPr="00C42F58">
        <w:rPr>
          <w:rFonts w:eastAsia="Times New Roman" w:cstheme="minorHAnsi"/>
          <w:b/>
          <w:lang w:eastAsia="x-none"/>
        </w:rPr>
        <w:t>OŚWIADCZENIA OFEREN</w:t>
      </w:r>
      <w:r w:rsidR="0025608C" w:rsidRPr="00C42F58">
        <w:rPr>
          <w:rFonts w:eastAsia="Times New Roman" w:cstheme="minorHAnsi"/>
          <w:b/>
          <w:lang w:eastAsia="x-none"/>
        </w:rPr>
        <w:t>T</w:t>
      </w:r>
      <w:r w:rsidRPr="00C42F58">
        <w:rPr>
          <w:rFonts w:eastAsia="Times New Roman" w:cstheme="minorHAnsi"/>
          <w:b/>
          <w:lang w:eastAsia="x-none"/>
        </w:rPr>
        <w:t>A</w:t>
      </w:r>
    </w:p>
    <w:p w14:paraId="71770DFB" w14:textId="77777777" w:rsidR="00CB2229" w:rsidRPr="00C42F58" w:rsidRDefault="00CB2229" w:rsidP="00CB2229">
      <w:pPr>
        <w:spacing w:after="0" w:line="240" w:lineRule="auto"/>
        <w:ind w:left="284"/>
        <w:jc w:val="both"/>
        <w:rPr>
          <w:rFonts w:cstheme="minorHAnsi"/>
        </w:rPr>
      </w:pPr>
    </w:p>
    <w:p w14:paraId="49512E83" w14:textId="2E0CE3A5" w:rsidR="00DA068D" w:rsidRPr="00C42F58" w:rsidRDefault="00DA068D" w:rsidP="0089136F">
      <w:pPr>
        <w:pStyle w:val="Akapitzlist"/>
        <w:numPr>
          <w:ilvl w:val="3"/>
          <w:numId w:val="5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Oświadczam, że Oferent</w:t>
      </w:r>
      <w:r w:rsidRPr="00C42F58">
        <w:rPr>
          <w:rFonts w:cstheme="minorHAnsi"/>
          <w:iCs/>
        </w:rPr>
        <w:t xml:space="preserve"> zapoznał się z zapytaniem ofertowym, nie wnosi zastrzeżeń oraz uzyskał informacje niezbędne do przygotowania oferty.</w:t>
      </w:r>
    </w:p>
    <w:p w14:paraId="4A7244E9" w14:textId="77777777" w:rsidR="00DA068D" w:rsidRPr="00C42F5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Oświadczam, że Oferent zapoznał się z treścią zapytania ofertowego i nie wnosi do niej zastrzeżeń oraz zdobył informacje niezbędne do właściwego wykonania zamówienia.</w:t>
      </w:r>
    </w:p>
    <w:p w14:paraId="1CCA7903" w14:textId="77777777" w:rsidR="00DA068D" w:rsidRPr="00C42F5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Oświadczam, że Oferent posiada niezbędną wiedzę, doświadczenie i dysponuje potencjałem technicznym, i osobami zdolnymi do wykonania zamówienia.</w:t>
      </w:r>
    </w:p>
    <w:p w14:paraId="1E911DD1" w14:textId="77777777" w:rsidR="00DA068D" w:rsidRPr="00C42F5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Oświadczam, że Oferent przyjmuje do wiadomości możliwość zmiany Umowy w trakcie realizacji zamówienia.</w:t>
      </w:r>
    </w:p>
    <w:p w14:paraId="40319778" w14:textId="77777777" w:rsidR="00DA068D" w:rsidRPr="00C42F5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Oświadczam, że w cenę oferty zostały wliczone wszelkie koszty związane z realizacją zamówienia.</w:t>
      </w:r>
    </w:p>
    <w:p w14:paraId="498CA771" w14:textId="77777777" w:rsidR="00DA068D" w:rsidRPr="00C42F5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lastRenderedPageBreak/>
        <w:t xml:space="preserve">Oświadczam, że </w:t>
      </w:r>
      <w:r w:rsidRPr="00C42F58">
        <w:rPr>
          <w:rFonts w:cstheme="minorHAnsi"/>
          <w:iCs/>
        </w:rPr>
        <w:t>zamówienie zrealizowane zostanie w terminie wskazanym w zapytaniu ofertowym.</w:t>
      </w:r>
    </w:p>
    <w:p w14:paraId="34007384" w14:textId="77777777" w:rsidR="00DA068D" w:rsidRPr="00C42F5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C42F58">
        <w:rPr>
          <w:rFonts w:cstheme="minorHAnsi"/>
        </w:rPr>
        <w:t>Oświadczam, że w</w:t>
      </w:r>
      <w:r w:rsidRPr="00C42F58">
        <w:rPr>
          <w:rFonts w:cstheme="minorHAnsi"/>
          <w:iCs/>
        </w:rPr>
        <w:t>szystkie informacje zamieszczone w ofercie są zgodne ze stanem faktycznym.</w:t>
      </w:r>
    </w:p>
    <w:p w14:paraId="59280E0A" w14:textId="77777777" w:rsidR="00DA068D" w:rsidRPr="00C42F58" w:rsidRDefault="00DA068D" w:rsidP="00DA068D">
      <w:pPr>
        <w:spacing w:after="0"/>
        <w:contextualSpacing/>
        <w:jc w:val="both"/>
        <w:rPr>
          <w:rFonts w:eastAsia="Times New Roman" w:cstheme="minorHAnsi"/>
          <w:b/>
          <w:iCs/>
          <w:lang w:eastAsia="pl-PL"/>
        </w:rPr>
      </w:pPr>
    </w:p>
    <w:p w14:paraId="267E54E6" w14:textId="77777777" w:rsidR="00F41FFB" w:rsidRPr="00C42F58" w:rsidRDefault="00F41FFB" w:rsidP="00DA068D">
      <w:pPr>
        <w:spacing w:after="0"/>
        <w:contextualSpacing/>
        <w:jc w:val="both"/>
        <w:rPr>
          <w:rFonts w:eastAsia="Times New Roman" w:cstheme="minorHAnsi"/>
          <w:b/>
          <w:iCs/>
          <w:lang w:eastAsia="pl-PL"/>
        </w:rPr>
      </w:pPr>
    </w:p>
    <w:p w14:paraId="21B94267" w14:textId="77777777" w:rsidR="002127DD" w:rsidRPr="00C42F58" w:rsidRDefault="002127DD" w:rsidP="00DA068D">
      <w:pPr>
        <w:spacing w:after="0"/>
        <w:contextualSpacing/>
        <w:jc w:val="both"/>
        <w:rPr>
          <w:rFonts w:eastAsia="Times New Roman" w:cstheme="minorHAnsi"/>
          <w:b/>
          <w:iCs/>
          <w:lang w:eastAsia="pl-PL"/>
        </w:rPr>
      </w:pPr>
    </w:p>
    <w:tbl>
      <w:tblPr>
        <w:tblW w:w="1488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2"/>
        <w:gridCol w:w="7513"/>
      </w:tblGrid>
      <w:tr w:rsidR="00DA068D" w:rsidRPr="00C42F58" w14:paraId="5ED5F3B7" w14:textId="77777777" w:rsidTr="0049221B">
        <w:trPr>
          <w:trHeight w:val="57"/>
        </w:trPr>
        <w:tc>
          <w:tcPr>
            <w:tcW w:w="7372" w:type="dxa"/>
            <w:hideMark/>
          </w:tcPr>
          <w:p w14:paraId="70AF72FE" w14:textId="77777777" w:rsidR="00DA068D" w:rsidRPr="00C42F58" w:rsidRDefault="00DA068D" w:rsidP="00DA068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42F58">
              <w:rPr>
                <w:rFonts w:eastAsia="Times New Roman" w:cstheme="minorHAnsi"/>
                <w:lang w:eastAsia="pl-PL"/>
              </w:rPr>
              <w:t>………………………….……………….………………</w:t>
            </w:r>
          </w:p>
          <w:p w14:paraId="15DB608E" w14:textId="77777777" w:rsidR="00DA068D" w:rsidRPr="00C42F58" w:rsidRDefault="00DA068D" w:rsidP="00DA068D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42F58">
              <w:rPr>
                <w:rFonts w:eastAsia="Times New Roman" w:cstheme="minorHAnsi"/>
                <w:lang w:eastAsia="pl-PL"/>
              </w:rPr>
              <w:t>miejsce i data</w:t>
            </w:r>
          </w:p>
        </w:tc>
        <w:tc>
          <w:tcPr>
            <w:tcW w:w="7513" w:type="dxa"/>
          </w:tcPr>
          <w:p w14:paraId="1C13D8D1" w14:textId="77777777" w:rsidR="00DA068D" w:rsidRPr="00C42F58" w:rsidRDefault="00DA068D" w:rsidP="00DA068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42F58">
              <w:rPr>
                <w:rFonts w:eastAsia="Times New Roman" w:cstheme="minorHAnsi"/>
                <w:lang w:eastAsia="pl-PL"/>
              </w:rPr>
              <w:t>……………………………………..…………………….……………………………………..</w:t>
            </w:r>
          </w:p>
          <w:p w14:paraId="7C6C574C" w14:textId="77777777" w:rsidR="00DA068D" w:rsidRPr="00C42F58" w:rsidRDefault="00DA068D" w:rsidP="00DA068D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42F58">
              <w:rPr>
                <w:rFonts w:eastAsia="Times New Roman" w:cstheme="minorHAnsi"/>
                <w:lang w:eastAsia="pl-PL"/>
              </w:rPr>
              <w:t xml:space="preserve">Imię, nazwisko (podpis, </w:t>
            </w:r>
            <w:r w:rsidR="002127DD" w:rsidRPr="00C42F58">
              <w:rPr>
                <w:rFonts w:eastAsia="Times New Roman" w:cstheme="minorHAnsi"/>
                <w:lang w:eastAsia="pl-PL"/>
              </w:rPr>
              <w:t>pieczątka) *</w:t>
            </w:r>
          </w:p>
          <w:p w14:paraId="40718A5D" w14:textId="4C137536" w:rsidR="00F41FFB" w:rsidRPr="00C42F58" w:rsidRDefault="00F41FFB" w:rsidP="00DA068D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14:paraId="2CD459B1" w14:textId="12BF2924" w:rsidR="00DA068D" w:rsidRPr="00C42F58" w:rsidRDefault="00DA068D" w:rsidP="00BE2BC0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*</w:t>
      </w:r>
      <w:r w:rsidRPr="00C42F58">
        <w:rPr>
          <w:rFonts w:eastAsia="Times New Roman" w:cstheme="minorHAnsi"/>
          <w:b/>
          <w:i/>
          <w:lang w:eastAsia="pl-PL"/>
        </w:rPr>
        <w:t xml:space="preserve"> Podpis osoby figurującej lub osób figurujących w rejestrach do zaciągania zobowiązań w imieniu Oferenta lub we właściwym upoważnieniu.</w:t>
      </w:r>
      <w:r w:rsidRPr="00C42F58">
        <w:rPr>
          <w:rFonts w:eastAsia="Times New Roman" w:cstheme="minorHAnsi"/>
          <w:lang w:eastAsia="pl-PL"/>
        </w:rPr>
        <w:t xml:space="preserve"> </w:t>
      </w:r>
    </w:p>
    <w:p w14:paraId="4FEAFF72" w14:textId="77777777" w:rsidR="00DA068D" w:rsidRPr="00C42F58" w:rsidRDefault="00DA068D" w:rsidP="006D0CAD">
      <w:pPr>
        <w:spacing w:after="0" w:line="240" w:lineRule="auto"/>
        <w:rPr>
          <w:rFonts w:eastAsia="Times New Roman" w:cstheme="minorHAnsi"/>
          <w:lang w:eastAsia="pl-PL"/>
        </w:rPr>
        <w:sectPr w:rsidR="00DA068D" w:rsidRPr="00C42F58" w:rsidSect="00B82229">
          <w:pgSz w:w="16838" w:h="11906" w:orient="landscape"/>
          <w:pgMar w:top="1417" w:right="1245" w:bottom="1133" w:left="1135" w:header="426" w:footer="393" w:gutter="0"/>
          <w:cols w:space="708"/>
          <w:docGrid w:linePitch="360"/>
        </w:sectPr>
      </w:pPr>
    </w:p>
    <w:p w14:paraId="71E015A0" w14:textId="212C93E3" w:rsidR="007B0403" w:rsidRPr="00C42F58" w:rsidRDefault="00834E41" w:rsidP="007B5E71">
      <w:pPr>
        <w:tabs>
          <w:tab w:val="left" w:pos="0"/>
          <w:tab w:val="left" w:pos="7200"/>
        </w:tabs>
        <w:spacing w:after="0"/>
        <w:rPr>
          <w:rFonts w:cstheme="minorHAnsi"/>
          <w:b/>
          <w:bCs/>
        </w:rPr>
      </w:pPr>
      <w:r w:rsidRPr="00C42F58">
        <w:rPr>
          <w:rFonts w:cstheme="minorHAnsi"/>
          <w:b/>
        </w:rPr>
        <w:lastRenderedPageBreak/>
        <w:t xml:space="preserve">Załącznik nr 2 </w:t>
      </w:r>
      <w:r w:rsidR="00F3125F" w:rsidRPr="00C42F58">
        <w:rPr>
          <w:rFonts w:eastAsia="Times New Roman" w:cstheme="minorHAnsi"/>
          <w:b/>
          <w:color w:val="000000"/>
          <w:lang w:eastAsia="pl-PL"/>
        </w:rPr>
        <w:t xml:space="preserve">do Zapytania ofertowego nr </w:t>
      </w:r>
      <w:r w:rsidR="00BC5406" w:rsidRPr="00C42F58">
        <w:rPr>
          <w:rFonts w:cstheme="minorHAnsi"/>
          <w:b/>
          <w:bCs/>
        </w:rPr>
        <w:t>FEDS.08.01-IZ.00-0009/23/</w:t>
      </w:r>
      <w:r w:rsidR="00A444EB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</w:p>
    <w:p w14:paraId="118FC09C" w14:textId="2A82AAD2" w:rsidR="00834E41" w:rsidRPr="00C42F58" w:rsidRDefault="00834E41" w:rsidP="007B5E71">
      <w:pPr>
        <w:tabs>
          <w:tab w:val="left" w:pos="0"/>
          <w:tab w:val="left" w:pos="7200"/>
        </w:tabs>
        <w:spacing w:after="0"/>
        <w:rPr>
          <w:rFonts w:cstheme="minorHAnsi"/>
          <w:b/>
        </w:rPr>
      </w:pPr>
      <w:r w:rsidRPr="00C42F58">
        <w:rPr>
          <w:rFonts w:cstheme="minorHAnsi"/>
          <w:b/>
        </w:rPr>
        <w:t>Oświadczenie Oferenta o braku powiązań osobowych</w:t>
      </w:r>
      <w:r w:rsidR="00F3125F" w:rsidRPr="00C42F58">
        <w:rPr>
          <w:rFonts w:cstheme="minorHAnsi"/>
          <w:b/>
        </w:rPr>
        <w:t xml:space="preserve"> i kapitałowych z Zamawiającym.</w:t>
      </w:r>
    </w:p>
    <w:p w14:paraId="52DCDB91" w14:textId="77777777" w:rsidR="00834E41" w:rsidRPr="00C42F58" w:rsidRDefault="00834E41" w:rsidP="00834E41">
      <w:pPr>
        <w:spacing w:after="0"/>
        <w:jc w:val="both"/>
        <w:rPr>
          <w:rFonts w:cstheme="minorHAnsi"/>
          <w:b/>
        </w:rPr>
      </w:pPr>
    </w:p>
    <w:p w14:paraId="7DE01AAB" w14:textId="77777777" w:rsidR="00834E41" w:rsidRPr="00C42F58" w:rsidRDefault="00834E41" w:rsidP="00834E41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196C1FE3" w14:textId="77777777" w:rsidR="00834E41" w:rsidRPr="00C42F58" w:rsidRDefault="00834E41" w:rsidP="00834E41">
      <w:pPr>
        <w:spacing w:after="0"/>
        <w:jc w:val="both"/>
        <w:rPr>
          <w:rFonts w:cstheme="minorHAnsi"/>
          <w:b/>
        </w:rPr>
      </w:pPr>
    </w:p>
    <w:p w14:paraId="6410146A" w14:textId="77777777" w:rsidR="00834E41" w:rsidRPr="00C42F58" w:rsidRDefault="00834E41" w:rsidP="00834E41">
      <w:pPr>
        <w:spacing w:after="0"/>
        <w:jc w:val="center"/>
        <w:rPr>
          <w:rFonts w:cstheme="minorHAnsi"/>
          <w:b/>
        </w:rPr>
      </w:pPr>
      <w:r w:rsidRPr="00C42F58">
        <w:rPr>
          <w:rFonts w:cstheme="minorHAnsi"/>
          <w:b/>
        </w:rPr>
        <w:t>OŚWIADCZENIE</w:t>
      </w:r>
    </w:p>
    <w:p w14:paraId="57EC1540" w14:textId="77777777" w:rsidR="00834E41" w:rsidRPr="00C42F58" w:rsidRDefault="00834E41" w:rsidP="00834E41">
      <w:pPr>
        <w:spacing w:after="0"/>
        <w:jc w:val="both"/>
        <w:rPr>
          <w:rFonts w:cstheme="minorHAnsi"/>
          <w:b/>
          <w:color w:val="FF0000"/>
        </w:rPr>
      </w:pPr>
    </w:p>
    <w:p w14:paraId="16F823ED" w14:textId="0FF8C5C3" w:rsidR="00834E41" w:rsidRPr="00C42F58" w:rsidRDefault="00834E41" w:rsidP="00834E41">
      <w:pPr>
        <w:spacing w:after="0"/>
        <w:jc w:val="both"/>
        <w:rPr>
          <w:rFonts w:cstheme="minorHAnsi"/>
        </w:rPr>
      </w:pPr>
      <w:r w:rsidRPr="00C42F58">
        <w:rPr>
          <w:rFonts w:cstheme="minorHAnsi"/>
        </w:rPr>
        <w:t xml:space="preserve">Ja, niżej podpisany/a przystępując do postępowania ofertowego w ramach Zapytania ofertowego </w:t>
      </w:r>
      <w:r w:rsidRPr="00C42F58">
        <w:rPr>
          <w:rFonts w:cstheme="minorHAnsi"/>
        </w:rPr>
        <w:br/>
      </w:r>
      <w:r w:rsidRPr="00C42F58">
        <w:rPr>
          <w:rFonts w:cstheme="minorHAnsi"/>
          <w:b/>
          <w:bCs/>
        </w:rPr>
        <w:t>nr</w:t>
      </w:r>
      <w:r w:rsidRPr="00C42F58">
        <w:rPr>
          <w:rFonts w:cstheme="minorHAnsi"/>
        </w:rPr>
        <w:t xml:space="preserve"> </w:t>
      </w:r>
      <w:r w:rsidR="00F41A56" w:rsidRPr="00C42F58">
        <w:rPr>
          <w:rFonts w:cstheme="minorHAnsi"/>
          <w:b/>
          <w:bCs/>
        </w:rPr>
        <w:t>FEDS.08.01-IZ.00-</w:t>
      </w:r>
      <w:r w:rsidR="006451E3" w:rsidRPr="00C42F58">
        <w:rPr>
          <w:rFonts w:cstheme="minorHAnsi"/>
          <w:b/>
          <w:bCs/>
        </w:rPr>
        <w:t>00</w:t>
      </w:r>
      <w:r w:rsidR="005F3C55" w:rsidRPr="00C42F58">
        <w:rPr>
          <w:rFonts w:cstheme="minorHAnsi"/>
          <w:b/>
          <w:bCs/>
        </w:rPr>
        <w:t>09</w:t>
      </w:r>
      <w:r w:rsidR="006451E3" w:rsidRPr="00C42F58">
        <w:rPr>
          <w:rFonts w:cstheme="minorHAnsi"/>
          <w:b/>
          <w:bCs/>
        </w:rPr>
        <w:t>/</w:t>
      </w:r>
      <w:r w:rsidR="00F41A56" w:rsidRPr="00C42F58">
        <w:rPr>
          <w:rFonts w:cstheme="minorHAnsi"/>
          <w:b/>
          <w:bCs/>
        </w:rPr>
        <w:t>23/</w:t>
      </w:r>
      <w:r w:rsidR="00A444EB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  <w:r w:rsidRPr="00C42F58">
        <w:rPr>
          <w:rFonts w:cstheme="minorHAnsi"/>
          <w:b/>
          <w:bCs/>
        </w:rPr>
        <w:t xml:space="preserve">, </w:t>
      </w:r>
      <w:r w:rsidRPr="00C42F58">
        <w:rPr>
          <w:rFonts w:cstheme="minorHAnsi"/>
        </w:rPr>
        <w:t>oświadczam, że nie jestem powiązany kapitałowo lub osobowo z</w:t>
      </w:r>
      <w:r w:rsidRPr="00C42F58">
        <w:rPr>
          <w:rFonts w:cstheme="minorHAnsi"/>
        </w:rPr>
        <w:br/>
        <w:t xml:space="preserve"> Zamawiającym. </w:t>
      </w:r>
    </w:p>
    <w:p w14:paraId="4886EF3F" w14:textId="77777777" w:rsidR="00834E41" w:rsidRPr="00C42F58" w:rsidRDefault="00834E41" w:rsidP="00834E41">
      <w:pPr>
        <w:spacing w:after="0"/>
        <w:jc w:val="both"/>
        <w:rPr>
          <w:rFonts w:cstheme="minorHAnsi"/>
        </w:rPr>
      </w:pPr>
    </w:p>
    <w:p w14:paraId="7B952DE8" w14:textId="77777777" w:rsidR="00834E41" w:rsidRPr="00C42F58" w:rsidRDefault="00834E41" w:rsidP="00834E41">
      <w:pPr>
        <w:spacing w:after="0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>Zamówienia nie mogą być udzielane podmiotom powiązanym osobowo lub kapitałowo z Zamawiającym. W tym celu osoby wykonujące czynności związane z przygotowaniem oraz przeprowadzeniem postępowania ofertowego powinny złożyć oświadczenie o braku istnienia lub braku wpływu powiązań na bezstronność postępowania. Przez takie powiązania rozumie się:</w:t>
      </w:r>
    </w:p>
    <w:p w14:paraId="250F1E4F" w14:textId="77777777" w:rsidR="00834E41" w:rsidRPr="00C42F58" w:rsidRDefault="00834E41" w:rsidP="00834E41">
      <w:pPr>
        <w:spacing w:after="0"/>
        <w:jc w:val="both"/>
        <w:rPr>
          <w:rFonts w:cstheme="minorHAnsi"/>
          <w:bCs/>
        </w:rPr>
      </w:pPr>
    </w:p>
    <w:p w14:paraId="500A8E72" w14:textId="77777777" w:rsidR="00834E41" w:rsidRPr="00C42F58" w:rsidRDefault="00834E41" w:rsidP="003009D5">
      <w:pPr>
        <w:spacing w:after="0"/>
        <w:ind w:left="284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 xml:space="preserve">•       uczestniczeniu w spółce jako wspólnik spółki cywilnej lub spółki osobowej, </w:t>
      </w:r>
    </w:p>
    <w:p w14:paraId="40078BC6" w14:textId="77777777" w:rsidR="00834E41" w:rsidRPr="00C42F58" w:rsidRDefault="00834E41" w:rsidP="00BF0C67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 xml:space="preserve">posiadanie co najmniej 10% udziałów lub akcji (o ile niższy próg nie wynika z przepisów prawa), </w:t>
      </w:r>
    </w:p>
    <w:p w14:paraId="7C12EB3B" w14:textId="77777777" w:rsidR="003009D5" w:rsidRPr="00C42F58" w:rsidRDefault="00834E41" w:rsidP="00BF0C67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>pełnieniu funkcji członka organu nadzorczego lub zarządzającego, prokurenta, pełnomocnika,</w:t>
      </w:r>
    </w:p>
    <w:p w14:paraId="0E0CA056" w14:textId="77777777" w:rsidR="003009D5" w:rsidRPr="00C42F58" w:rsidRDefault="00834E41" w:rsidP="00BF0C67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EFDF82" w14:textId="156FABA2" w:rsidR="00834E41" w:rsidRPr="00C42F58" w:rsidRDefault="00834E41" w:rsidP="00BF0C67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</w:rPr>
      </w:pPr>
      <w:r w:rsidRPr="00C42F58">
        <w:rPr>
          <w:rFonts w:cstheme="minorHAnsi"/>
          <w:bCs/>
        </w:rPr>
        <w:t>pozostawanie z wykonawcą w takim stosunku prawnym lub faktycznym, że istnieje uzasadniona wątpliwość co do bezstronności lub niezależności w związku z postępowaniem o udzielenie zamówienia.</w:t>
      </w:r>
    </w:p>
    <w:p w14:paraId="558FDC00" w14:textId="77777777" w:rsidR="007D0D80" w:rsidRPr="00C42F58" w:rsidRDefault="007D0D80" w:rsidP="007D0D80">
      <w:pPr>
        <w:pStyle w:val="Akapitzlist"/>
        <w:numPr>
          <w:ilvl w:val="0"/>
          <w:numId w:val="32"/>
        </w:numPr>
        <w:spacing w:after="0"/>
        <w:rPr>
          <w:rFonts w:cstheme="minorHAnsi"/>
        </w:rPr>
      </w:pPr>
      <w:r w:rsidRPr="00C42F58">
        <w:rPr>
          <w:rFonts w:cstheme="minorHAnsi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2E0EAE08" w14:textId="77777777" w:rsidR="007D0D80" w:rsidRPr="00C42F58" w:rsidRDefault="007D0D80" w:rsidP="007D0D80">
      <w:pPr>
        <w:pStyle w:val="Akapitzlist"/>
        <w:spacing w:after="0"/>
        <w:ind w:left="709"/>
        <w:jc w:val="both"/>
        <w:rPr>
          <w:rFonts w:cstheme="minorHAnsi"/>
          <w:bCs/>
        </w:rPr>
      </w:pPr>
    </w:p>
    <w:p w14:paraId="0E5E70DF" w14:textId="77777777" w:rsidR="00834E41" w:rsidRPr="00C42F58" w:rsidRDefault="00834E41" w:rsidP="00834E41">
      <w:pPr>
        <w:spacing w:after="0"/>
        <w:jc w:val="both"/>
        <w:rPr>
          <w:rFonts w:cstheme="minorHAnsi"/>
        </w:rPr>
      </w:pPr>
    </w:p>
    <w:p w14:paraId="60C73567" w14:textId="77777777" w:rsidR="00BD616C" w:rsidRPr="00C42F58" w:rsidRDefault="00BD616C" w:rsidP="00834E41">
      <w:pPr>
        <w:spacing w:after="0"/>
        <w:jc w:val="both"/>
        <w:rPr>
          <w:rFonts w:cstheme="minorHAnsi"/>
        </w:rPr>
      </w:pPr>
    </w:p>
    <w:p w14:paraId="4600FAFF" w14:textId="77777777" w:rsidR="00BD616C" w:rsidRPr="00C42F58" w:rsidRDefault="00BD616C" w:rsidP="00834E41">
      <w:pPr>
        <w:spacing w:after="0"/>
        <w:jc w:val="both"/>
        <w:rPr>
          <w:rFonts w:cstheme="minorHAnsi"/>
        </w:rPr>
      </w:pPr>
    </w:p>
    <w:p w14:paraId="581CCB31" w14:textId="77777777" w:rsidR="00834E41" w:rsidRPr="00C42F58" w:rsidRDefault="00834E41" w:rsidP="00834E41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</w:rPr>
      </w:pPr>
    </w:p>
    <w:p w14:paraId="49682983" w14:textId="77777777" w:rsidR="00834E41" w:rsidRPr="00C42F58" w:rsidRDefault="00834E41" w:rsidP="00BD616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3C0D6AD8" w14:textId="77777777" w:rsidR="00834E41" w:rsidRPr="00C42F58" w:rsidRDefault="00834E41" w:rsidP="00834E41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C42F58">
        <w:rPr>
          <w:rFonts w:cstheme="minorHAnsi"/>
        </w:rPr>
        <w:t>………………………………...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4E41" w:rsidRPr="00C42F58" w14:paraId="62DF99EE" w14:textId="77777777" w:rsidTr="00451E6E">
        <w:tc>
          <w:tcPr>
            <w:tcW w:w="4570" w:type="dxa"/>
            <w:hideMark/>
          </w:tcPr>
          <w:p w14:paraId="69C8BBA7" w14:textId="77777777" w:rsidR="00834E41" w:rsidRPr="00C42F58" w:rsidRDefault="00834E41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Miejsce i data</w:t>
            </w:r>
          </w:p>
        </w:tc>
        <w:tc>
          <w:tcPr>
            <w:tcW w:w="4680" w:type="dxa"/>
            <w:hideMark/>
          </w:tcPr>
          <w:p w14:paraId="54D3F80B" w14:textId="77777777" w:rsidR="00834E41" w:rsidRPr="00C42F58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(Imię, nazwisko, podpis, pieczątka)*</w:t>
            </w:r>
          </w:p>
        </w:tc>
      </w:tr>
    </w:tbl>
    <w:p w14:paraId="4AA47784" w14:textId="77777777" w:rsidR="00F3125F" w:rsidRPr="00C42F58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5F7CA06A" w14:textId="71837562" w:rsidR="00834E41" w:rsidRPr="00C42F58" w:rsidRDefault="00834E41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  <w:sectPr w:rsidR="00834E41" w:rsidRPr="00C42F58" w:rsidSect="00B82229">
          <w:pgSz w:w="11906" w:h="16838"/>
          <w:pgMar w:top="1245" w:right="1133" w:bottom="1135" w:left="1417" w:header="426" w:footer="393" w:gutter="0"/>
          <w:cols w:space="708"/>
          <w:docGrid w:linePitch="360"/>
        </w:sectPr>
      </w:pPr>
      <w:r w:rsidRPr="00C42F58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C42F58">
        <w:rPr>
          <w:rFonts w:eastAsia="Times New Roman" w:cstheme="minorHAnsi"/>
          <w:b/>
          <w:i/>
          <w:lang w:eastAsia="pl-PL"/>
        </w:rPr>
        <w:t>Oferenta</w:t>
      </w:r>
      <w:r w:rsidR="00F3125F" w:rsidRPr="00C42F58">
        <w:rPr>
          <w:rFonts w:eastAsia="Times New Roman" w:cstheme="minorHAnsi"/>
          <w:b/>
          <w:i/>
        </w:rPr>
        <w:t xml:space="preserve"> lub we właściwym upoważnie</w:t>
      </w:r>
      <w:r w:rsidR="007B0403" w:rsidRPr="00C42F58">
        <w:rPr>
          <w:rFonts w:eastAsia="Times New Roman" w:cstheme="minorHAnsi"/>
          <w:b/>
          <w:i/>
        </w:rPr>
        <w:t>niem</w:t>
      </w:r>
    </w:p>
    <w:p w14:paraId="68AE6D00" w14:textId="645E18B8" w:rsidR="00815BF8" w:rsidRPr="00C42F58" w:rsidRDefault="00815BF8" w:rsidP="005A4F8F">
      <w:pPr>
        <w:spacing w:after="0"/>
        <w:rPr>
          <w:rFonts w:cstheme="minorHAnsi"/>
          <w:b/>
        </w:rPr>
      </w:pPr>
      <w:r w:rsidRPr="00C42F58">
        <w:rPr>
          <w:rFonts w:cstheme="minorHAnsi"/>
          <w:b/>
        </w:rPr>
        <w:lastRenderedPageBreak/>
        <w:t xml:space="preserve">Załącznik nr 3 </w:t>
      </w:r>
      <w:bookmarkStart w:id="21" w:name="_Hlk162334691"/>
      <w:r w:rsidR="005A4F8F" w:rsidRPr="00C42F58">
        <w:rPr>
          <w:rFonts w:eastAsia="Times New Roman" w:cstheme="minorHAnsi"/>
          <w:b/>
          <w:color w:val="000000"/>
          <w:lang w:eastAsia="pl-PL"/>
        </w:rPr>
        <w:t xml:space="preserve">do Zapytania ofertowego nr </w:t>
      </w:r>
      <w:r w:rsidR="00BC5406" w:rsidRPr="00C42F58">
        <w:rPr>
          <w:rFonts w:cstheme="minorHAnsi"/>
          <w:b/>
          <w:bCs/>
        </w:rPr>
        <w:t>FEDS.08.01-IZ.00-0009/23/</w:t>
      </w:r>
      <w:r w:rsidR="00A444EB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  <w:r w:rsidR="00322A66" w:rsidRPr="00C42F58">
        <w:rPr>
          <w:rFonts w:cstheme="minorHAnsi"/>
          <w:b/>
        </w:rPr>
        <w:t xml:space="preserve"> </w:t>
      </w:r>
      <w:r w:rsidRPr="00C42F58">
        <w:rPr>
          <w:rFonts w:cstheme="minorHAnsi"/>
          <w:b/>
        </w:rPr>
        <w:t xml:space="preserve">Oświadczenie Oferenta o spełnianiu warunków udziału w </w:t>
      </w:r>
      <w:r w:rsidR="005A4F8F" w:rsidRPr="00C42F58">
        <w:rPr>
          <w:rFonts w:cstheme="minorHAnsi"/>
          <w:b/>
        </w:rPr>
        <w:t>postępowaniu.</w:t>
      </w:r>
    </w:p>
    <w:bookmarkEnd w:id="21"/>
    <w:p w14:paraId="1F054F53" w14:textId="77777777" w:rsidR="005A4F8F" w:rsidRPr="00C42F58" w:rsidRDefault="005A4F8F" w:rsidP="00815BF8">
      <w:pPr>
        <w:spacing w:after="0"/>
        <w:jc w:val="center"/>
        <w:rPr>
          <w:rFonts w:cstheme="minorHAnsi"/>
          <w:b/>
        </w:rPr>
      </w:pPr>
    </w:p>
    <w:p w14:paraId="01350FB1" w14:textId="77777777" w:rsidR="00F3125F" w:rsidRPr="00C42F58" w:rsidRDefault="00F3125F" w:rsidP="00F3125F">
      <w:pPr>
        <w:spacing w:after="0"/>
        <w:rPr>
          <w:rFonts w:cstheme="minorHAnsi"/>
          <w:b/>
        </w:rPr>
      </w:pPr>
    </w:p>
    <w:p w14:paraId="6BA79B51" w14:textId="77777777" w:rsidR="00F3125F" w:rsidRPr="00C42F58" w:rsidRDefault="00F3125F" w:rsidP="00815BF8">
      <w:pPr>
        <w:spacing w:after="0"/>
        <w:jc w:val="center"/>
        <w:rPr>
          <w:rFonts w:cstheme="minorHAnsi"/>
          <w:b/>
        </w:rPr>
      </w:pPr>
    </w:p>
    <w:p w14:paraId="275CB003" w14:textId="77777777" w:rsidR="00815BF8" w:rsidRPr="00C42F58" w:rsidRDefault="00815BF8" w:rsidP="00815BF8">
      <w:pPr>
        <w:spacing w:after="0"/>
        <w:jc w:val="center"/>
        <w:rPr>
          <w:rFonts w:cstheme="minorHAnsi"/>
          <w:b/>
        </w:rPr>
      </w:pPr>
      <w:r w:rsidRPr="00C42F58">
        <w:rPr>
          <w:rFonts w:cstheme="minorHAnsi"/>
          <w:b/>
        </w:rPr>
        <w:t>OŚWIADCZENIE</w:t>
      </w:r>
    </w:p>
    <w:p w14:paraId="29D93164" w14:textId="77777777" w:rsidR="00815BF8" w:rsidRPr="00C42F58" w:rsidRDefault="00815BF8" w:rsidP="00815BF8">
      <w:pPr>
        <w:spacing w:after="0"/>
        <w:jc w:val="both"/>
        <w:rPr>
          <w:rFonts w:cstheme="minorHAnsi"/>
          <w:b/>
        </w:rPr>
      </w:pPr>
    </w:p>
    <w:p w14:paraId="17FE5E1A" w14:textId="77777777" w:rsidR="00F3125F" w:rsidRPr="00C42F58" w:rsidRDefault="00F3125F" w:rsidP="00815BF8">
      <w:pPr>
        <w:spacing w:after="0"/>
        <w:jc w:val="both"/>
        <w:rPr>
          <w:rFonts w:cstheme="minorHAnsi"/>
          <w:b/>
        </w:rPr>
      </w:pPr>
    </w:p>
    <w:p w14:paraId="0C489C0D" w14:textId="77777777" w:rsidR="00815BF8" w:rsidRPr="00C42F58" w:rsidRDefault="00815BF8" w:rsidP="00815BF8">
      <w:pPr>
        <w:spacing w:after="0"/>
        <w:jc w:val="both"/>
        <w:rPr>
          <w:rFonts w:cstheme="minorHAnsi"/>
        </w:rPr>
      </w:pPr>
    </w:p>
    <w:p w14:paraId="58976694" w14:textId="2BE380C9" w:rsidR="00815BF8" w:rsidRPr="00C42F58" w:rsidRDefault="00815BF8" w:rsidP="00815BF8">
      <w:pPr>
        <w:spacing w:after="0"/>
        <w:jc w:val="both"/>
        <w:rPr>
          <w:rFonts w:cstheme="minorHAnsi"/>
        </w:rPr>
      </w:pPr>
      <w:r w:rsidRPr="00C42F58">
        <w:rPr>
          <w:rFonts w:cstheme="minorHAnsi"/>
        </w:rPr>
        <w:t>Ja, niżej podpisany/a przystępując do postępowania ofertowego w ramach Zapytania ofertowego nr</w:t>
      </w:r>
      <w:r w:rsidRPr="00C42F58">
        <w:rPr>
          <w:rFonts w:cstheme="minorHAnsi"/>
          <w:b/>
        </w:rPr>
        <w:t xml:space="preserve"> </w:t>
      </w:r>
      <w:r w:rsidR="00F41A56" w:rsidRPr="00C42F58">
        <w:rPr>
          <w:rFonts w:cstheme="minorHAnsi"/>
          <w:b/>
          <w:bCs/>
        </w:rPr>
        <w:t>FEDS.08.01-IZ.00-0</w:t>
      </w:r>
      <w:r w:rsidR="00F55EAB" w:rsidRPr="00C42F58">
        <w:rPr>
          <w:rFonts w:cstheme="minorHAnsi"/>
          <w:b/>
          <w:bCs/>
        </w:rPr>
        <w:t>0</w:t>
      </w:r>
      <w:r w:rsidR="006451E3" w:rsidRPr="00C42F58">
        <w:rPr>
          <w:rFonts w:cstheme="minorHAnsi"/>
          <w:b/>
          <w:bCs/>
        </w:rPr>
        <w:t>0</w:t>
      </w:r>
      <w:r w:rsidR="00F55EAB" w:rsidRPr="00C42F58">
        <w:rPr>
          <w:rFonts w:cstheme="minorHAnsi"/>
          <w:b/>
          <w:bCs/>
        </w:rPr>
        <w:t>9</w:t>
      </w:r>
      <w:r w:rsidR="00F41A56" w:rsidRPr="00C42F58">
        <w:rPr>
          <w:rFonts w:cstheme="minorHAnsi"/>
          <w:b/>
          <w:bCs/>
        </w:rPr>
        <w:t>/23/</w:t>
      </w:r>
      <w:r w:rsidR="00A444EB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  <w:r w:rsidRPr="00C42F58">
        <w:rPr>
          <w:rFonts w:cstheme="minorHAnsi"/>
          <w:b/>
          <w:bCs/>
        </w:rPr>
        <w:t xml:space="preserve">, </w:t>
      </w:r>
      <w:r w:rsidRPr="00C42F58">
        <w:rPr>
          <w:rFonts w:cstheme="minorHAnsi"/>
        </w:rPr>
        <w:t xml:space="preserve">oświadczam, iż spełniam warunki udziału w postępowaniu, </w:t>
      </w:r>
      <w:bookmarkStart w:id="22" w:name="_Hlk162521953"/>
      <w:r w:rsidRPr="00C42F58">
        <w:rPr>
          <w:rFonts w:cstheme="minorHAnsi"/>
        </w:rPr>
        <w:t xml:space="preserve">wskazane w rozdziale </w:t>
      </w:r>
      <w:r w:rsidRPr="00C42F58">
        <w:rPr>
          <w:rFonts w:cstheme="minorHAnsi"/>
          <w:i/>
        </w:rPr>
        <w:t>6 WYMAGANIA WOBEC WYKONAWCY - WARUNKI UDZIAŁU W POSTĘPOWANIU</w:t>
      </w:r>
      <w:bookmarkEnd w:id="22"/>
      <w:r w:rsidRPr="00C42F58">
        <w:rPr>
          <w:rFonts w:cstheme="minorHAnsi"/>
          <w:i/>
        </w:rPr>
        <w:t>, tj.</w:t>
      </w:r>
      <w:r w:rsidRPr="00C42F58">
        <w:rPr>
          <w:rFonts w:cstheme="minorHAnsi"/>
        </w:rPr>
        <w:t xml:space="preserve"> posiadam niezbędną wiedzę i doświadczenie i dysponuję potencjałem technicznym i osobami zdolnymi do realizacji zamówienia. </w:t>
      </w:r>
    </w:p>
    <w:p w14:paraId="6E77E5BF" w14:textId="1F7886A0" w:rsidR="00815BF8" w:rsidRPr="00C42F58" w:rsidRDefault="00F3125F" w:rsidP="00815BF8">
      <w:pPr>
        <w:spacing w:after="0"/>
        <w:jc w:val="both"/>
        <w:rPr>
          <w:rFonts w:cstheme="minorHAnsi"/>
        </w:rPr>
      </w:pPr>
      <w:r w:rsidRPr="00C42F58">
        <w:rPr>
          <w:rFonts w:cstheme="minorHAnsi"/>
        </w:rPr>
        <w:t xml:space="preserve"> </w:t>
      </w:r>
    </w:p>
    <w:p w14:paraId="08B5C3B4" w14:textId="77777777" w:rsidR="00815BF8" w:rsidRPr="00C42F58" w:rsidRDefault="00815BF8" w:rsidP="00815BF8">
      <w:pPr>
        <w:spacing w:after="0"/>
        <w:jc w:val="both"/>
        <w:rPr>
          <w:rFonts w:cstheme="minorHAnsi"/>
          <w:highlight w:val="yellow"/>
        </w:rPr>
      </w:pPr>
    </w:p>
    <w:p w14:paraId="3A690CE0" w14:textId="77777777" w:rsidR="00A444EB" w:rsidRPr="00C42F58" w:rsidRDefault="00A444EB" w:rsidP="00815BF8">
      <w:pPr>
        <w:spacing w:after="0"/>
        <w:jc w:val="both"/>
        <w:rPr>
          <w:rFonts w:cstheme="minorHAnsi"/>
          <w:highlight w:val="yellow"/>
        </w:rPr>
      </w:pPr>
    </w:p>
    <w:p w14:paraId="3DC8738A" w14:textId="77777777" w:rsidR="00A444EB" w:rsidRPr="00C42F58" w:rsidRDefault="00A444EB" w:rsidP="00815BF8">
      <w:pPr>
        <w:spacing w:after="0"/>
        <w:jc w:val="both"/>
        <w:rPr>
          <w:rFonts w:cstheme="minorHAnsi"/>
          <w:highlight w:val="yellow"/>
        </w:rPr>
      </w:pPr>
    </w:p>
    <w:p w14:paraId="402198D9" w14:textId="1B71F7BD" w:rsidR="00815BF8" w:rsidRPr="00C42F58" w:rsidRDefault="00815BF8" w:rsidP="00815BF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bookmarkStart w:id="23" w:name="_Hlk162343873"/>
      <w:r w:rsidRPr="00C42F58">
        <w:rPr>
          <w:rFonts w:cstheme="minorHAnsi"/>
        </w:rPr>
        <w:t>………………………………...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="00395AE4" w:rsidRPr="00C42F58">
        <w:rPr>
          <w:rFonts w:cstheme="minorHAnsi"/>
        </w:rPr>
        <w:t xml:space="preserve">              </w:t>
      </w:r>
      <w:r w:rsidRPr="00C42F58">
        <w:rPr>
          <w:rFonts w:cstheme="minorHAnsi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15BF8" w:rsidRPr="00C42F58" w14:paraId="07F73F69" w14:textId="77777777" w:rsidTr="00451E6E">
        <w:tc>
          <w:tcPr>
            <w:tcW w:w="4570" w:type="dxa"/>
            <w:hideMark/>
          </w:tcPr>
          <w:p w14:paraId="718259F7" w14:textId="77777777" w:rsidR="00815BF8" w:rsidRDefault="00815BF8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</w:t>
            </w:r>
            <w:r w:rsidR="00F3125F" w:rsidRPr="00C42F58">
              <w:rPr>
                <w:rFonts w:cstheme="minorHAnsi"/>
              </w:rPr>
              <w:t xml:space="preserve">                  Miejsce i data</w:t>
            </w:r>
          </w:p>
          <w:p w14:paraId="20EB7286" w14:textId="117D8E7E" w:rsidR="00A36067" w:rsidRDefault="00A36067" w:rsidP="00A36067">
            <w:pPr>
              <w:tabs>
                <w:tab w:val="left" w:pos="804"/>
              </w:tabs>
              <w:rPr>
                <w:rFonts w:cstheme="minorHAnsi"/>
              </w:rPr>
            </w:pPr>
          </w:p>
          <w:p w14:paraId="63F1891B" w14:textId="407719E3" w:rsidR="00A36067" w:rsidRPr="00A36067" w:rsidRDefault="00A36067" w:rsidP="00A36067">
            <w:pPr>
              <w:rPr>
                <w:rFonts w:cstheme="minorHAnsi"/>
              </w:rPr>
            </w:pPr>
          </w:p>
        </w:tc>
        <w:tc>
          <w:tcPr>
            <w:tcW w:w="4680" w:type="dxa"/>
            <w:hideMark/>
          </w:tcPr>
          <w:p w14:paraId="4425CD90" w14:textId="77777777" w:rsidR="00815BF8" w:rsidRPr="00C42F58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     (Imię, nazwisko, podpis, pieczątka)*</w:t>
            </w:r>
          </w:p>
          <w:p w14:paraId="794BF7B5" w14:textId="77777777" w:rsidR="00815BF8" w:rsidRPr="00C42F58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19B353CD" w14:textId="77777777" w:rsidR="00815BF8" w:rsidRPr="00C42F58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6B15628D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2E72B1B0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01176729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79DD488A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3934BC43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37272B89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74BDEE66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356FB1C5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1903B001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3D83DD3F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06CB8D49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49F7E35D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45DA4951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623B7CCB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1F2F65D1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7861D63E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5C650820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2AF59A5A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2B2F49A9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50299F80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5FC4B004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17A1695D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2653DB72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726AD842" w14:textId="77777777" w:rsidR="005A4F8F" w:rsidRPr="00C42F58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3348541F" w14:textId="77777777" w:rsidR="00815BF8" w:rsidRPr="00C42F5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  <w:bookmarkStart w:id="24" w:name="_Hlk162343893"/>
      <w:bookmarkEnd w:id="23"/>
      <w:r w:rsidRPr="00C42F58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C42F58">
        <w:rPr>
          <w:rFonts w:eastAsia="Times New Roman" w:cstheme="minorHAnsi"/>
          <w:b/>
          <w:i/>
          <w:lang w:eastAsia="pl-PL"/>
        </w:rPr>
        <w:t>Oferenta</w:t>
      </w:r>
      <w:r w:rsidRPr="00C42F58">
        <w:rPr>
          <w:rFonts w:eastAsia="Times New Roman" w:cstheme="minorHAnsi"/>
          <w:b/>
          <w:i/>
        </w:rPr>
        <w:t xml:space="preserve"> lub we właściwym upoważnieniu.</w:t>
      </w:r>
    </w:p>
    <w:p w14:paraId="321469D3" w14:textId="4091FCF4" w:rsidR="00834E41" w:rsidRPr="00C42F58" w:rsidRDefault="00834E41" w:rsidP="005A4F8F">
      <w:pPr>
        <w:spacing w:after="0"/>
        <w:rPr>
          <w:rFonts w:cstheme="minorHAnsi"/>
          <w:b/>
          <w:bCs/>
        </w:rPr>
      </w:pPr>
      <w:bookmarkStart w:id="25" w:name="_Hlk162334801"/>
      <w:bookmarkEnd w:id="24"/>
      <w:r w:rsidRPr="00C42F58">
        <w:rPr>
          <w:rFonts w:cstheme="minorHAnsi"/>
          <w:b/>
        </w:rPr>
        <w:lastRenderedPageBreak/>
        <w:t>Załącznik nr 4</w:t>
      </w:r>
      <w:r w:rsidR="00A62BAB" w:rsidRPr="00C42F58">
        <w:rPr>
          <w:rFonts w:cstheme="minorHAnsi"/>
          <w:b/>
        </w:rPr>
        <w:t>A</w:t>
      </w:r>
      <w:r w:rsidR="005A4F8F" w:rsidRPr="00C42F58">
        <w:rPr>
          <w:rFonts w:cstheme="minorHAnsi"/>
          <w:b/>
        </w:rPr>
        <w:t xml:space="preserve"> </w:t>
      </w:r>
      <w:r w:rsidR="005A4F8F" w:rsidRPr="00C42F58">
        <w:rPr>
          <w:rFonts w:eastAsia="Times New Roman" w:cstheme="minorHAnsi"/>
          <w:b/>
          <w:color w:val="000000"/>
          <w:lang w:eastAsia="pl-PL"/>
        </w:rPr>
        <w:t xml:space="preserve">do Zapytania ofertowego nr </w:t>
      </w:r>
      <w:r w:rsidR="00BC5406" w:rsidRPr="00C42F58">
        <w:rPr>
          <w:rFonts w:cstheme="minorHAnsi"/>
          <w:b/>
          <w:bCs/>
        </w:rPr>
        <w:t>FEDS.08.01-IZ.00-0009/23/</w:t>
      </w:r>
      <w:r w:rsidR="00A444EB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  <w:r w:rsidR="00A444EB" w:rsidRPr="00C42F58">
        <w:rPr>
          <w:rFonts w:cstheme="minorHAnsi"/>
          <w:b/>
          <w:bCs/>
        </w:rPr>
        <w:t xml:space="preserve"> -</w:t>
      </w:r>
      <w:r w:rsidR="00322A66" w:rsidRPr="00C42F58">
        <w:rPr>
          <w:rFonts w:cstheme="minorHAnsi"/>
          <w:b/>
          <w:bCs/>
        </w:rPr>
        <w:t xml:space="preserve"> </w:t>
      </w:r>
      <w:r w:rsidRPr="00C42F58">
        <w:rPr>
          <w:rFonts w:cstheme="minorHAnsi"/>
          <w:b/>
        </w:rPr>
        <w:t>Oświadczenie Oferenta o spełnianiu warunków udziału w postępowaniu - Wykaz wykonanych usług</w:t>
      </w:r>
      <w:r w:rsidR="005A4F8F" w:rsidRPr="00C42F58">
        <w:rPr>
          <w:rFonts w:cstheme="minorHAnsi"/>
          <w:b/>
        </w:rPr>
        <w:t>.</w:t>
      </w:r>
    </w:p>
    <w:bookmarkEnd w:id="25"/>
    <w:p w14:paraId="529AAE0F" w14:textId="77777777" w:rsidR="00834E41" w:rsidRPr="00C42F58" w:rsidRDefault="00834E41" w:rsidP="00834E41">
      <w:pPr>
        <w:spacing w:after="0"/>
        <w:rPr>
          <w:rFonts w:cstheme="minorHAnsi"/>
          <w:b/>
        </w:rPr>
      </w:pPr>
    </w:p>
    <w:p w14:paraId="1314603A" w14:textId="77777777" w:rsidR="00834E41" w:rsidRPr="00C42F58" w:rsidRDefault="00834E41" w:rsidP="00834E41">
      <w:pPr>
        <w:spacing w:after="0"/>
        <w:ind w:left="1276" w:hanging="1276"/>
        <w:rPr>
          <w:rFonts w:cstheme="minorHAnsi"/>
          <w:b/>
        </w:rPr>
      </w:pPr>
    </w:p>
    <w:p w14:paraId="0FBC3E55" w14:textId="77777777" w:rsidR="00834E41" w:rsidRPr="00C42F58" w:rsidRDefault="00834E41" w:rsidP="00834E41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C42F58">
        <w:rPr>
          <w:rFonts w:eastAsia="Times New Roman" w:cstheme="minorHAnsi"/>
          <w:b/>
          <w:bCs/>
          <w:lang w:eastAsia="pl-PL"/>
        </w:rPr>
        <w:t>WYKAZ WYKONYWANYCH USŁUG**</w:t>
      </w:r>
    </w:p>
    <w:p w14:paraId="43AFEB44" w14:textId="77777777" w:rsidR="00834E41" w:rsidRPr="00C42F58" w:rsidRDefault="00834E41" w:rsidP="00834E41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4EE165DF" w14:textId="77777777" w:rsidR="00834E41" w:rsidRPr="00C42F58" w:rsidRDefault="00834E41" w:rsidP="00092B11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80DF181" w14:textId="77777777" w:rsidR="00834E41" w:rsidRPr="00C42F58" w:rsidRDefault="00834E41" w:rsidP="00092B11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Ja niżej podpisany/-a …………………………………………………………………………………………………………………………………………………………………………</w:t>
      </w:r>
    </w:p>
    <w:p w14:paraId="09F6C55F" w14:textId="77777777" w:rsidR="00834E41" w:rsidRPr="00C42F58" w:rsidRDefault="00834E41" w:rsidP="00092B11">
      <w:pPr>
        <w:spacing w:after="0" w:line="240" w:lineRule="auto"/>
        <w:rPr>
          <w:rFonts w:eastAsia="Times New Roman" w:cstheme="minorHAnsi"/>
          <w:lang w:eastAsia="pl-PL"/>
        </w:rPr>
      </w:pPr>
    </w:p>
    <w:p w14:paraId="5AFE8961" w14:textId="77777777" w:rsidR="00834E41" w:rsidRPr="00C42F58" w:rsidRDefault="00834E41" w:rsidP="00092B11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Działając w imieniu i na rzecz Wykonawcy: ………………………………………………………………………………………………………………….…………………………………………………….</w:t>
      </w:r>
    </w:p>
    <w:p w14:paraId="71E92D18" w14:textId="77777777" w:rsidR="00834E41" w:rsidRPr="00C42F58" w:rsidRDefault="00834E41" w:rsidP="00092B11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ab/>
      </w:r>
      <w:r w:rsidRPr="00C42F58">
        <w:rPr>
          <w:rFonts w:eastAsia="Times New Roman" w:cstheme="minorHAnsi"/>
          <w:lang w:eastAsia="pl-PL"/>
        </w:rPr>
        <w:tab/>
      </w:r>
      <w:r w:rsidRPr="00C42F58">
        <w:rPr>
          <w:rFonts w:eastAsia="Times New Roman" w:cstheme="minorHAnsi"/>
          <w:lang w:eastAsia="pl-PL"/>
        </w:rPr>
        <w:tab/>
      </w:r>
      <w:r w:rsidRPr="00C42F58">
        <w:rPr>
          <w:rFonts w:eastAsia="Times New Roman" w:cstheme="minorHAnsi"/>
          <w:lang w:eastAsia="pl-PL"/>
        </w:rPr>
        <w:tab/>
      </w:r>
      <w:r w:rsidRPr="00C42F58">
        <w:rPr>
          <w:rFonts w:eastAsia="Times New Roman" w:cstheme="minorHAnsi"/>
          <w:lang w:eastAsia="pl-PL"/>
        </w:rPr>
        <w:tab/>
      </w:r>
    </w:p>
    <w:p w14:paraId="1973F046" w14:textId="77777777" w:rsidR="00834E41" w:rsidRPr="00C42F58" w:rsidRDefault="00834E41" w:rsidP="00092B11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Adres siedziby: …………………………………………………………………………………………………………………………………………………………...............</w:t>
      </w:r>
      <w:r w:rsidRPr="00C42F58">
        <w:rPr>
          <w:rFonts w:eastAsia="Times New Roman" w:cstheme="minorHAnsi"/>
          <w:lang w:eastAsia="pl-PL"/>
        </w:rPr>
        <w:tab/>
      </w:r>
      <w:r w:rsidRPr="00C42F58">
        <w:rPr>
          <w:rFonts w:eastAsia="Times New Roman" w:cstheme="minorHAnsi"/>
          <w:lang w:eastAsia="pl-PL"/>
        </w:rPr>
        <w:tab/>
        <w:t xml:space="preserve"> </w:t>
      </w:r>
      <w:r w:rsidRPr="00C42F58">
        <w:rPr>
          <w:rFonts w:eastAsia="Times New Roman" w:cstheme="minorHAnsi"/>
          <w:lang w:eastAsia="pl-PL"/>
        </w:rPr>
        <w:tab/>
      </w:r>
    </w:p>
    <w:p w14:paraId="0FD57F54" w14:textId="77777777" w:rsidR="00834E41" w:rsidRPr="00C42F58" w:rsidRDefault="00834E41" w:rsidP="00834E41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b/>
          <w:bCs/>
          <w:lang w:eastAsia="pl-PL"/>
        </w:rPr>
        <w:tab/>
      </w:r>
      <w:r w:rsidRPr="00C42F58">
        <w:rPr>
          <w:rFonts w:eastAsia="Times New Roman" w:cstheme="minorHAnsi"/>
          <w:b/>
          <w:bCs/>
          <w:lang w:eastAsia="pl-PL"/>
        </w:rPr>
        <w:tab/>
      </w:r>
      <w:r w:rsidRPr="00C42F58">
        <w:rPr>
          <w:rFonts w:eastAsia="Times New Roman" w:cstheme="minorHAnsi"/>
          <w:b/>
          <w:bCs/>
          <w:lang w:eastAsia="pl-PL"/>
        </w:rPr>
        <w:tab/>
      </w:r>
    </w:p>
    <w:p w14:paraId="534C9274" w14:textId="66148D54" w:rsidR="00834E41" w:rsidRPr="00C42F58" w:rsidRDefault="00834E41" w:rsidP="00834E4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Oświadczam/y, iż w okresie </w:t>
      </w:r>
      <w:r w:rsidRPr="00C42F58">
        <w:rPr>
          <w:rFonts w:eastAsia="Times New Roman" w:cstheme="minorHAnsi"/>
          <w:b/>
          <w:lang w:eastAsia="pl-PL"/>
        </w:rPr>
        <w:t>ostatnich 3 lat</w:t>
      </w:r>
      <w:r w:rsidRPr="00C42F58">
        <w:rPr>
          <w:rFonts w:eastAsia="Times New Roman" w:cstheme="minorHAnsi"/>
          <w:lang w:eastAsia="pl-PL"/>
        </w:rPr>
        <w:t xml:space="preserve"> przed upływem terminu składania ofert, a jeżeli okres działalności jest krótszy – do tego okresu zrealizowaliśmy następujące kursy</w:t>
      </w:r>
      <w:r w:rsidR="00A444EB" w:rsidRPr="00C42F58">
        <w:rPr>
          <w:rFonts w:eastAsia="Times New Roman" w:cstheme="minorHAnsi"/>
          <w:lang w:eastAsia="pl-PL"/>
        </w:rPr>
        <w:t xml:space="preserve"> </w:t>
      </w:r>
      <w:r w:rsidR="008D7835" w:rsidRPr="00C42F58">
        <w:rPr>
          <w:rFonts w:eastAsia="Times New Roman" w:cstheme="minorHAnsi"/>
          <w:lang w:eastAsia="pl-PL"/>
        </w:rPr>
        <w:t>(</w:t>
      </w:r>
      <w:r w:rsidR="008D7835" w:rsidRPr="00C42F58">
        <w:rPr>
          <w:rFonts w:cstheme="minorHAnsi"/>
        </w:rPr>
        <w:t xml:space="preserve">wskazane w rozdziale </w:t>
      </w:r>
      <w:r w:rsidR="008D7835" w:rsidRPr="00C42F58">
        <w:rPr>
          <w:rFonts w:cstheme="minorHAnsi"/>
          <w:i/>
        </w:rPr>
        <w:t>6 WYMAGANIA WOBEC WYKONAWCY - WARUNKI UDZIAŁU W POSTĘPOWANIU)</w:t>
      </w:r>
      <w:r w:rsidR="00A444EB" w:rsidRPr="00C42F58">
        <w:rPr>
          <w:rFonts w:cstheme="minorHAnsi"/>
          <w:i/>
        </w:rPr>
        <w:t>.</w:t>
      </w:r>
    </w:p>
    <w:tbl>
      <w:tblPr>
        <w:tblW w:w="87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1874"/>
        <w:gridCol w:w="1189"/>
        <w:gridCol w:w="1633"/>
        <w:gridCol w:w="1659"/>
        <w:gridCol w:w="1662"/>
      </w:tblGrid>
      <w:tr w:rsidR="00684CBC" w:rsidRPr="00C42F58" w14:paraId="7966C5F9" w14:textId="2C58F564" w:rsidTr="00684CBC">
        <w:trPr>
          <w:trHeight w:hRule="exact" w:val="190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9B53EB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</w:p>
          <w:p w14:paraId="50EF27CD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>Lp.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1D6BD9E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>Nazwa kursu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634F738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>Liczba godzin kursu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721FB82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</w:p>
          <w:p w14:paraId="50C14B27" w14:textId="20065F9E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 xml:space="preserve">Branża dotycząca realizacji szkolenia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8FCE840" w14:textId="6C09D871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 xml:space="preserve">Data wykonania od-do </w:t>
            </w:r>
            <w:r w:rsidRPr="00C42F58">
              <w:rPr>
                <w:rFonts w:eastAsia="Times New Roman" w:cstheme="minorHAnsi"/>
              </w:rPr>
              <w:br/>
              <w:t>(m-c, rok)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53FB65F" w14:textId="18B0ADAF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>Czy szkolenie realizowane dla osób dorosłych</w:t>
            </w:r>
          </w:p>
          <w:p w14:paraId="152580CF" w14:textId="117428FC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>TAK/NIE</w:t>
            </w:r>
          </w:p>
        </w:tc>
      </w:tr>
      <w:tr w:rsidR="00684CBC" w:rsidRPr="00C42F58" w14:paraId="6F983180" w14:textId="5FEC9B72" w:rsidTr="00684CBC">
        <w:trPr>
          <w:trHeight w:hRule="exact" w:val="81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5E2C8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0BF92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134A1AB3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15F147D9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209A0047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973BE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7EE9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A1298" w14:textId="226D0AC9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0D44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</w:tr>
      <w:tr w:rsidR="00684CBC" w:rsidRPr="00C42F58" w14:paraId="52674FD8" w14:textId="0E3CEBE7" w:rsidTr="00684CBC">
        <w:trPr>
          <w:trHeight w:hRule="exact" w:val="78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FE500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94F86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7101EF2A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42F10140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BC55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4664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AD8AF" w14:textId="54688BD5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6FA9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</w:tr>
      <w:tr w:rsidR="00684CBC" w:rsidRPr="00C42F58" w14:paraId="01503E74" w14:textId="012C7BC2" w:rsidTr="00684CBC">
        <w:trPr>
          <w:trHeight w:hRule="exact" w:val="81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F9FE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7C57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58B5AB9A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27090F8A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1C797C69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9AA3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73AC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75EE5" w14:textId="499E4644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D852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</w:tr>
      <w:tr w:rsidR="00684CBC" w:rsidRPr="00C42F58" w14:paraId="3B671A2D" w14:textId="35D2F53E" w:rsidTr="00684CBC">
        <w:trPr>
          <w:trHeight w:hRule="exact" w:val="81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EF7F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DA518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347E8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8657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0A992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2A72" w14:textId="77777777" w:rsidR="00684CBC" w:rsidRPr="00C42F58" w:rsidRDefault="00684CB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</w:tr>
    </w:tbl>
    <w:p w14:paraId="390A4531" w14:textId="640C860B" w:rsidR="00834E41" w:rsidRPr="00C42F58" w:rsidRDefault="00834E41" w:rsidP="000B0F0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  </w:t>
      </w:r>
    </w:p>
    <w:p w14:paraId="45677C02" w14:textId="77777777" w:rsidR="00A444EB" w:rsidRPr="00C42F58" w:rsidRDefault="00A444EB" w:rsidP="000B0F0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0D3C45" w14:textId="77777777" w:rsidR="00834E41" w:rsidRPr="00C42F58" w:rsidRDefault="00834E41" w:rsidP="00834E41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C42F58">
        <w:rPr>
          <w:rFonts w:cstheme="minorHAnsi"/>
        </w:rPr>
        <w:t>………………………………...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4E41" w:rsidRPr="00C42F58" w14:paraId="5E16DFEF" w14:textId="77777777" w:rsidTr="00451E6E">
        <w:tc>
          <w:tcPr>
            <w:tcW w:w="4570" w:type="dxa"/>
            <w:hideMark/>
          </w:tcPr>
          <w:p w14:paraId="48CE0A3E" w14:textId="77777777" w:rsidR="00834E41" w:rsidRPr="00C42F58" w:rsidRDefault="00834E41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      Miejsce i data</w:t>
            </w:r>
          </w:p>
        </w:tc>
        <w:tc>
          <w:tcPr>
            <w:tcW w:w="4680" w:type="dxa"/>
            <w:hideMark/>
          </w:tcPr>
          <w:p w14:paraId="236BCAEF" w14:textId="77777777" w:rsidR="00834E41" w:rsidRPr="00C42F58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     (Imię, nazwisko, podpis, pieczątka)*</w:t>
            </w:r>
          </w:p>
          <w:p w14:paraId="79550791" w14:textId="77777777" w:rsidR="00834E41" w:rsidRPr="00C42F58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533F7069" w14:textId="77777777" w:rsidR="00815BF8" w:rsidRPr="00C42F58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78C97CD5" w14:textId="77777777" w:rsidR="00815BF8" w:rsidRPr="00C42F58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4E103039" w14:textId="77777777" w:rsidR="00834E41" w:rsidRPr="00C42F58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37606128" w14:textId="5A1E48F9" w:rsidR="00834E41" w:rsidRPr="00C42F58" w:rsidRDefault="00834E4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  <w:r w:rsidRPr="00C42F58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C42F58">
        <w:rPr>
          <w:rFonts w:eastAsia="Times New Roman" w:cstheme="minorHAnsi"/>
          <w:b/>
          <w:i/>
          <w:lang w:eastAsia="pl-PL"/>
        </w:rPr>
        <w:t>Oferenta</w:t>
      </w:r>
      <w:r w:rsidRPr="00C42F58">
        <w:rPr>
          <w:rFonts w:eastAsia="Times New Roman" w:cstheme="minorHAnsi"/>
          <w:b/>
          <w:i/>
        </w:rPr>
        <w:t xml:space="preserve"> lub we właściwym upoważnieniu.</w:t>
      </w:r>
    </w:p>
    <w:p w14:paraId="79CDA164" w14:textId="10063B51" w:rsidR="00834E41" w:rsidRPr="00C42F58" w:rsidRDefault="00834E41" w:rsidP="00815BF8">
      <w:pPr>
        <w:spacing w:after="0"/>
        <w:rPr>
          <w:rFonts w:cstheme="minorHAnsi"/>
          <w:b/>
        </w:rPr>
      </w:pPr>
      <w:r w:rsidRPr="00C42F58">
        <w:rPr>
          <w:rFonts w:cstheme="minorHAnsi"/>
          <w:b/>
        </w:rPr>
        <w:t>**Na potwierdzenie prawidłowego Wykonania usługi przedkładam referencje/protokół odbioru/inny dokument potwierdzający należyte wykonanie usługi</w:t>
      </w:r>
      <w:r w:rsidR="00815BF8" w:rsidRPr="00C42F58">
        <w:rPr>
          <w:rFonts w:cstheme="minorHAnsi"/>
          <w:b/>
        </w:rPr>
        <w:t>.</w:t>
      </w:r>
    </w:p>
    <w:p w14:paraId="685A5F11" w14:textId="77777777" w:rsidR="00A444EB" w:rsidRPr="00C42F58" w:rsidRDefault="00A444EB" w:rsidP="00815BF8">
      <w:pPr>
        <w:spacing w:after="0"/>
        <w:rPr>
          <w:rFonts w:cstheme="minorHAnsi"/>
          <w:b/>
        </w:rPr>
      </w:pPr>
    </w:p>
    <w:p w14:paraId="078DAFA4" w14:textId="512BAAD4" w:rsidR="00A62BAB" w:rsidRPr="00C42F58" w:rsidRDefault="00BA4500" w:rsidP="00322A66">
      <w:pPr>
        <w:tabs>
          <w:tab w:val="left" w:pos="1524"/>
        </w:tabs>
        <w:spacing w:after="0"/>
        <w:rPr>
          <w:rFonts w:cstheme="minorHAnsi"/>
          <w:b/>
        </w:rPr>
      </w:pPr>
      <w:r w:rsidRPr="00C42F58">
        <w:rPr>
          <w:rFonts w:cstheme="minorHAnsi"/>
          <w:b/>
          <w:bCs/>
        </w:rPr>
        <w:t>Załącznik nr 4</w:t>
      </w:r>
      <w:r w:rsidR="00A62BAB" w:rsidRPr="00C42F58">
        <w:rPr>
          <w:rFonts w:cstheme="minorHAnsi"/>
          <w:b/>
          <w:bCs/>
        </w:rPr>
        <w:t xml:space="preserve">B </w:t>
      </w:r>
      <w:r w:rsidR="00A62BAB" w:rsidRPr="00C42F58">
        <w:rPr>
          <w:rFonts w:eastAsia="Times New Roman" w:cstheme="minorHAnsi"/>
          <w:b/>
          <w:color w:val="000000"/>
          <w:lang w:eastAsia="pl-PL"/>
        </w:rPr>
        <w:t xml:space="preserve">do </w:t>
      </w:r>
      <w:bookmarkStart w:id="26" w:name="_Hlk165902807"/>
      <w:r w:rsidR="00A62BAB" w:rsidRPr="00C42F58">
        <w:rPr>
          <w:rFonts w:eastAsia="Times New Roman" w:cstheme="minorHAnsi"/>
          <w:b/>
          <w:color w:val="000000"/>
          <w:lang w:eastAsia="pl-PL"/>
        </w:rPr>
        <w:t xml:space="preserve">Zapytania ofertowego nr </w:t>
      </w:r>
      <w:r w:rsidR="00BC5406" w:rsidRPr="00C42F58">
        <w:rPr>
          <w:rFonts w:cstheme="minorHAnsi"/>
          <w:b/>
          <w:bCs/>
        </w:rPr>
        <w:t>FEDS.08.01-IZ.00-0009/23/</w:t>
      </w:r>
      <w:r w:rsidR="00A444EB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  <w:r w:rsidR="00322A66" w:rsidRPr="00C42F58">
        <w:rPr>
          <w:rFonts w:cstheme="minorHAnsi"/>
          <w:b/>
        </w:rPr>
        <w:t xml:space="preserve">- </w:t>
      </w:r>
      <w:r w:rsidRPr="00C42F58">
        <w:rPr>
          <w:rFonts w:cstheme="minorHAnsi"/>
          <w:b/>
          <w:bCs/>
        </w:rPr>
        <w:t>O</w:t>
      </w:r>
      <w:r w:rsidR="00A62BAB" w:rsidRPr="00C42F58">
        <w:rPr>
          <w:rFonts w:cstheme="minorHAnsi"/>
          <w:b/>
          <w:bCs/>
        </w:rPr>
        <w:t xml:space="preserve">świadczenie odnośnie </w:t>
      </w:r>
      <w:r w:rsidRPr="00C42F58">
        <w:rPr>
          <w:rFonts w:cstheme="minorHAnsi"/>
          <w:b/>
          <w:bCs/>
        </w:rPr>
        <w:t>potencjału kadrowego wykonawcy.</w:t>
      </w:r>
    </w:p>
    <w:bookmarkEnd w:id="26"/>
    <w:p w14:paraId="6197D302" w14:textId="77777777" w:rsidR="00A62BAB" w:rsidRPr="00C42F58" w:rsidRDefault="00A62BAB" w:rsidP="00A62BAB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1C0B9198" w14:textId="77777777" w:rsidR="005A4F8F" w:rsidRPr="00C42F58" w:rsidRDefault="005A4F8F" w:rsidP="00A62BAB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02DD31E4" w14:textId="77777777" w:rsidR="005A4F8F" w:rsidRPr="00C42F58" w:rsidRDefault="005A4F8F" w:rsidP="00A62BAB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1886E8EB" w14:textId="77777777" w:rsidR="00A62BAB" w:rsidRPr="00C42F58" w:rsidRDefault="00A62BAB" w:rsidP="00A62BAB">
      <w:pPr>
        <w:spacing w:after="0" w:line="240" w:lineRule="auto"/>
        <w:jc w:val="center"/>
        <w:rPr>
          <w:rFonts w:cstheme="minorHAnsi"/>
          <w:b/>
        </w:rPr>
      </w:pPr>
      <w:r w:rsidRPr="00C42F58">
        <w:rPr>
          <w:rFonts w:cstheme="minorHAnsi"/>
          <w:b/>
        </w:rPr>
        <w:t>OŚWIADCZENIE</w:t>
      </w:r>
    </w:p>
    <w:p w14:paraId="0AA23626" w14:textId="77777777" w:rsidR="00A62BAB" w:rsidRPr="00C42F58" w:rsidRDefault="00A62BAB" w:rsidP="00A62BAB">
      <w:pPr>
        <w:spacing w:after="0" w:line="240" w:lineRule="auto"/>
        <w:jc w:val="both"/>
        <w:rPr>
          <w:rFonts w:cstheme="minorHAnsi"/>
          <w:b/>
        </w:rPr>
      </w:pPr>
    </w:p>
    <w:p w14:paraId="0C03FAD1" w14:textId="77777777" w:rsidR="00A62BAB" w:rsidRPr="00C42F58" w:rsidRDefault="00A62BAB" w:rsidP="00A62BAB">
      <w:pPr>
        <w:spacing w:after="0" w:line="240" w:lineRule="auto"/>
        <w:jc w:val="both"/>
        <w:rPr>
          <w:rFonts w:cstheme="minorHAnsi"/>
          <w:b/>
        </w:rPr>
      </w:pPr>
    </w:p>
    <w:p w14:paraId="268E91B7" w14:textId="664B729E" w:rsidR="00A60627" w:rsidRPr="00C42F58" w:rsidRDefault="00A62BAB" w:rsidP="00E15173">
      <w:pPr>
        <w:autoSpaceDE w:val="0"/>
        <w:autoSpaceDN w:val="0"/>
        <w:adjustRightInd w:val="0"/>
        <w:spacing w:after="0"/>
        <w:contextualSpacing/>
        <w:jc w:val="both"/>
        <w:rPr>
          <w:rFonts w:cstheme="minorHAnsi"/>
          <w:u w:val="single"/>
        </w:rPr>
      </w:pPr>
      <w:r w:rsidRPr="00C42F58">
        <w:rPr>
          <w:rFonts w:cstheme="minorHAnsi"/>
        </w:rPr>
        <w:t xml:space="preserve">Ja, niżej podpisany/a przystępując do postępowania ofertowego w ramach Zapytania ofertowego </w:t>
      </w:r>
      <w:r w:rsidRPr="00C42F58">
        <w:rPr>
          <w:rFonts w:cstheme="minorHAnsi"/>
        </w:rPr>
        <w:br/>
        <w:t xml:space="preserve">nr </w:t>
      </w:r>
      <w:r w:rsidR="00BC5406" w:rsidRPr="00C42F58">
        <w:rPr>
          <w:rFonts w:cstheme="minorHAnsi"/>
          <w:b/>
          <w:bCs/>
        </w:rPr>
        <w:t>FEDS.08.01-IZ.00-0009/23/</w:t>
      </w:r>
      <w:r w:rsidR="000547A6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  <w:r w:rsidRPr="00C42F58">
        <w:rPr>
          <w:rFonts w:cstheme="minorHAnsi"/>
        </w:rPr>
        <w:t xml:space="preserve">, uwzględniając zapisy rozdziału 6  WYMAGANIA WOBEC WYKONAWCY - WARUNKI UDZIAŁU W POSTĘPOWANIU, pkt. </w:t>
      </w:r>
      <w:r w:rsidR="00712910" w:rsidRPr="00C42F58">
        <w:rPr>
          <w:rFonts w:cstheme="minorHAnsi"/>
        </w:rPr>
        <w:t>3</w:t>
      </w:r>
      <w:r w:rsidRPr="00C42F58">
        <w:rPr>
          <w:rFonts w:cstheme="minorHAnsi"/>
        </w:rPr>
        <w:t xml:space="preserve">, niniejszym oświadczam,  iż dysponuję osobami zdolnymi do wykonania zamówienia oraz oświadczam, iż zagwarantuję do przeprowadzenia zamówienia odpowiednią kadrę trenerską (dydaktyczną) - </w:t>
      </w:r>
      <w:r w:rsidR="0014392E" w:rsidRPr="00C42F58">
        <w:rPr>
          <w:rFonts w:eastAsia="Times New Roman" w:cstheme="minorHAnsi"/>
          <w:lang w:eastAsia="pl-PL"/>
        </w:rPr>
        <w:t xml:space="preserve">każdy z trenerów realizujących zamówienie będzie posiadał zrealizowane w </w:t>
      </w:r>
      <w:bookmarkStart w:id="27" w:name="_Hlk169769214"/>
      <w:r w:rsidR="0014392E" w:rsidRPr="00C42F58">
        <w:rPr>
          <w:rFonts w:eastAsia="Times New Roman" w:cstheme="minorHAnsi"/>
          <w:lang w:eastAsia="pl-PL"/>
        </w:rPr>
        <w:t>ostatnich 3 latach liczonych od dnia wszczęcia przedmiotowego postępowania co najmniej 2 szkolenia zbieżne i odpowiadające zakresowi tematycznemu opisanemu w przedmiocie zamówienia (tabela nr 1)</w:t>
      </w:r>
      <w:r w:rsidR="00E15173" w:rsidRPr="00C42F58">
        <w:rPr>
          <w:rFonts w:eastAsia="Times New Roman" w:cstheme="minorHAnsi"/>
          <w:lang w:eastAsia="pl-PL"/>
        </w:rPr>
        <w:t>.</w:t>
      </w:r>
      <w:bookmarkEnd w:id="27"/>
    </w:p>
    <w:p w14:paraId="239AC103" w14:textId="4678E84F" w:rsidR="0014392E" w:rsidRPr="00C42F58" w:rsidRDefault="0014392E" w:rsidP="0014392E">
      <w:pPr>
        <w:widowControl w:val="0"/>
        <w:suppressAutoHyphens/>
        <w:spacing w:after="0"/>
        <w:jc w:val="both"/>
        <w:rPr>
          <w:rFonts w:eastAsia="Times New Roman" w:cstheme="minorHAnsi"/>
          <w:lang w:eastAsia="pl-PL"/>
        </w:rPr>
      </w:pPr>
    </w:p>
    <w:p w14:paraId="547A2518" w14:textId="02EB5FD1" w:rsidR="00A62BAB" w:rsidRPr="00C42F58" w:rsidRDefault="00A62BAB" w:rsidP="0014392E">
      <w:pPr>
        <w:spacing w:after="0" w:line="240" w:lineRule="auto"/>
        <w:jc w:val="both"/>
        <w:rPr>
          <w:rFonts w:cstheme="minorHAnsi"/>
          <w:u w:val="single"/>
        </w:rPr>
      </w:pPr>
    </w:p>
    <w:p w14:paraId="6CEDE3C8" w14:textId="77777777" w:rsidR="00A62BAB" w:rsidRPr="00C42F58" w:rsidRDefault="00A62BAB" w:rsidP="00A62BAB">
      <w:pPr>
        <w:spacing w:after="0"/>
        <w:jc w:val="both"/>
        <w:rPr>
          <w:rFonts w:cstheme="minorHAnsi"/>
          <w:u w:val="single"/>
        </w:rPr>
      </w:pPr>
    </w:p>
    <w:p w14:paraId="7D48563B" w14:textId="77777777" w:rsidR="00A62BAB" w:rsidRPr="00C42F58" w:rsidRDefault="00A62BAB" w:rsidP="00A62BAB">
      <w:pPr>
        <w:spacing w:after="0"/>
        <w:jc w:val="both"/>
        <w:rPr>
          <w:rFonts w:cstheme="minorHAnsi"/>
          <w:u w:val="single"/>
        </w:rPr>
      </w:pPr>
    </w:p>
    <w:p w14:paraId="5B2108E6" w14:textId="77777777" w:rsidR="00A62BAB" w:rsidRPr="00C42F58" w:rsidRDefault="00A62BAB" w:rsidP="00A62BAB">
      <w:pPr>
        <w:spacing w:after="0"/>
        <w:jc w:val="both"/>
        <w:rPr>
          <w:rFonts w:cstheme="minorHAnsi"/>
          <w:u w:val="single"/>
        </w:rPr>
      </w:pPr>
    </w:p>
    <w:p w14:paraId="1D5F35F3" w14:textId="77777777" w:rsidR="00A62BAB" w:rsidRPr="00C42F58" w:rsidRDefault="00A62BAB" w:rsidP="00A62BAB">
      <w:pPr>
        <w:spacing w:after="0"/>
        <w:jc w:val="both"/>
        <w:rPr>
          <w:rFonts w:cstheme="minorHAnsi"/>
          <w:u w:val="single"/>
        </w:rPr>
      </w:pPr>
    </w:p>
    <w:p w14:paraId="68A56F4F" w14:textId="77777777" w:rsidR="00A62BAB" w:rsidRPr="00C42F58" w:rsidRDefault="00A62BAB" w:rsidP="00A62BAB">
      <w:pPr>
        <w:spacing w:after="0"/>
        <w:jc w:val="both"/>
        <w:rPr>
          <w:rFonts w:cstheme="minorHAnsi"/>
          <w:u w:val="single"/>
        </w:rPr>
      </w:pPr>
    </w:p>
    <w:p w14:paraId="2DAC2735" w14:textId="77777777" w:rsidR="00A62BAB" w:rsidRPr="00C42F58" w:rsidRDefault="00A62BAB" w:rsidP="00A62BAB">
      <w:pPr>
        <w:spacing w:after="0"/>
        <w:jc w:val="both"/>
        <w:rPr>
          <w:rFonts w:cstheme="minorHAnsi"/>
          <w:u w:val="single"/>
        </w:rPr>
      </w:pPr>
    </w:p>
    <w:p w14:paraId="4068D93F" w14:textId="77777777" w:rsidR="00A62BAB" w:rsidRPr="00C42F58" w:rsidRDefault="00A62BAB" w:rsidP="00A62BAB">
      <w:pPr>
        <w:spacing w:after="0"/>
        <w:jc w:val="both"/>
        <w:rPr>
          <w:rFonts w:cstheme="minorHAnsi"/>
          <w:u w:val="single"/>
        </w:rPr>
      </w:pPr>
    </w:p>
    <w:p w14:paraId="11631A2F" w14:textId="77777777" w:rsidR="00A62BAB" w:rsidRPr="00C42F58" w:rsidRDefault="00A62BAB" w:rsidP="00A62BAB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C42F58">
        <w:rPr>
          <w:rFonts w:cstheme="minorHAnsi"/>
        </w:rPr>
        <w:t>……………………………...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A62BAB" w:rsidRPr="00C42F58" w14:paraId="0DC6CA3F" w14:textId="77777777" w:rsidTr="00451E6E">
        <w:tc>
          <w:tcPr>
            <w:tcW w:w="4570" w:type="dxa"/>
            <w:hideMark/>
          </w:tcPr>
          <w:p w14:paraId="21F03DD0" w14:textId="77777777" w:rsidR="00A62BAB" w:rsidRPr="00C42F58" w:rsidRDefault="00A62BAB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Miejsce i data</w:t>
            </w:r>
          </w:p>
        </w:tc>
        <w:tc>
          <w:tcPr>
            <w:tcW w:w="4680" w:type="dxa"/>
            <w:hideMark/>
          </w:tcPr>
          <w:p w14:paraId="18802C02" w14:textId="77777777" w:rsidR="00A62BAB" w:rsidRPr="00C42F58" w:rsidRDefault="00A62BAB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Imię, nazwisko, podpis, pieczątka**</w:t>
            </w:r>
          </w:p>
          <w:p w14:paraId="0824FB3B" w14:textId="77777777" w:rsidR="00A62BAB" w:rsidRPr="00C42F58" w:rsidRDefault="00A62BAB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21B04535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025BBE47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149F49DE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3DE1733D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0D0EAE60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074449BB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61CD4EE4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1C58775E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08E81244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A116842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18D9969A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6E7357A0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59F5927B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3D014E2D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7620F7D9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69D1486D" w14:textId="77777777" w:rsidR="00BA4500" w:rsidRPr="00C42F58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5287370" w14:textId="77777777" w:rsidR="00563BD7" w:rsidRPr="00C42F58" w:rsidRDefault="00563BD7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1E499520" w14:textId="47C49C36" w:rsidR="00A62BAB" w:rsidRPr="00C42F58" w:rsidRDefault="00A62BAB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  <w:sectPr w:rsidR="00A62BAB" w:rsidRPr="00C42F58" w:rsidSect="00B82229">
          <w:pgSz w:w="11906" w:h="16838"/>
          <w:pgMar w:top="1245" w:right="1133" w:bottom="709" w:left="1417" w:header="426" w:footer="46" w:gutter="0"/>
          <w:cols w:space="708"/>
          <w:docGrid w:linePitch="360"/>
        </w:sectPr>
      </w:pPr>
      <w:r w:rsidRPr="00C42F58">
        <w:rPr>
          <w:rFonts w:eastAsia="Times New Roman" w:cstheme="minorHAnsi"/>
          <w:b/>
          <w:i/>
        </w:rPr>
        <w:t xml:space="preserve">** Podpis osoby figurującej lub osób figurujących w rejestrach do zaciągania zobowiązań w imieniu </w:t>
      </w:r>
      <w:r w:rsidRPr="00C42F58">
        <w:rPr>
          <w:rFonts w:eastAsia="Times New Roman" w:cstheme="minorHAnsi"/>
          <w:b/>
          <w:i/>
          <w:lang w:eastAsia="pl-PL"/>
        </w:rPr>
        <w:t>Oferenta</w:t>
      </w:r>
      <w:r w:rsidRPr="00C42F58">
        <w:rPr>
          <w:rFonts w:eastAsia="Times New Roman" w:cstheme="minorHAnsi"/>
          <w:b/>
          <w:i/>
        </w:rPr>
        <w:t xml:space="preserve"> lub we właściwym upoważnieni</w:t>
      </w:r>
      <w:r w:rsidR="00BA4500" w:rsidRPr="00C42F58">
        <w:rPr>
          <w:rFonts w:eastAsia="Times New Roman" w:cstheme="minorHAnsi"/>
          <w:b/>
          <w:i/>
        </w:rPr>
        <w:t>u</w:t>
      </w:r>
    </w:p>
    <w:p w14:paraId="10DF6C5C" w14:textId="77777777" w:rsidR="002B45FA" w:rsidRPr="00C42F58" w:rsidRDefault="002B45FA" w:rsidP="00632742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bookmarkStart w:id="28" w:name="_Hlk162335712"/>
    </w:p>
    <w:p w14:paraId="0A8AE2B8" w14:textId="420C61A8" w:rsidR="00815BF8" w:rsidRPr="00C42F58" w:rsidRDefault="00D76505" w:rsidP="00BA4500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C42F58">
        <w:rPr>
          <w:rFonts w:eastAsia="Times New Roman" w:cstheme="minorHAnsi"/>
          <w:b/>
          <w:color w:val="000000"/>
          <w:lang w:eastAsia="pl-PL"/>
        </w:rPr>
        <w:t>Załącznik nr</w:t>
      </w:r>
      <w:r w:rsidR="00544FBE" w:rsidRPr="00C42F58">
        <w:rPr>
          <w:rFonts w:eastAsia="Times New Roman" w:cstheme="minorHAnsi"/>
          <w:b/>
          <w:color w:val="000000"/>
          <w:lang w:eastAsia="pl-PL"/>
        </w:rPr>
        <w:t xml:space="preserve"> </w:t>
      </w:r>
      <w:r w:rsidR="003009D5" w:rsidRPr="00C42F58">
        <w:rPr>
          <w:rFonts w:eastAsia="Times New Roman" w:cstheme="minorHAnsi"/>
          <w:b/>
          <w:color w:val="000000"/>
          <w:lang w:eastAsia="pl-PL"/>
        </w:rPr>
        <w:t>5</w:t>
      </w:r>
      <w:r w:rsidRPr="00C42F58">
        <w:rPr>
          <w:rFonts w:eastAsia="Times New Roman" w:cstheme="minorHAnsi"/>
          <w:b/>
          <w:color w:val="000000"/>
          <w:lang w:eastAsia="pl-PL"/>
        </w:rPr>
        <w:t xml:space="preserve"> </w:t>
      </w:r>
      <w:r w:rsidR="00BA4500" w:rsidRPr="00C42F58">
        <w:rPr>
          <w:rFonts w:eastAsia="Times New Roman" w:cstheme="minorHAnsi"/>
          <w:b/>
          <w:color w:val="000000"/>
          <w:lang w:eastAsia="pl-PL"/>
        </w:rPr>
        <w:t xml:space="preserve">do Zapytania ofertowego nr </w:t>
      </w:r>
      <w:r w:rsidR="00BC5406" w:rsidRPr="00C42F58">
        <w:rPr>
          <w:rFonts w:cstheme="minorHAnsi"/>
          <w:b/>
          <w:bCs/>
        </w:rPr>
        <w:t>FEDS.08.01-IZ.00-0009/23/</w:t>
      </w:r>
      <w:r w:rsidR="00A444EB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  <w:r w:rsidR="00322A66" w:rsidRPr="00C42F58">
        <w:rPr>
          <w:rFonts w:eastAsia="Times New Roman" w:cstheme="minorHAnsi"/>
          <w:b/>
          <w:color w:val="000000"/>
          <w:lang w:eastAsia="pl-PL"/>
        </w:rPr>
        <w:t xml:space="preserve">- </w:t>
      </w:r>
      <w:r w:rsidR="00815BF8" w:rsidRPr="00C42F58">
        <w:rPr>
          <w:rFonts w:eastAsia="Times New Roman" w:cstheme="minorHAnsi"/>
          <w:b/>
          <w:color w:val="000000"/>
          <w:lang w:eastAsia="pl-PL"/>
        </w:rPr>
        <w:t>Oświadczenie Oferenta o spełnianiu warunków udziału w postępowaniu dot. COVID19</w:t>
      </w:r>
      <w:r w:rsidR="005A4F8F" w:rsidRPr="00C42F58">
        <w:rPr>
          <w:rFonts w:eastAsia="Times New Roman" w:cstheme="minorHAnsi"/>
          <w:b/>
          <w:color w:val="000000"/>
          <w:lang w:eastAsia="pl-PL"/>
        </w:rPr>
        <w:t>.</w:t>
      </w:r>
    </w:p>
    <w:p w14:paraId="0D285F93" w14:textId="77777777" w:rsidR="00815BF8" w:rsidRPr="00C42F58" w:rsidRDefault="00815BF8" w:rsidP="00632742">
      <w:pPr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</w:p>
    <w:bookmarkEnd w:id="28"/>
    <w:p w14:paraId="60E73CC1" w14:textId="77777777" w:rsidR="00815BF8" w:rsidRPr="00C42F58" w:rsidRDefault="00815BF8" w:rsidP="00815BF8">
      <w:pPr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</w:p>
    <w:p w14:paraId="2212945A" w14:textId="77777777" w:rsidR="00815BF8" w:rsidRPr="00C42F58" w:rsidRDefault="00815BF8" w:rsidP="00815BF8">
      <w:pPr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</w:p>
    <w:p w14:paraId="3E0385F4" w14:textId="79691BF7" w:rsidR="00815BF8" w:rsidRPr="00C42F58" w:rsidRDefault="00BA4500" w:rsidP="00BA4500">
      <w:pPr>
        <w:jc w:val="center"/>
        <w:rPr>
          <w:rFonts w:cstheme="minorHAnsi"/>
          <w:b/>
        </w:rPr>
      </w:pPr>
      <w:r w:rsidRPr="00C42F58">
        <w:rPr>
          <w:rFonts w:cstheme="minorHAnsi"/>
          <w:b/>
        </w:rPr>
        <w:t>OŚWIADCZENIE</w:t>
      </w:r>
    </w:p>
    <w:p w14:paraId="2836BBDB" w14:textId="77777777" w:rsidR="00815BF8" w:rsidRPr="00C42F58" w:rsidRDefault="00815BF8" w:rsidP="00815BF8">
      <w:pPr>
        <w:tabs>
          <w:tab w:val="left" w:pos="284"/>
        </w:tabs>
        <w:spacing w:after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56D18EB5" w14:textId="77777777" w:rsidR="00815BF8" w:rsidRPr="00C42F58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</w:p>
    <w:p w14:paraId="405CA0E7" w14:textId="76126616" w:rsidR="00815BF8" w:rsidRPr="00C42F58" w:rsidRDefault="005A4F8F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ab/>
      </w:r>
      <w:r w:rsidR="00815BF8" w:rsidRPr="00C42F58">
        <w:rPr>
          <w:rFonts w:eastAsia="Times New Roman" w:cstheme="minorHAnsi"/>
          <w:color w:val="000000"/>
          <w:lang w:eastAsia="pl-PL"/>
        </w:rPr>
        <w:t xml:space="preserve">Ja niżej podpisany informuję, że wdrożyłem/wdrożyłam (lub wdrożę jeśli konieczność nastąpi) wszystkie obowiązujące w obecnym okresie zasady/przepisy bezpieczeństwa, które wynikają z nałożonego przepisami prawa reżimu sanitarnego określonego dla branży w której działa - mającego na celu zapobieganie, przeciwdziałanie i zwalczanie COVID-19, </w:t>
      </w:r>
      <w:r w:rsidR="005D1F8F" w:rsidRPr="00C42F58">
        <w:rPr>
          <w:rFonts w:eastAsia="Times New Roman" w:cstheme="minorHAnsi"/>
          <w:color w:val="000000"/>
          <w:lang w:eastAsia="pl-PL"/>
        </w:rPr>
        <w:br/>
      </w:r>
      <w:r w:rsidR="00815BF8" w:rsidRPr="00C42F58">
        <w:rPr>
          <w:rFonts w:eastAsia="Times New Roman" w:cstheme="minorHAnsi"/>
          <w:color w:val="000000"/>
          <w:lang w:eastAsia="pl-PL"/>
        </w:rPr>
        <w:t>z uwzględnieniem przepisów regulujących funkcjonowanie jednostek systemu oświaty w przedmiotowym zakresie. Wdrożone wymagania reżimu sanitarnego stosowane będą wobec wszystkich pracowników, współpracowników oraz uczestników wszystkich szkoleń zawodowych/ warsztatów/zajęć.</w:t>
      </w:r>
    </w:p>
    <w:p w14:paraId="3C958E04" w14:textId="3AE34481" w:rsidR="00815BF8" w:rsidRPr="00C42F58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 xml:space="preserve">W przypadku pojawienia się dodatkowych wytycznych i obostrzeń dla branży, w której działam oraz jednostek systemu oświaty - zobowiązuje się dostosować do nich, a w przypadku, kiedy nie będzie to możliwe-wstrzymać realizację zadań wynikających </w:t>
      </w:r>
      <w:r w:rsidR="005D1F8F" w:rsidRPr="00C42F58">
        <w:rPr>
          <w:rFonts w:eastAsia="Times New Roman" w:cstheme="minorHAnsi"/>
          <w:color w:val="000000"/>
          <w:lang w:eastAsia="pl-PL"/>
        </w:rPr>
        <w:br/>
      </w:r>
      <w:r w:rsidRPr="00C42F58">
        <w:rPr>
          <w:rFonts w:eastAsia="Times New Roman" w:cstheme="minorHAnsi"/>
          <w:color w:val="000000"/>
          <w:lang w:eastAsia="pl-PL"/>
        </w:rPr>
        <w:t>z niniejszego zamówienia i poinformować o tym Zamawiającego.</w:t>
      </w:r>
    </w:p>
    <w:p w14:paraId="50760FF6" w14:textId="77777777" w:rsidR="00815BF8" w:rsidRPr="00C42F58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</w:p>
    <w:p w14:paraId="15CB9859" w14:textId="72B68BB3" w:rsidR="00815BF8" w:rsidRPr="00C42F58" w:rsidRDefault="005A4F8F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  <w:r w:rsidRPr="00C42F58">
        <w:rPr>
          <w:rFonts w:eastAsia="Times New Roman" w:cstheme="minorHAnsi"/>
          <w:color w:val="000000"/>
          <w:lang w:eastAsia="pl-PL"/>
        </w:rPr>
        <w:tab/>
      </w:r>
      <w:r w:rsidR="00815BF8" w:rsidRPr="00C42F58">
        <w:rPr>
          <w:rFonts w:eastAsia="Times New Roman" w:cstheme="minorHAnsi"/>
          <w:color w:val="000000"/>
          <w:lang w:eastAsia="pl-PL"/>
        </w:rPr>
        <w:t>W trakcie realizowanych szkoleń zobowiązuję się zapewnić dla uczestników szkolenia oraz trenera co najmniej w postaci maseczki zasłaniającej usta i nos, przyłbicy (jeśli będzie wymagana), jednorazowych rękawiczek oraz płynu dezynfekującego w ilości umożliwiającej skorzystanie z niego przez każdego uczestnika szkolenia i trenera – jeśli będą wymagane</w:t>
      </w:r>
      <w:r w:rsidRPr="00C42F58">
        <w:rPr>
          <w:rFonts w:eastAsia="Times New Roman" w:cstheme="minorHAnsi"/>
          <w:color w:val="000000"/>
          <w:lang w:eastAsia="pl-PL"/>
        </w:rPr>
        <w:t>.</w:t>
      </w:r>
    </w:p>
    <w:p w14:paraId="265CA49D" w14:textId="77777777" w:rsidR="00815BF8" w:rsidRPr="00C42F58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</w:p>
    <w:p w14:paraId="39823492" w14:textId="77777777" w:rsidR="00815BF8" w:rsidRPr="00C42F58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</w:p>
    <w:p w14:paraId="30E1BC9A" w14:textId="77777777" w:rsidR="00815BF8" w:rsidRPr="00C42F58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</w:p>
    <w:p w14:paraId="314449FD" w14:textId="77777777" w:rsidR="00815BF8" w:rsidRPr="00C42F5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23D74E5F" w14:textId="77777777" w:rsidR="00815BF8" w:rsidRPr="00C42F5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6CFD291B" w14:textId="77777777" w:rsidR="00815BF8" w:rsidRPr="00C42F5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0605D4D0" w14:textId="77777777" w:rsidR="00815BF8" w:rsidRPr="00C42F5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31C261B6" w14:textId="77777777" w:rsidR="00815BF8" w:rsidRPr="00C42F5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5CC87523" w14:textId="77777777" w:rsidR="00815BF8" w:rsidRPr="00C42F5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2C1D17E" w14:textId="77777777" w:rsidR="00815BF8" w:rsidRPr="00C42F5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15E655BA" w14:textId="77777777" w:rsidR="00815BF8" w:rsidRPr="00C42F5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073716D" w14:textId="7B4BFA4F" w:rsidR="00815BF8" w:rsidRPr="00C42F58" w:rsidRDefault="0013231B" w:rsidP="00815BF8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</w:rPr>
      </w:pPr>
      <w:r w:rsidRPr="00C42F58">
        <w:rPr>
          <w:rFonts w:cstheme="minorHAnsi"/>
        </w:rPr>
        <w:t xml:space="preserve">  </w:t>
      </w:r>
    </w:p>
    <w:p w14:paraId="27D3268F" w14:textId="2CCE992B" w:rsidR="00815BF8" w:rsidRPr="00C42F58" w:rsidRDefault="0013231B" w:rsidP="00815BF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C42F58">
        <w:rPr>
          <w:rFonts w:cstheme="minorHAnsi"/>
        </w:rPr>
        <w:t xml:space="preserve"> </w:t>
      </w:r>
      <w:r w:rsidR="00815BF8" w:rsidRPr="00C42F58">
        <w:rPr>
          <w:rFonts w:cstheme="minorHAnsi"/>
        </w:rPr>
        <w:t>………………………………...</w:t>
      </w:r>
      <w:r w:rsidR="00815BF8" w:rsidRPr="00C42F58">
        <w:rPr>
          <w:rFonts w:cstheme="minorHAnsi"/>
        </w:rPr>
        <w:tab/>
      </w:r>
      <w:r w:rsidR="00815BF8" w:rsidRPr="00C42F58">
        <w:rPr>
          <w:rFonts w:cstheme="minorHAnsi"/>
        </w:rPr>
        <w:tab/>
      </w:r>
      <w:r w:rsidR="00815BF8" w:rsidRPr="00C42F58">
        <w:rPr>
          <w:rFonts w:cstheme="minorHAnsi"/>
        </w:rPr>
        <w:tab/>
      </w:r>
      <w:r w:rsidR="00815BF8" w:rsidRPr="00C42F58">
        <w:rPr>
          <w:rFonts w:cstheme="minorHAnsi"/>
        </w:rPr>
        <w:tab/>
      </w:r>
      <w:r w:rsidR="00815BF8" w:rsidRPr="00C42F58">
        <w:rPr>
          <w:rFonts w:cstheme="minorHAnsi"/>
        </w:rPr>
        <w:tab/>
      </w:r>
      <w:r w:rsidRPr="00C42F58">
        <w:rPr>
          <w:rFonts w:cstheme="minorHAnsi"/>
        </w:rPr>
        <w:t xml:space="preserve">               </w:t>
      </w:r>
      <w:r w:rsidR="00815BF8" w:rsidRPr="00C42F58">
        <w:rPr>
          <w:rFonts w:cstheme="minorHAnsi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15BF8" w:rsidRPr="00C42F58" w14:paraId="7316A1F3" w14:textId="77777777" w:rsidTr="00451E6E">
        <w:tc>
          <w:tcPr>
            <w:tcW w:w="4570" w:type="dxa"/>
            <w:hideMark/>
          </w:tcPr>
          <w:p w14:paraId="6A7B0C1F" w14:textId="77777777" w:rsidR="00815BF8" w:rsidRPr="00C42F58" w:rsidRDefault="00815BF8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0D8CE8BE" w14:textId="77777777" w:rsidR="00815BF8" w:rsidRPr="00C42F58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      (Imię, nazwisko, podpis, pieczątka)*</w:t>
            </w:r>
          </w:p>
          <w:p w14:paraId="71C96E94" w14:textId="77777777" w:rsidR="00815BF8" w:rsidRPr="00C42F58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57A40E63" w14:textId="77777777" w:rsidR="00815BF8" w:rsidRPr="00C42F58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4BC8D816" w14:textId="77777777" w:rsidR="00815BF8" w:rsidRPr="00C42F58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5062D7BA" w14:textId="77777777" w:rsidR="00BA4500" w:rsidRPr="00C42F58" w:rsidRDefault="00BA4500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7AFAE44A" w14:textId="77777777" w:rsidR="00BA4500" w:rsidRPr="00C42F58" w:rsidRDefault="00BA4500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64FDEF0" w14:textId="77777777" w:rsidR="00815BF8" w:rsidRPr="00C42F5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  <w:r w:rsidRPr="00C42F58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C42F58">
        <w:rPr>
          <w:rFonts w:eastAsia="Times New Roman" w:cstheme="minorHAnsi"/>
          <w:b/>
          <w:i/>
          <w:lang w:eastAsia="pl-PL"/>
        </w:rPr>
        <w:t>Oferenta</w:t>
      </w:r>
      <w:r w:rsidRPr="00C42F58">
        <w:rPr>
          <w:rFonts w:eastAsia="Times New Roman" w:cstheme="minorHAnsi"/>
          <w:b/>
          <w:i/>
        </w:rPr>
        <w:t xml:space="preserve"> lub we właściwym upoważnieniu.</w:t>
      </w:r>
    </w:p>
    <w:p w14:paraId="79DC3813" w14:textId="77777777" w:rsidR="0089136F" w:rsidRPr="00C42F58" w:rsidRDefault="0089136F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lang w:eastAsia="pl-PL"/>
        </w:rPr>
      </w:pPr>
    </w:p>
    <w:p w14:paraId="3658F388" w14:textId="77777777" w:rsidR="00322A66" w:rsidRPr="00C42F58" w:rsidRDefault="00322A66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lang w:eastAsia="pl-PL"/>
        </w:rPr>
      </w:pPr>
    </w:p>
    <w:p w14:paraId="155A8058" w14:textId="79B66503" w:rsidR="00815BF8" w:rsidRPr="00C42F58" w:rsidRDefault="00815BF8" w:rsidP="00395AE4">
      <w:pPr>
        <w:tabs>
          <w:tab w:val="left" w:pos="7200"/>
        </w:tabs>
        <w:spacing w:after="0"/>
        <w:rPr>
          <w:rFonts w:cstheme="minorHAnsi"/>
          <w:b/>
          <w:bCs/>
        </w:rPr>
      </w:pPr>
      <w:r w:rsidRPr="00C42F58">
        <w:rPr>
          <w:rFonts w:eastAsia="Times New Roman" w:cstheme="minorHAnsi"/>
          <w:b/>
          <w:color w:val="000000"/>
          <w:lang w:eastAsia="pl-PL"/>
        </w:rPr>
        <w:t xml:space="preserve">Załącznik nr </w:t>
      </w:r>
      <w:r w:rsidR="003009D5" w:rsidRPr="00C42F58">
        <w:rPr>
          <w:rFonts w:eastAsia="Times New Roman" w:cstheme="minorHAnsi"/>
          <w:b/>
          <w:color w:val="000000"/>
          <w:lang w:eastAsia="pl-PL"/>
        </w:rPr>
        <w:t>6</w:t>
      </w:r>
      <w:r w:rsidR="00BA4500" w:rsidRPr="00C42F58">
        <w:rPr>
          <w:rFonts w:eastAsia="Times New Roman" w:cstheme="minorHAnsi"/>
          <w:b/>
          <w:color w:val="000000"/>
          <w:lang w:eastAsia="pl-PL"/>
        </w:rPr>
        <w:t xml:space="preserve"> </w:t>
      </w:r>
      <w:r w:rsidRPr="00C42F58">
        <w:rPr>
          <w:rFonts w:eastAsia="Times New Roman" w:cstheme="minorHAnsi"/>
          <w:b/>
          <w:color w:val="000000"/>
          <w:lang w:eastAsia="pl-PL"/>
        </w:rPr>
        <w:t xml:space="preserve">do Zapytania ofertowego nr </w:t>
      </w:r>
      <w:r w:rsidR="00BC5406" w:rsidRPr="00C42F58">
        <w:rPr>
          <w:rFonts w:cstheme="minorHAnsi"/>
          <w:b/>
          <w:bCs/>
        </w:rPr>
        <w:t>FEDS.08.01-IZ.00-0009/23/</w:t>
      </w:r>
      <w:r w:rsidR="00A444EB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  <w:r w:rsidR="00A444EB" w:rsidRPr="00C42F58">
        <w:rPr>
          <w:rFonts w:cstheme="minorHAnsi"/>
          <w:b/>
          <w:bCs/>
        </w:rPr>
        <w:t xml:space="preserve"> </w:t>
      </w:r>
      <w:r w:rsidR="00322A66" w:rsidRPr="00C42F58">
        <w:rPr>
          <w:rFonts w:cstheme="minorHAnsi"/>
          <w:b/>
          <w:bCs/>
        </w:rPr>
        <w:t xml:space="preserve">- </w:t>
      </w:r>
      <w:r w:rsidR="00BA4500" w:rsidRPr="00C42F58">
        <w:rPr>
          <w:rFonts w:eastAsia="Times New Roman" w:cstheme="minorHAnsi"/>
          <w:b/>
          <w:lang w:eastAsia="pl-PL"/>
        </w:rPr>
        <w:t>U</w:t>
      </w:r>
      <w:r w:rsidRPr="00C42F58">
        <w:rPr>
          <w:rFonts w:eastAsia="Times New Roman" w:cstheme="minorHAnsi"/>
          <w:b/>
          <w:lang w:eastAsia="pl-PL"/>
        </w:rPr>
        <w:t>poważnienie do przetwarzania danych osobowych Oferenta</w:t>
      </w:r>
      <w:r w:rsidR="00BA4500" w:rsidRPr="00C42F58">
        <w:rPr>
          <w:rFonts w:eastAsia="Times New Roman" w:cstheme="minorHAnsi"/>
          <w:b/>
          <w:lang w:eastAsia="pl-PL"/>
        </w:rPr>
        <w:t xml:space="preserve"> </w:t>
      </w:r>
      <w:r w:rsidRPr="00C42F58">
        <w:rPr>
          <w:rFonts w:eastAsia="Times New Roman" w:cstheme="minorHAnsi"/>
          <w:b/>
          <w:lang w:eastAsia="pl-PL"/>
        </w:rPr>
        <w:t>/ upoważnienie do przetwarzania danych osobowych</w:t>
      </w:r>
      <w:r w:rsidR="00BA4500" w:rsidRPr="00C42F58">
        <w:rPr>
          <w:rFonts w:eastAsia="Times New Roman" w:cstheme="minorHAnsi"/>
          <w:b/>
          <w:lang w:eastAsia="pl-PL"/>
        </w:rPr>
        <w:t>.</w:t>
      </w:r>
    </w:p>
    <w:p w14:paraId="3F4A2F76" w14:textId="77777777" w:rsidR="005A4F8F" w:rsidRPr="00C42F58" w:rsidRDefault="005A4F8F" w:rsidP="005A4F8F">
      <w:pPr>
        <w:tabs>
          <w:tab w:val="left" w:pos="7200"/>
        </w:tabs>
        <w:spacing w:after="0"/>
        <w:rPr>
          <w:rFonts w:eastAsia="Times New Roman" w:cstheme="minorHAnsi"/>
          <w:b/>
          <w:lang w:eastAsia="pl-PL"/>
        </w:rPr>
      </w:pPr>
    </w:p>
    <w:p w14:paraId="4BFA767A" w14:textId="77777777" w:rsidR="00815BF8" w:rsidRPr="00C42F5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lang w:eastAsia="pl-PL"/>
        </w:rPr>
      </w:pPr>
    </w:p>
    <w:p w14:paraId="629FFD3C" w14:textId="77777777" w:rsidR="00815BF8" w:rsidRPr="00C42F58" w:rsidRDefault="00815BF8" w:rsidP="00815BF8">
      <w:pPr>
        <w:jc w:val="center"/>
        <w:rPr>
          <w:rFonts w:cstheme="minorHAnsi"/>
          <w:b/>
        </w:rPr>
      </w:pPr>
      <w:r w:rsidRPr="00C42F58">
        <w:rPr>
          <w:rFonts w:cstheme="minorHAnsi"/>
          <w:b/>
        </w:rPr>
        <w:t>OŚWIADCZENIE</w:t>
      </w:r>
    </w:p>
    <w:p w14:paraId="4268DB4F" w14:textId="77777777" w:rsidR="0013231B" w:rsidRPr="00C42F58" w:rsidRDefault="0013231B" w:rsidP="00815BF8">
      <w:pPr>
        <w:jc w:val="center"/>
        <w:rPr>
          <w:rFonts w:cstheme="minorHAnsi"/>
          <w:b/>
        </w:rPr>
      </w:pPr>
    </w:p>
    <w:p w14:paraId="2EC2DB9D" w14:textId="7E46CBDB" w:rsidR="00815BF8" w:rsidRPr="00C42F58" w:rsidRDefault="00815BF8" w:rsidP="00815BF8">
      <w:pPr>
        <w:suppressAutoHyphens/>
        <w:spacing w:after="120" w:line="240" w:lineRule="auto"/>
        <w:jc w:val="both"/>
        <w:rPr>
          <w:rFonts w:cstheme="minorHAnsi"/>
          <w:b/>
          <w:bCs/>
          <w:lang w:eastAsia="ar-SA"/>
        </w:rPr>
      </w:pPr>
      <w:r w:rsidRPr="00C42F58">
        <w:rPr>
          <w:rFonts w:cstheme="minorHAnsi"/>
          <w:lang w:eastAsia="ar-SA"/>
        </w:rPr>
        <w:t xml:space="preserve">Zgodnie z art. 13 Rozporządzenia Parlamentu Europejskiego i Rady (UE) 2016/79 z dnia 27 kwietnia 2016 r.  w sprawie ochrony osób fizycznych w związku z przetwarzaniem danych osobowych i w sprawie swobodnego przepływu takich danych oraz uchylenia dyrektywy 95/46/WE (ogólne rozporządzenie o ochronie danych) </w:t>
      </w:r>
      <w:r w:rsidRPr="00C42F58">
        <w:rPr>
          <w:rFonts w:eastAsia="Mincho" w:cstheme="minorHAnsi"/>
        </w:rPr>
        <w:t>(Dz. Urz. UE L 119 z 04.05.2016, str.1),</w:t>
      </w:r>
      <w:r w:rsidRPr="00C42F58">
        <w:rPr>
          <w:rFonts w:cstheme="minorHAnsi"/>
        </w:rPr>
        <w:t xml:space="preserve"> </w:t>
      </w:r>
      <w:r w:rsidRPr="00C42F58">
        <w:rPr>
          <w:rFonts w:cstheme="minorHAnsi"/>
          <w:lang w:eastAsia="ar-SA"/>
        </w:rPr>
        <w:t xml:space="preserve">oraz w związku ze złożeniem oferty w ramach postępowania </w:t>
      </w:r>
      <w:r w:rsidRPr="00C42F58">
        <w:rPr>
          <w:rFonts w:cstheme="minorHAnsi"/>
          <w:b/>
          <w:bCs/>
          <w:lang w:eastAsia="ar-SA"/>
        </w:rPr>
        <w:t>nr</w:t>
      </w:r>
      <w:r w:rsidRPr="00C42F58">
        <w:rPr>
          <w:rFonts w:cstheme="minorHAnsi"/>
          <w:b/>
          <w:bCs/>
        </w:rPr>
        <w:t xml:space="preserve"> </w:t>
      </w:r>
      <w:r w:rsidR="00F41A56" w:rsidRPr="00C42F58">
        <w:rPr>
          <w:rFonts w:cstheme="minorHAnsi"/>
          <w:b/>
          <w:bCs/>
        </w:rPr>
        <w:t>FEDS.08.01-IZ.00-00</w:t>
      </w:r>
      <w:r w:rsidR="005A0FB4" w:rsidRPr="00C42F58">
        <w:rPr>
          <w:rFonts w:cstheme="minorHAnsi"/>
          <w:b/>
          <w:bCs/>
        </w:rPr>
        <w:t>09</w:t>
      </w:r>
      <w:r w:rsidR="00F41A56" w:rsidRPr="00C42F58">
        <w:rPr>
          <w:rFonts w:cstheme="minorHAnsi"/>
          <w:b/>
          <w:bCs/>
        </w:rPr>
        <w:t>/23/</w:t>
      </w:r>
      <w:r w:rsidR="00A444EB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  <w:r w:rsidR="00093996" w:rsidRPr="00C42F58">
        <w:rPr>
          <w:rFonts w:cstheme="minorHAnsi"/>
          <w:b/>
          <w:bCs/>
        </w:rPr>
        <w:t xml:space="preserve"> </w:t>
      </w:r>
      <w:r w:rsidRPr="00C42F58">
        <w:rPr>
          <w:rFonts w:cstheme="minorHAnsi"/>
          <w:b/>
          <w:bCs/>
          <w:lang w:eastAsia="ar-SA"/>
        </w:rPr>
        <w:t>przyjmuję do wiadomości, iż:</w:t>
      </w:r>
    </w:p>
    <w:p w14:paraId="046FD055" w14:textId="77777777" w:rsidR="00815BF8" w:rsidRPr="00C42F58" w:rsidRDefault="00815BF8" w:rsidP="00BF0C67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Odrębnym administratorem moich danych jest:</w:t>
      </w:r>
    </w:p>
    <w:p w14:paraId="50980C7E" w14:textId="77777777" w:rsidR="00815BF8" w:rsidRPr="00C42F58" w:rsidRDefault="00815BF8" w:rsidP="00BF0C67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Marszałek Województwa Dolnośląskiego z siedzibą we Wrocławiu, ul. Wybrzeże J. Słowackiego 12-14, 50-411 Wrocław.</w:t>
      </w:r>
    </w:p>
    <w:p w14:paraId="74241FC7" w14:textId="77777777" w:rsidR="00815BF8" w:rsidRPr="00C42F58" w:rsidRDefault="00815BF8" w:rsidP="00BF0C67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lang w:eastAsia="ar-SA"/>
        </w:rPr>
      </w:pPr>
      <w:r w:rsidRPr="00C42F58">
        <w:rPr>
          <w:rFonts w:eastAsia="Arial" w:cstheme="minorHAnsi"/>
          <w:color w:val="000000"/>
        </w:rPr>
        <w:t>Minister właściwy ds. rozwoju regionalnego, mającego siedzibę przy ul. Wspólnej 2/4, 00-926 Warszawa</w:t>
      </w:r>
    </w:p>
    <w:p w14:paraId="28E4059D" w14:textId="5F702B89" w:rsidR="00815BF8" w:rsidRPr="00C42F58" w:rsidRDefault="00815BF8" w:rsidP="00BF0C67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lang w:eastAsia="ar-SA"/>
        </w:rPr>
      </w:pPr>
      <w:r w:rsidRPr="00C42F58">
        <w:rPr>
          <w:rFonts w:eastAsia="SimSun" w:cstheme="minorHAnsi"/>
          <w:color w:val="000000"/>
          <w:kern w:val="3"/>
        </w:rPr>
        <w:t xml:space="preserve">Unia Producentów i Pracodawców Przemysłu Mięsnego z siedzibą </w:t>
      </w:r>
      <w:r w:rsidR="009E1909" w:rsidRPr="00C42F58">
        <w:rPr>
          <w:rFonts w:eastAsia="SimSun" w:cstheme="minorHAnsi"/>
          <w:color w:val="000000"/>
          <w:kern w:val="3"/>
        </w:rPr>
        <w:t>ul. Solec 18, lok U51</w:t>
      </w:r>
      <w:r w:rsidRPr="00C42F58">
        <w:rPr>
          <w:rFonts w:eastAsia="SimSun" w:cstheme="minorHAnsi"/>
          <w:color w:val="000000"/>
          <w:kern w:val="3"/>
        </w:rPr>
        <w:t>, 00-4</w:t>
      </w:r>
      <w:r w:rsidR="009E1909" w:rsidRPr="00C42F58">
        <w:rPr>
          <w:rFonts w:eastAsia="SimSun" w:cstheme="minorHAnsi"/>
          <w:color w:val="000000"/>
          <w:kern w:val="3"/>
        </w:rPr>
        <w:t>410</w:t>
      </w:r>
      <w:r w:rsidRPr="00C42F58">
        <w:rPr>
          <w:rFonts w:eastAsia="SimSun" w:cstheme="minorHAnsi"/>
          <w:color w:val="000000"/>
          <w:kern w:val="3"/>
        </w:rPr>
        <w:t>Warszawa</w:t>
      </w:r>
    </w:p>
    <w:p w14:paraId="4EB8164D" w14:textId="77777777" w:rsidR="00815BF8" w:rsidRPr="00C42F58" w:rsidRDefault="00815BF8" w:rsidP="00BF0C67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C42F58">
        <w:rPr>
          <w:rFonts w:eastAsia="Calibri" w:cstheme="minorHAnsi"/>
          <w:color w:val="000000"/>
          <w:lang w:eastAsia="ar-SA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073C5FA4" w14:textId="77777777" w:rsidR="00815BF8" w:rsidRPr="00C42F58" w:rsidRDefault="00815BF8" w:rsidP="00815BF8">
      <w:pPr>
        <w:suppressAutoHyphens/>
        <w:spacing w:after="0" w:line="240" w:lineRule="auto"/>
        <w:ind w:left="709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322DDDFC" w14:textId="77777777" w:rsidR="00815BF8" w:rsidRPr="00C42F58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C42F58">
        <w:rPr>
          <w:rFonts w:eastAsia="Calibri" w:cstheme="minorHAnsi"/>
          <w:lang w:eastAsia="ar-SA"/>
        </w:rPr>
        <w:t xml:space="preserve">Państwa dane osobowe będą przetwarzane w związku z tym, że: </w:t>
      </w:r>
    </w:p>
    <w:p w14:paraId="24A9EA5C" w14:textId="77777777" w:rsidR="00815BF8" w:rsidRPr="00C42F58" w:rsidRDefault="00815BF8" w:rsidP="00BF0C67">
      <w:pPr>
        <w:numPr>
          <w:ilvl w:val="0"/>
          <w:numId w:val="34"/>
        </w:numPr>
        <w:suppressAutoHyphens/>
        <w:spacing w:after="0" w:line="240" w:lineRule="auto"/>
        <w:ind w:left="993" w:hanging="294"/>
        <w:contextualSpacing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25908EC9" w14:textId="77777777" w:rsidR="00815BF8" w:rsidRPr="00C42F58" w:rsidRDefault="00815BF8" w:rsidP="00BF0C67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5C273CF" w14:textId="77777777" w:rsidR="00815BF8" w:rsidRPr="00C42F58" w:rsidRDefault="00815BF8" w:rsidP="00BF0C67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C42F58">
        <w:rPr>
          <w:rFonts w:eastAsia="Calibri" w:cstheme="minorHAnsi"/>
          <w:lang w:eastAsia="ar-SA"/>
        </w:rPr>
        <w:t>późn</w:t>
      </w:r>
      <w:proofErr w:type="spellEnd"/>
      <w:r w:rsidRPr="00C42F58">
        <w:rPr>
          <w:rFonts w:eastAsia="Calibri" w:cstheme="minorHAnsi"/>
          <w:lang w:eastAsia="ar-SA"/>
        </w:rPr>
        <w:t>. zm.)</w:t>
      </w:r>
    </w:p>
    <w:p w14:paraId="7FE1AE47" w14:textId="77777777" w:rsidR="00815BF8" w:rsidRPr="00C42F58" w:rsidRDefault="00815BF8" w:rsidP="00BF0C67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14:paraId="0FE7D115" w14:textId="77777777" w:rsidR="00815BF8" w:rsidRPr="00C42F58" w:rsidRDefault="00815BF8" w:rsidP="00BF0C67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lang w:eastAsia="ar-SA"/>
        </w:rPr>
      </w:pPr>
      <w:r w:rsidRPr="00C42F58">
        <w:rPr>
          <w:rFonts w:eastAsia="Calibri" w:cstheme="minorHAnsi"/>
          <w:bCs/>
          <w:lang w:eastAsia="ar-SA"/>
        </w:rPr>
        <w:t>ustawa z 14 czerwca 1960 r. - Kodeks postępowania administracyjnego,</w:t>
      </w:r>
    </w:p>
    <w:p w14:paraId="4B4CCCB3" w14:textId="77777777" w:rsidR="00815BF8" w:rsidRPr="00C42F58" w:rsidRDefault="00815BF8" w:rsidP="00BF0C67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lang w:eastAsia="ar-SA"/>
        </w:rPr>
      </w:pPr>
      <w:r w:rsidRPr="00C42F58">
        <w:rPr>
          <w:rFonts w:eastAsia="Calibri" w:cstheme="minorHAnsi"/>
          <w:bCs/>
          <w:lang w:eastAsia="ar-SA"/>
        </w:rPr>
        <w:t xml:space="preserve">ustawa z 27 sierpnia 2009 r. o finansach publicznych. </w:t>
      </w:r>
    </w:p>
    <w:p w14:paraId="5C55C019" w14:textId="77777777" w:rsidR="00815BF8" w:rsidRPr="00C42F58" w:rsidRDefault="00815BF8" w:rsidP="00BF0C67">
      <w:pPr>
        <w:numPr>
          <w:ilvl w:val="0"/>
          <w:numId w:val="39"/>
        </w:numPr>
        <w:tabs>
          <w:tab w:val="left" w:pos="851"/>
        </w:tabs>
        <w:suppressAutoHyphens/>
        <w:spacing w:after="0" w:line="240" w:lineRule="auto"/>
        <w:ind w:left="993" w:hanging="354"/>
        <w:contextualSpacing/>
        <w:jc w:val="both"/>
        <w:rPr>
          <w:rFonts w:eastAsia="Calibri" w:cstheme="minorHAnsi"/>
          <w:bCs/>
          <w:lang w:eastAsia="ar-SA"/>
        </w:rPr>
      </w:pPr>
      <w:r w:rsidRPr="00C42F58">
        <w:rPr>
          <w:rFonts w:eastAsia="Calibri" w:cstheme="minorHAnsi"/>
          <w:bCs/>
          <w:lang w:eastAsia="ar-SA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60B76D73" w14:textId="77777777" w:rsidR="00815BF8" w:rsidRPr="00C42F58" w:rsidRDefault="00815BF8" w:rsidP="00BF0C67">
      <w:pPr>
        <w:numPr>
          <w:ilvl w:val="0"/>
          <w:numId w:val="39"/>
        </w:numPr>
        <w:tabs>
          <w:tab w:val="left" w:pos="851"/>
        </w:tabs>
        <w:suppressAutoHyphens/>
        <w:spacing w:after="0" w:line="240" w:lineRule="auto"/>
        <w:ind w:left="993"/>
        <w:contextualSpacing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bCs/>
          <w:lang w:eastAsia="ar-SA"/>
        </w:rPr>
        <w:t>Przetwarzanie jest niezbędne do wykonania zadania realizowanego w interesie publicznym lub w ramach sprawowania władzy publicznej powierzonej administratorowi (art. 6 ust. 1 lit. e RODO).</w:t>
      </w:r>
    </w:p>
    <w:p w14:paraId="77EEC3F8" w14:textId="77777777" w:rsidR="00815BF8" w:rsidRPr="00C42F58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C42F58">
        <w:rPr>
          <w:rFonts w:eastAsia="Calibri" w:cstheme="minorHAnsi"/>
          <w:bCs/>
          <w:lang w:eastAsia="ar-SA"/>
        </w:rPr>
        <w:lastRenderedPageBreak/>
        <w:t>Zakres danych, które możemy przetwarzać został określony w art. 87 ust.2 ustawy wdrożeniowej.</w:t>
      </w:r>
    </w:p>
    <w:p w14:paraId="1DE0F037" w14:textId="77777777" w:rsidR="00815BF8" w:rsidRPr="00C42F58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C42F58">
        <w:rPr>
          <w:rFonts w:eastAsia="Calibri" w:cstheme="minorHAnsi"/>
          <w:lang w:eastAsia="ar-SA"/>
        </w:rPr>
        <w:t>Dane pozyskujemy bezpośrednio od osób, których one dotyczą, z systemu teleinformatycznego, lub z rejestrów publicznych, o których mowa w art. 92 ust. 2 ustawy wdrożeniowej.</w:t>
      </w:r>
    </w:p>
    <w:p w14:paraId="596C2FD7" w14:textId="77777777" w:rsidR="00815BF8" w:rsidRPr="00C42F58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C42F58">
        <w:rPr>
          <w:rFonts w:eastAsia="Calibri" w:cstheme="minorHAnsi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26743E59" w14:textId="00011487" w:rsidR="00815BF8" w:rsidRPr="00C42F58" w:rsidRDefault="0031609E" w:rsidP="00BF0C67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 xml:space="preserve"> </w:t>
      </w:r>
      <w:r w:rsidR="00815BF8" w:rsidRPr="00C42F58">
        <w:rPr>
          <w:rFonts w:eastAsia="Calibri" w:cstheme="minorHAnsi"/>
          <w:lang w:eastAsia="ar-SA"/>
        </w:rPr>
        <w:t>podmiotom, którym zleciliśmy wykonywanie zadań w FEDS 2021-2027,</w:t>
      </w:r>
    </w:p>
    <w:p w14:paraId="54889DBE" w14:textId="5A2CB3F8" w:rsidR="00815BF8" w:rsidRPr="00C42F58" w:rsidRDefault="0031609E" w:rsidP="00BF0C67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 xml:space="preserve"> </w:t>
      </w:r>
      <w:r w:rsidR="00815BF8" w:rsidRPr="00C42F58">
        <w:rPr>
          <w:rFonts w:eastAsia="Calibri" w:cstheme="minorHAnsi"/>
          <w:lang w:eastAsia="ar-SA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181871D2" w14:textId="447D33F1" w:rsidR="00815BF8" w:rsidRPr="00C42F58" w:rsidRDefault="0031609E" w:rsidP="00BF0C67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 xml:space="preserve"> </w:t>
      </w:r>
      <w:r w:rsidR="00815BF8" w:rsidRPr="00C42F58">
        <w:rPr>
          <w:rFonts w:eastAsia="Calibri" w:cstheme="minorHAnsi"/>
          <w:lang w:eastAsia="ar-SA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7CD33910" w14:textId="77777777" w:rsidR="00815BF8" w:rsidRPr="00C42F58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C42F58">
        <w:rPr>
          <w:rFonts w:eastAsia="Calibri" w:cstheme="minorHAnsi"/>
          <w:lang w:eastAsia="ar-SA"/>
        </w:rPr>
        <w:t xml:space="preserve">Dane osobowe są przechowywane przez okres niezbędny do realizacji celów określonych w punkcie II. </w:t>
      </w:r>
    </w:p>
    <w:p w14:paraId="4E41085B" w14:textId="77777777" w:rsidR="00815BF8" w:rsidRPr="00C42F58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C42F58">
        <w:rPr>
          <w:rFonts w:eastAsia="Calibri" w:cstheme="minorHAnsi"/>
          <w:lang w:eastAsia="ar-SA"/>
        </w:rPr>
        <w:t xml:space="preserve">Przysługują Państwu następujące prawa: </w:t>
      </w:r>
    </w:p>
    <w:p w14:paraId="2FEA7A7A" w14:textId="77777777" w:rsidR="00815BF8" w:rsidRPr="00C42F58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 xml:space="preserve">prawo dostępu do swoich danych oraz otrzymania ich kopii (art. 15 RODO), </w:t>
      </w:r>
    </w:p>
    <w:p w14:paraId="516977FB" w14:textId="77777777" w:rsidR="00815BF8" w:rsidRPr="00C42F58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 xml:space="preserve">prawo do sprostowania swoich danych (art. 16 RODO),  </w:t>
      </w:r>
    </w:p>
    <w:p w14:paraId="562CB3F8" w14:textId="77777777" w:rsidR="00815BF8" w:rsidRPr="00C42F58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prawo do usunięcia swoich danych (art. 17 RODO) - jeśli nie zaistniały okoliczności, o których mowa w art. 17 ust. 3 RODO,</w:t>
      </w:r>
    </w:p>
    <w:p w14:paraId="0C011E7E" w14:textId="77777777" w:rsidR="00815BF8" w:rsidRPr="00C42F58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prawo do żądania od administratora ograniczenia przetwarzania swoich danych (art. 18 RODO),</w:t>
      </w:r>
    </w:p>
    <w:p w14:paraId="21FB82BF" w14:textId="77777777" w:rsidR="00815BF8" w:rsidRPr="00C42F58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48D38AFD" w14:textId="290954B9" w:rsidR="00815BF8" w:rsidRPr="00C42F58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687EF30" w14:textId="77777777" w:rsidR="00815BF8" w:rsidRPr="00C42F58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C42F58">
        <w:rPr>
          <w:rFonts w:eastAsia="Calibri" w:cstheme="minorHAnsi"/>
          <w:lang w:eastAsia="ar-SA"/>
        </w:rPr>
        <w:t>Dane osobowe nie będą podlegały zautomatyzowanemu podejmowaniu decyzji, w tym profilowaniu.</w:t>
      </w:r>
    </w:p>
    <w:p w14:paraId="57EFF820" w14:textId="77777777" w:rsidR="00815BF8" w:rsidRPr="00C42F58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C42F58">
        <w:rPr>
          <w:rFonts w:eastAsia="Calibri" w:cstheme="minorHAnsi"/>
          <w:lang w:eastAsia="ar-SA"/>
        </w:rPr>
        <w:t>Państwa dane osobowe nie będą przekazywane do państwa trzeciego.</w:t>
      </w:r>
    </w:p>
    <w:p w14:paraId="2C0ECED9" w14:textId="77777777" w:rsidR="00815BF8" w:rsidRPr="00C42F58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Cs/>
          <w:lang w:eastAsia="ar-SA"/>
        </w:rPr>
      </w:pPr>
      <w:r w:rsidRPr="00C42F58">
        <w:rPr>
          <w:rFonts w:eastAsia="Calibri" w:cstheme="minorHAnsi"/>
          <w:bCs/>
          <w:lang w:eastAsia="ar-SA"/>
        </w:rPr>
        <w:t>KONTAKT Z ADMINISTRATOREM DANYCH I INSPEKTOREM OCHRONY DANYCH</w:t>
      </w:r>
    </w:p>
    <w:p w14:paraId="4F2231E6" w14:textId="77777777" w:rsidR="00815BF8" w:rsidRPr="00C42F58" w:rsidRDefault="00815BF8" w:rsidP="0013231B">
      <w:pPr>
        <w:suppressAutoHyphens/>
        <w:spacing w:after="0" w:line="240" w:lineRule="auto"/>
        <w:ind w:left="142" w:firstLine="567"/>
        <w:jc w:val="both"/>
        <w:rPr>
          <w:rFonts w:eastAsia="Calibri" w:cstheme="minorHAnsi"/>
          <w:bCs/>
          <w:lang w:eastAsia="ar-SA"/>
        </w:rPr>
      </w:pPr>
      <w:r w:rsidRPr="00C42F58">
        <w:rPr>
          <w:rFonts w:eastAsia="Calibri" w:cstheme="minorHAnsi"/>
          <w:bCs/>
          <w:lang w:eastAsia="ar-SA"/>
        </w:rPr>
        <w:t>W przypadku:</w:t>
      </w:r>
    </w:p>
    <w:p w14:paraId="6DE120F0" w14:textId="77777777" w:rsidR="00815BF8" w:rsidRPr="00C42F58" w:rsidRDefault="00815BF8" w:rsidP="0013231B">
      <w:pPr>
        <w:suppressAutoHyphens/>
        <w:spacing w:after="0" w:line="240" w:lineRule="auto"/>
        <w:ind w:left="993" w:hanging="284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1.   Marszałek Województwa Dolnośląskiego kontakt w następujący sposób do Inspektora Ochrony Danych:</w:t>
      </w:r>
    </w:p>
    <w:p w14:paraId="70B995F7" w14:textId="77777777" w:rsidR="00815BF8" w:rsidRPr="00C42F58" w:rsidRDefault="00815BF8" w:rsidP="00BF0C67">
      <w:pPr>
        <w:pStyle w:val="Akapitzlist"/>
        <w:numPr>
          <w:ilvl w:val="0"/>
          <w:numId w:val="37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pocztą tradycyjną (ul. Wybrzeże J. Słowackiego 12-14, 50-411 Wrocław),</w:t>
      </w:r>
    </w:p>
    <w:p w14:paraId="1ABB0B76" w14:textId="77777777" w:rsidR="00815BF8" w:rsidRPr="00C42F58" w:rsidRDefault="00815BF8" w:rsidP="00BF0C67">
      <w:pPr>
        <w:pStyle w:val="Akapitzlist"/>
        <w:numPr>
          <w:ilvl w:val="0"/>
          <w:numId w:val="37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 xml:space="preserve">elektronicznie (adres e-mail: </w:t>
      </w:r>
      <w:hyperlink r:id="rId16" w:history="1">
        <w:r w:rsidRPr="00C42F58">
          <w:rPr>
            <w:rFonts w:eastAsia="Calibri" w:cstheme="minorHAnsi"/>
            <w:color w:val="0000FF"/>
            <w:u w:val="single"/>
            <w:lang w:eastAsia="ar-SA"/>
          </w:rPr>
          <w:t>inspektor@umwd.pl</w:t>
        </w:r>
      </w:hyperlink>
      <w:r w:rsidRPr="00C42F58">
        <w:rPr>
          <w:rFonts w:eastAsia="Calibri" w:cstheme="minorHAnsi"/>
          <w:color w:val="0000FF"/>
          <w:u w:val="single"/>
          <w:lang w:eastAsia="ar-SA"/>
        </w:rPr>
        <w:t>)</w:t>
      </w:r>
      <w:r w:rsidRPr="00C42F58">
        <w:rPr>
          <w:rFonts w:eastAsia="Calibri" w:cstheme="minorHAnsi"/>
          <w:lang w:eastAsia="ar-SA"/>
        </w:rPr>
        <w:t>.</w:t>
      </w:r>
    </w:p>
    <w:p w14:paraId="14B3628B" w14:textId="77777777" w:rsidR="00815BF8" w:rsidRPr="00C42F58" w:rsidRDefault="00815BF8" w:rsidP="00BF0C67">
      <w:pPr>
        <w:pStyle w:val="Akapitzlist"/>
        <w:numPr>
          <w:ilvl w:val="0"/>
          <w:numId w:val="34"/>
        </w:numPr>
        <w:suppressAutoHyphens/>
        <w:spacing w:after="0" w:line="240" w:lineRule="auto"/>
        <w:ind w:left="993" w:hanging="284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Minister właściwy ds. rozwoju regionalnego kontakt w następujący sposób do Inspektora Ochrony Danych:</w:t>
      </w:r>
    </w:p>
    <w:p w14:paraId="40D83C92" w14:textId="0BF5B435" w:rsidR="00815BF8" w:rsidRPr="00C42F58" w:rsidRDefault="00815BF8" w:rsidP="00BF0C67">
      <w:pPr>
        <w:pStyle w:val="Akapitzlist"/>
        <w:numPr>
          <w:ilvl w:val="0"/>
          <w:numId w:val="38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C42F58">
        <w:rPr>
          <w:rFonts w:eastAsia="Calibri" w:cstheme="minorHAnsi"/>
          <w:lang w:eastAsia="ar-SA"/>
        </w:rPr>
        <w:t>elektronicznie (</w:t>
      </w:r>
      <w:hyperlink r:id="rId17" w:history="1">
        <w:r w:rsidR="00521A2E" w:rsidRPr="00C42F58">
          <w:rPr>
            <w:rStyle w:val="Hipercze"/>
            <w:rFonts w:eastAsia="Calibri" w:cstheme="minorHAnsi"/>
            <w:lang w:eastAsia="ar-SA"/>
          </w:rPr>
          <w:t>iod@mfipr.gov.pl</w:t>
        </w:r>
      </w:hyperlink>
      <w:r w:rsidRPr="00C42F58">
        <w:rPr>
          <w:rFonts w:eastAsia="Calibri" w:cstheme="minorHAnsi"/>
          <w:lang w:eastAsia="ar-SA"/>
        </w:rPr>
        <w:t>)</w:t>
      </w:r>
    </w:p>
    <w:p w14:paraId="7207E58F" w14:textId="5C53633D" w:rsidR="00815BF8" w:rsidRPr="00C42F58" w:rsidRDefault="00815BF8" w:rsidP="00BF0C67">
      <w:pPr>
        <w:pStyle w:val="Akapitzlist"/>
        <w:numPr>
          <w:ilvl w:val="0"/>
          <w:numId w:val="34"/>
        </w:numPr>
        <w:suppressAutoHyphens/>
        <w:spacing w:after="0" w:line="240" w:lineRule="auto"/>
        <w:ind w:left="993" w:hanging="284"/>
        <w:jc w:val="both"/>
        <w:rPr>
          <w:rFonts w:cstheme="minorHAnsi"/>
          <w:bCs/>
          <w:lang w:eastAsia="ar-SA"/>
        </w:rPr>
      </w:pPr>
      <w:r w:rsidRPr="00C42F58">
        <w:rPr>
          <w:rFonts w:eastAsia="Calibri" w:cstheme="minorHAnsi"/>
          <w:lang w:eastAsia="ar-SA"/>
        </w:rPr>
        <w:t xml:space="preserve">Unia Producentów i Pracodawców Przemysłu Mięsnego z siedzibą </w:t>
      </w:r>
      <w:r w:rsidR="00A3524B" w:rsidRPr="00C42F58">
        <w:rPr>
          <w:rFonts w:eastAsia="Calibri" w:cstheme="minorHAnsi"/>
          <w:lang w:eastAsia="ar-SA"/>
        </w:rPr>
        <w:t>UL. Solec 18, lok. U51</w:t>
      </w:r>
      <w:r w:rsidRPr="00C42F58">
        <w:rPr>
          <w:rFonts w:eastAsia="Calibri" w:cstheme="minorHAnsi"/>
          <w:lang w:eastAsia="ar-SA"/>
        </w:rPr>
        <w:t>, 00-4</w:t>
      </w:r>
      <w:r w:rsidR="00A3524B" w:rsidRPr="00C42F58">
        <w:rPr>
          <w:rFonts w:eastAsia="Calibri" w:cstheme="minorHAnsi"/>
          <w:lang w:eastAsia="ar-SA"/>
        </w:rPr>
        <w:t>10</w:t>
      </w:r>
      <w:r w:rsidRPr="00C42F58">
        <w:rPr>
          <w:rFonts w:eastAsia="Calibri" w:cstheme="minorHAnsi"/>
          <w:lang w:eastAsia="ar-SA"/>
        </w:rPr>
        <w:t xml:space="preserve"> Warszawa</w:t>
      </w:r>
      <w:r w:rsidR="00220056" w:rsidRPr="00C42F58">
        <w:rPr>
          <w:rFonts w:eastAsia="Calibri" w:cstheme="minorHAnsi"/>
          <w:lang w:eastAsia="ar-SA"/>
        </w:rPr>
        <w:t>, e</w:t>
      </w:r>
      <w:r w:rsidRPr="00C42F58">
        <w:rPr>
          <w:rFonts w:eastAsia="Calibri" w:cstheme="minorHAnsi"/>
          <w:lang w:eastAsia="ar-SA"/>
        </w:rPr>
        <w:t>lektronicznie (</w:t>
      </w:r>
      <w:hyperlink r:id="rId18" w:history="1">
        <w:r w:rsidRPr="00C42F58">
          <w:rPr>
            <w:rStyle w:val="Hipercze"/>
            <w:rFonts w:eastAsia="Calibri" w:cstheme="minorHAnsi"/>
            <w:lang w:eastAsia="ar-SA"/>
          </w:rPr>
          <w:t>biuro@upemi.pl</w:t>
        </w:r>
      </w:hyperlink>
      <w:r w:rsidRPr="00C42F58">
        <w:rPr>
          <w:rStyle w:val="Hipercze"/>
          <w:rFonts w:eastAsia="Calibri" w:cstheme="minorHAnsi"/>
          <w:lang w:eastAsia="ar-SA"/>
        </w:rPr>
        <w:t>)</w:t>
      </w:r>
    </w:p>
    <w:p w14:paraId="5475EC2E" w14:textId="77777777" w:rsidR="00815BF8" w:rsidRPr="00C42F58" w:rsidRDefault="00815BF8" w:rsidP="00A36067">
      <w:pPr>
        <w:pStyle w:val="Text"/>
        <w:spacing w:after="0" w:line="276" w:lineRule="auto"/>
        <w:ind w:firstLine="0"/>
        <w:rPr>
          <w:rFonts w:asciiTheme="minorHAnsi" w:hAnsiTheme="minorHAnsi" w:cstheme="minorHAnsi"/>
          <w:sz w:val="22"/>
          <w:szCs w:val="22"/>
          <w:lang w:val="pl-PL"/>
        </w:rPr>
      </w:pPr>
    </w:p>
    <w:p w14:paraId="4AF28A49" w14:textId="77777777" w:rsidR="00815BF8" w:rsidRPr="00C42F58" w:rsidRDefault="00815BF8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2"/>
          <w:szCs w:val="22"/>
          <w:lang w:val="pl-PL"/>
        </w:rPr>
      </w:pPr>
    </w:p>
    <w:p w14:paraId="5FD7A0FB" w14:textId="77777777" w:rsidR="0013231B" w:rsidRPr="00C42F58" w:rsidRDefault="0013231B" w:rsidP="0013231B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C42F58">
        <w:rPr>
          <w:rFonts w:cstheme="minorHAnsi"/>
        </w:rPr>
        <w:t>………………………………...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 xml:space="preserve">               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13231B" w:rsidRPr="00C42F58" w14:paraId="318B5951" w14:textId="77777777" w:rsidTr="00A04DA9">
        <w:tc>
          <w:tcPr>
            <w:tcW w:w="4570" w:type="dxa"/>
            <w:hideMark/>
          </w:tcPr>
          <w:p w14:paraId="6E47A136" w14:textId="77777777" w:rsidR="0013231B" w:rsidRPr="00C42F58" w:rsidRDefault="0013231B" w:rsidP="00A04DA9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4D008143" w14:textId="2EF43197" w:rsidR="0013231B" w:rsidRPr="00C42F58" w:rsidRDefault="0013231B" w:rsidP="00A04DA9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                         Czytelny podpis </w:t>
            </w:r>
          </w:p>
          <w:p w14:paraId="276BCFDE" w14:textId="77777777" w:rsidR="0013231B" w:rsidRPr="00C42F58" w:rsidRDefault="0013231B" w:rsidP="00A04DA9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6E123A08" w14:textId="77777777" w:rsidR="0013231B" w:rsidRPr="00C42F58" w:rsidRDefault="0013231B" w:rsidP="00A04DA9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4C494290" w14:textId="77777777" w:rsidR="0013231B" w:rsidRPr="00C42F58" w:rsidRDefault="0013231B" w:rsidP="00A04DA9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  <w:tr w:rsidR="0013231B" w:rsidRPr="00C42F58" w14:paraId="4D4D70FB" w14:textId="77777777" w:rsidTr="00A04DA9">
        <w:tc>
          <w:tcPr>
            <w:tcW w:w="4570" w:type="dxa"/>
          </w:tcPr>
          <w:p w14:paraId="45464579" w14:textId="77777777" w:rsidR="0013231B" w:rsidRPr="00C42F58" w:rsidRDefault="0013231B" w:rsidP="00A04DA9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4680" w:type="dxa"/>
          </w:tcPr>
          <w:p w14:paraId="33E402D5" w14:textId="77777777" w:rsidR="0013231B" w:rsidRPr="00C42F58" w:rsidRDefault="0013231B" w:rsidP="00A04DA9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2B284CA4" w14:textId="77777777" w:rsidR="00BD616C" w:rsidRPr="00C42F58" w:rsidRDefault="00BD616C" w:rsidP="00BD616C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  <w:r w:rsidRPr="00C42F58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C42F58">
        <w:rPr>
          <w:rFonts w:eastAsia="Times New Roman" w:cstheme="minorHAnsi"/>
          <w:b/>
          <w:i/>
          <w:lang w:eastAsia="pl-PL"/>
        </w:rPr>
        <w:t>Oferenta</w:t>
      </w:r>
      <w:r w:rsidRPr="00C42F58">
        <w:rPr>
          <w:rFonts w:eastAsia="Times New Roman" w:cstheme="minorHAnsi"/>
          <w:b/>
          <w:i/>
        </w:rPr>
        <w:t xml:space="preserve"> lub we właściwym upoważnieniu.</w:t>
      </w:r>
    </w:p>
    <w:p w14:paraId="65131739" w14:textId="77777777" w:rsidR="00262E6F" w:rsidRPr="00C42F58" w:rsidRDefault="00262E6F" w:rsidP="00BD616C">
      <w:pPr>
        <w:pStyle w:val="Text"/>
        <w:spacing w:after="0" w:line="276" w:lineRule="auto"/>
        <w:ind w:firstLine="0"/>
        <w:rPr>
          <w:rFonts w:asciiTheme="minorHAnsi" w:eastAsiaTheme="minorHAnsi" w:hAnsiTheme="minorHAnsi" w:cstheme="minorHAnsi"/>
          <w:i/>
          <w:iCs/>
          <w:sz w:val="22"/>
          <w:szCs w:val="22"/>
          <w:lang w:val="pl-PL"/>
        </w:rPr>
      </w:pPr>
    </w:p>
    <w:p w14:paraId="1013DBB2" w14:textId="26F2F308" w:rsidR="00262E6F" w:rsidRPr="00C42F58" w:rsidRDefault="00262E6F" w:rsidP="00262E6F">
      <w:pPr>
        <w:tabs>
          <w:tab w:val="left" w:pos="7200"/>
        </w:tabs>
        <w:jc w:val="both"/>
        <w:rPr>
          <w:rFonts w:eastAsia="Times New Roman" w:cstheme="minorHAnsi"/>
          <w:b/>
          <w:lang w:eastAsia="pl-PL"/>
        </w:rPr>
      </w:pPr>
      <w:r w:rsidRPr="00C42F58">
        <w:rPr>
          <w:rFonts w:cstheme="minorHAnsi"/>
          <w:b/>
          <w:bCs/>
        </w:rPr>
        <w:t xml:space="preserve">Zał. 7 - </w:t>
      </w:r>
      <w:r w:rsidRPr="00C42F58">
        <w:rPr>
          <w:rFonts w:eastAsia="Times New Roman" w:cstheme="minorHAnsi"/>
          <w:b/>
          <w:bCs/>
          <w:color w:val="000000"/>
          <w:lang w:eastAsia="pl-PL"/>
        </w:rPr>
        <w:t>do</w:t>
      </w:r>
      <w:r w:rsidRPr="00C42F58">
        <w:rPr>
          <w:rFonts w:eastAsia="Times New Roman" w:cstheme="minorHAnsi"/>
          <w:b/>
          <w:color w:val="000000"/>
          <w:lang w:eastAsia="pl-PL"/>
        </w:rPr>
        <w:t xml:space="preserve"> Zapytania ofertowego nr </w:t>
      </w:r>
      <w:r w:rsidRPr="00C42F58">
        <w:rPr>
          <w:rFonts w:cstheme="minorHAnsi"/>
          <w:b/>
          <w:bCs/>
        </w:rPr>
        <w:t>FEDS.08.01-IZ.00-00</w:t>
      </w:r>
      <w:r w:rsidR="001E4F05" w:rsidRPr="00C42F58">
        <w:rPr>
          <w:rFonts w:cstheme="minorHAnsi"/>
          <w:b/>
          <w:bCs/>
        </w:rPr>
        <w:t>09</w:t>
      </w:r>
      <w:r w:rsidRPr="00C42F58">
        <w:rPr>
          <w:rFonts w:cstheme="minorHAnsi"/>
          <w:b/>
          <w:bCs/>
        </w:rPr>
        <w:t>/23/</w:t>
      </w:r>
      <w:r w:rsidR="0031609E" w:rsidRPr="00C42F58">
        <w:rPr>
          <w:rFonts w:cstheme="minorHAnsi"/>
          <w:b/>
          <w:bCs/>
        </w:rPr>
        <w:t>2</w:t>
      </w:r>
      <w:r w:rsidR="00684CBC">
        <w:rPr>
          <w:rFonts w:cstheme="minorHAnsi"/>
          <w:b/>
          <w:bCs/>
        </w:rPr>
        <w:t>7</w:t>
      </w:r>
      <w:r w:rsidRPr="00C42F58">
        <w:rPr>
          <w:rFonts w:cstheme="minorHAnsi"/>
          <w:b/>
          <w:bCs/>
        </w:rPr>
        <w:t xml:space="preserve"> </w:t>
      </w:r>
      <w:r w:rsidRPr="00C42F58">
        <w:rPr>
          <w:rFonts w:eastAsia="Times New Roman" w:cstheme="minorHAnsi"/>
          <w:b/>
          <w:lang w:eastAsia="pl-PL"/>
        </w:rPr>
        <w:t xml:space="preserve">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  </w:t>
      </w:r>
    </w:p>
    <w:p w14:paraId="64DFF369" w14:textId="77777777" w:rsidR="00262E6F" w:rsidRPr="00C42F58" w:rsidRDefault="00262E6F" w:rsidP="00262E6F">
      <w:pPr>
        <w:rPr>
          <w:rFonts w:cstheme="minorHAnsi"/>
        </w:rPr>
      </w:pPr>
    </w:p>
    <w:p w14:paraId="7E89E260" w14:textId="77777777" w:rsidR="00262E6F" w:rsidRPr="00C42F58" w:rsidRDefault="00262E6F" w:rsidP="00262E6F">
      <w:pPr>
        <w:rPr>
          <w:rFonts w:cstheme="minorHAnsi"/>
          <w:b/>
          <w:bCs/>
        </w:rPr>
      </w:pPr>
    </w:p>
    <w:p w14:paraId="0ABE77E9" w14:textId="77777777" w:rsidR="00262E6F" w:rsidRPr="00C42F58" w:rsidRDefault="00262E6F" w:rsidP="00262E6F">
      <w:pPr>
        <w:jc w:val="center"/>
        <w:rPr>
          <w:rFonts w:cstheme="minorHAnsi"/>
          <w:b/>
          <w:bCs/>
        </w:rPr>
      </w:pPr>
      <w:r w:rsidRPr="00C42F58">
        <w:rPr>
          <w:rFonts w:cstheme="minorHAnsi"/>
          <w:b/>
          <w:bCs/>
        </w:rPr>
        <w:t>OŚWIADCZENIE</w:t>
      </w:r>
    </w:p>
    <w:p w14:paraId="480AE303" w14:textId="77777777" w:rsidR="00262E6F" w:rsidRPr="00C42F58" w:rsidRDefault="00262E6F" w:rsidP="00262E6F">
      <w:pPr>
        <w:rPr>
          <w:rFonts w:cstheme="minorHAnsi"/>
          <w:b/>
          <w:bCs/>
        </w:rPr>
      </w:pPr>
    </w:p>
    <w:p w14:paraId="64B3BADC" w14:textId="77777777" w:rsidR="00262E6F" w:rsidRPr="00C42F58" w:rsidRDefault="00262E6F" w:rsidP="00262E6F">
      <w:pPr>
        <w:spacing w:before="100" w:beforeAutospacing="1" w:after="100" w:afterAutospacing="1"/>
        <w:jc w:val="both"/>
        <w:rPr>
          <w:rFonts w:cstheme="minorHAnsi"/>
          <w:lang w:eastAsia="pl-PL"/>
        </w:rPr>
      </w:pPr>
      <w:r w:rsidRPr="00C42F58">
        <w:rPr>
          <w:rFonts w:cstheme="minorHAnsi"/>
          <w:lang w:eastAsia="pl-PL"/>
        </w:rPr>
        <w:t>Ustawa z dnia 13 kwietnia 2022 r. o szczególnych rozwiązaniach w zakresie przeciwdziałania wspieraniu agresji na Ukrainę oraz służących ochronie bezpieczeństwa narodowego (Dz. U. 2022 poz. 835) wprowadza wymóg wykluczenia z postępowania o udzielenie zamówienia publicznego (bez względu na wartość zamówienia) wykonawców wskazanych w art. 7 ust. 1 tej ustawy.</w:t>
      </w:r>
    </w:p>
    <w:p w14:paraId="5E1482C8" w14:textId="77777777" w:rsidR="00262E6F" w:rsidRPr="00C42F58" w:rsidRDefault="00262E6F" w:rsidP="00262E6F">
      <w:pPr>
        <w:spacing w:before="100" w:beforeAutospacing="1" w:after="100" w:afterAutospacing="1"/>
        <w:jc w:val="both"/>
        <w:rPr>
          <w:rFonts w:cstheme="minorHAnsi"/>
          <w:lang w:eastAsia="pl-PL"/>
        </w:rPr>
      </w:pPr>
      <w:r w:rsidRPr="00C42F58">
        <w:rPr>
          <w:rFonts w:cstheme="minorHAnsi"/>
          <w:lang w:eastAsia="pl-PL"/>
        </w:rPr>
        <w:t>Zamawiający w związku z wskazaną powyżej ustawą zobowiązany jest, bez względu na wartość zamówienia, żądać od Wykonawców oświadczenia potwierdzającego, że nie podlegają wykluczeniu z postępowania o zamówienie publiczne na podstawie art. 7 ust. 1 ww. Ustawy.</w:t>
      </w:r>
    </w:p>
    <w:p w14:paraId="19372A02" w14:textId="427A05AF" w:rsidR="00262E6F" w:rsidRPr="00A36067" w:rsidRDefault="00262E6F" w:rsidP="00A36067">
      <w:pPr>
        <w:spacing w:before="100" w:beforeAutospacing="1" w:after="100" w:afterAutospacing="1"/>
        <w:jc w:val="both"/>
        <w:rPr>
          <w:rFonts w:cstheme="minorHAnsi"/>
          <w:lang w:eastAsia="pl-PL"/>
        </w:rPr>
      </w:pPr>
      <w:r w:rsidRPr="00C42F58">
        <w:rPr>
          <w:rFonts w:cstheme="minorHAnsi"/>
        </w:rPr>
        <w:t xml:space="preserve">Oświadczam, </w:t>
      </w:r>
      <w:r w:rsidRPr="00C42F58">
        <w:rPr>
          <w:rFonts w:cstheme="minorHAnsi"/>
          <w:lang w:eastAsia="ar-SA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7453524F" w14:textId="77777777" w:rsidR="00262E6F" w:rsidRPr="00C42F58" w:rsidRDefault="00262E6F" w:rsidP="00262E6F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2"/>
          <w:szCs w:val="22"/>
          <w:lang w:val="pl-PL"/>
        </w:rPr>
      </w:pPr>
    </w:p>
    <w:p w14:paraId="3B899AC2" w14:textId="77777777" w:rsidR="00262E6F" w:rsidRPr="00C42F58" w:rsidRDefault="00262E6F" w:rsidP="00262E6F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2"/>
          <w:szCs w:val="22"/>
          <w:lang w:val="pl-PL"/>
        </w:rPr>
      </w:pPr>
    </w:p>
    <w:p w14:paraId="2902DA45" w14:textId="77777777" w:rsidR="00262E6F" w:rsidRPr="00C42F58" w:rsidRDefault="00262E6F" w:rsidP="00262E6F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C42F58">
        <w:rPr>
          <w:rFonts w:cstheme="minorHAnsi"/>
        </w:rPr>
        <w:t>………………………………...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 xml:space="preserve">               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262E6F" w:rsidRPr="00C42F58" w14:paraId="45098EF0" w14:textId="77777777" w:rsidTr="00262E6F">
        <w:tc>
          <w:tcPr>
            <w:tcW w:w="4570" w:type="dxa"/>
            <w:hideMark/>
          </w:tcPr>
          <w:p w14:paraId="6D7C6214" w14:textId="2EEC5D65" w:rsidR="00262E6F" w:rsidRPr="00C42F58" w:rsidRDefault="00262E6F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  Miejsce i data</w:t>
            </w:r>
          </w:p>
        </w:tc>
        <w:tc>
          <w:tcPr>
            <w:tcW w:w="4680" w:type="dxa"/>
          </w:tcPr>
          <w:p w14:paraId="57CB9160" w14:textId="77777777" w:rsidR="00262E6F" w:rsidRPr="00C42F58" w:rsidRDefault="00262E6F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                         Czytelny podpis </w:t>
            </w:r>
          </w:p>
          <w:p w14:paraId="3794F04F" w14:textId="77777777" w:rsidR="00262E6F" w:rsidRPr="00C42F58" w:rsidRDefault="00262E6F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67D3D7C5" w14:textId="77777777" w:rsidR="00262E6F" w:rsidRPr="00C42F58" w:rsidRDefault="00262E6F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402F3C0F" w14:textId="77777777" w:rsidR="00262E6F" w:rsidRPr="00C42F58" w:rsidRDefault="00262E6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2"/>
          <w:szCs w:val="22"/>
        </w:rPr>
      </w:pPr>
    </w:p>
    <w:p w14:paraId="0CC528D1" w14:textId="77777777" w:rsidR="00BD616C" w:rsidRPr="00C42F58" w:rsidRDefault="00BD616C" w:rsidP="00BD616C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735FB53B" w14:textId="77777777" w:rsidR="00BD616C" w:rsidRPr="00C42F58" w:rsidRDefault="00BD616C" w:rsidP="00BD616C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410FF3A" w14:textId="02BBA2C3" w:rsidR="00BD616C" w:rsidRPr="00C42F58" w:rsidRDefault="00BD616C" w:rsidP="00BD616C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  <w:r w:rsidRPr="00C42F58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C42F58">
        <w:rPr>
          <w:rFonts w:eastAsia="Times New Roman" w:cstheme="minorHAnsi"/>
          <w:b/>
          <w:i/>
          <w:lang w:eastAsia="pl-PL"/>
        </w:rPr>
        <w:t>Oferenta</w:t>
      </w:r>
      <w:r w:rsidRPr="00C42F58">
        <w:rPr>
          <w:rFonts w:eastAsia="Times New Roman" w:cstheme="minorHAnsi"/>
          <w:b/>
          <w:i/>
        </w:rPr>
        <w:t xml:space="preserve"> lub we właściwym upoważnieniu.</w:t>
      </w:r>
    </w:p>
    <w:p w14:paraId="7CBBD0F3" w14:textId="77777777" w:rsidR="00262E6F" w:rsidRPr="00C42F58" w:rsidRDefault="00262E6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2"/>
          <w:szCs w:val="22"/>
          <w:lang w:val="pl-PL"/>
        </w:rPr>
      </w:pPr>
    </w:p>
    <w:sectPr w:rsidR="00262E6F" w:rsidRPr="00C42F58" w:rsidSect="00B82229">
      <w:pgSz w:w="11906" w:h="16838"/>
      <w:pgMar w:top="1245" w:right="1133" w:bottom="1135" w:left="1417" w:header="426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36EBD" w14:textId="77777777" w:rsidR="005F32C8" w:rsidRDefault="005F32C8" w:rsidP="00AA1F65">
      <w:pPr>
        <w:spacing w:after="0" w:line="240" w:lineRule="auto"/>
      </w:pPr>
      <w:r>
        <w:separator/>
      </w:r>
    </w:p>
  </w:endnote>
  <w:endnote w:type="continuationSeparator" w:id="0">
    <w:p w14:paraId="1287C2BA" w14:textId="77777777" w:rsidR="005F32C8" w:rsidRDefault="005F32C8" w:rsidP="00AA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altName w:val="Calibri"/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8308428"/>
      <w:docPartObj>
        <w:docPartGallery w:val="Page Numbers (Bottom of Page)"/>
        <w:docPartUnique/>
      </w:docPartObj>
    </w:sdtPr>
    <w:sdtContent>
      <w:p w14:paraId="2F2E0BF9" w14:textId="2002DE1E" w:rsidR="00D5251A" w:rsidRDefault="00D525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445">
          <w:rPr>
            <w:noProof/>
          </w:rPr>
          <w:t>55</w:t>
        </w:r>
        <w:r>
          <w:fldChar w:fldCharType="end"/>
        </w:r>
      </w:p>
    </w:sdtContent>
  </w:sdt>
  <w:p w14:paraId="2EF12117" w14:textId="6A527DD9" w:rsidR="00D5251A" w:rsidRDefault="00D5251A" w:rsidP="001E6905">
    <w:pPr>
      <w:pStyle w:val="Stopka"/>
      <w:tabs>
        <w:tab w:val="clear" w:pos="4536"/>
        <w:tab w:val="clear" w:pos="9072"/>
        <w:tab w:val="left" w:pos="2545"/>
      </w:tabs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7DC49" w14:textId="77777777" w:rsidR="005F32C8" w:rsidRDefault="005F32C8" w:rsidP="00AA1F65">
      <w:pPr>
        <w:spacing w:after="0" w:line="240" w:lineRule="auto"/>
      </w:pPr>
      <w:r>
        <w:separator/>
      </w:r>
    </w:p>
  </w:footnote>
  <w:footnote w:type="continuationSeparator" w:id="0">
    <w:p w14:paraId="1B4023F1" w14:textId="77777777" w:rsidR="005F32C8" w:rsidRDefault="005F32C8" w:rsidP="00AA1F65">
      <w:pPr>
        <w:spacing w:after="0" w:line="240" w:lineRule="auto"/>
      </w:pPr>
      <w:r>
        <w:continuationSeparator/>
      </w:r>
    </w:p>
  </w:footnote>
  <w:footnote w:id="1">
    <w:p w14:paraId="122FCBD7" w14:textId="77777777" w:rsidR="000547A6" w:rsidRDefault="000547A6" w:rsidP="000547A6">
      <w:pPr>
        <w:pStyle w:val="Tekstprzypisudolnego"/>
        <w:spacing w:after="0"/>
        <w:jc w:val="both"/>
        <w:rPr>
          <w:sz w:val="16"/>
          <w:szCs w:val="16"/>
        </w:rPr>
      </w:pPr>
      <w:r w:rsidRPr="00811D5C">
        <w:rPr>
          <w:rStyle w:val="Odwoanieprzypisudolnego"/>
          <w:sz w:val="16"/>
          <w:szCs w:val="16"/>
        </w:rPr>
        <w:footnoteRef/>
      </w:r>
      <w:r w:rsidRPr="00811D5C">
        <w:rPr>
          <w:sz w:val="16"/>
          <w:szCs w:val="16"/>
        </w:rPr>
        <w:t xml:space="preserve"> Przez powiązania kapitałowe lub osobowe rozumie się wzajemne powiązania między </w:t>
      </w:r>
      <w:r>
        <w:rPr>
          <w:sz w:val="16"/>
          <w:szCs w:val="16"/>
        </w:rPr>
        <w:t>Zamawiającym (</w:t>
      </w:r>
      <w:r w:rsidRPr="00811D5C">
        <w:rPr>
          <w:sz w:val="16"/>
          <w:szCs w:val="16"/>
        </w:rPr>
        <w:t>beneficjentem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upoważnionymi do zaciągania zobowiązań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wykonującymi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czynności związane z</w:t>
      </w:r>
      <w:r>
        <w:rPr>
          <w:sz w:val="16"/>
          <w:szCs w:val="16"/>
        </w:rPr>
        <w:t xml:space="preserve"> przygotowaniem i</w:t>
      </w:r>
      <w:r w:rsidRPr="00811D5C">
        <w:rPr>
          <w:sz w:val="16"/>
          <w:szCs w:val="16"/>
        </w:rPr>
        <w:t xml:space="preserve"> przeprowadzeniem procedury wyboru wykonawcy a wykonawcą, polegające w szczególności na:</w:t>
      </w:r>
    </w:p>
    <w:p w14:paraId="4EAB9FD4" w14:textId="77777777" w:rsidR="000547A6" w:rsidRPr="00401738" w:rsidRDefault="000547A6" w:rsidP="000547A6">
      <w:pPr>
        <w:pStyle w:val="Tekstprzypisudolnego"/>
        <w:numPr>
          <w:ilvl w:val="0"/>
          <w:numId w:val="31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 xml:space="preserve">uczestniczeniu w spółce jako wspólnik spółki cywilnej lub spółki osobowej, </w:t>
      </w:r>
    </w:p>
    <w:p w14:paraId="291F6A5C" w14:textId="77777777" w:rsidR="000547A6" w:rsidRPr="00401738" w:rsidRDefault="000547A6" w:rsidP="000547A6">
      <w:pPr>
        <w:pStyle w:val="Tekstprzypisudolnego"/>
        <w:numPr>
          <w:ilvl w:val="0"/>
          <w:numId w:val="31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 xml:space="preserve">posiadanie co najmniej 10% udziałów lub akcji (o ile niższy próg nie wynika z przepisów prawa), </w:t>
      </w:r>
    </w:p>
    <w:p w14:paraId="35402197" w14:textId="77777777" w:rsidR="000547A6" w:rsidRPr="00401738" w:rsidRDefault="000547A6" w:rsidP="000547A6">
      <w:pPr>
        <w:pStyle w:val="Tekstprzypisudolnego"/>
        <w:numPr>
          <w:ilvl w:val="0"/>
          <w:numId w:val="31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>pełnieniu funkcji członka organu nadzorczego lub zarządzającego, prokurenta, pełnomocnika,</w:t>
      </w:r>
    </w:p>
    <w:p w14:paraId="78557358" w14:textId="77777777" w:rsidR="000547A6" w:rsidRPr="00401738" w:rsidRDefault="000547A6" w:rsidP="000547A6">
      <w:pPr>
        <w:pStyle w:val="Tekstprzypisudolnego"/>
        <w:numPr>
          <w:ilvl w:val="0"/>
          <w:numId w:val="31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13700D7" w14:textId="77777777" w:rsidR="000547A6" w:rsidRPr="00811D5C" w:rsidRDefault="000547A6" w:rsidP="000547A6">
      <w:pPr>
        <w:pStyle w:val="Tekstprzypisudolnego"/>
        <w:numPr>
          <w:ilvl w:val="0"/>
          <w:numId w:val="31"/>
        </w:numPr>
        <w:spacing w:after="0"/>
        <w:jc w:val="both"/>
        <w:rPr>
          <w:sz w:val="16"/>
          <w:szCs w:val="16"/>
        </w:rPr>
      </w:pPr>
      <w:r w:rsidRPr="00401738">
        <w:rPr>
          <w:sz w:val="14"/>
          <w:szCs w:val="14"/>
        </w:rPr>
        <w:t>pozostawanie z wykonawcą w takim stosunku prawnym lub faktycznym, że istnieje uzasadniona wątpliwość co do bezstronności lub niezależności w związku z postępowaniem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4121F" w14:textId="70275147" w:rsidR="00D5251A" w:rsidRPr="00283AD0" w:rsidRDefault="00D5251A" w:rsidP="00D64F39">
    <w:pPr>
      <w:pStyle w:val="Nagwek"/>
      <w:jc w:val="center"/>
    </w:pPr>
    <w:r w:rsidRPr="003D1189">
      <w:rPr>
        <w:noProof/>
        <w:lang w:eastAsia="pl-PL"/>
      </w:rPr>
      <w:drawing>
        <wp:inline distT="0" distB="0" distL="0" distR="0" wp14:anchorId="2F6615B8" wp14:editId="7A5BF04F">
          <wp:extent cx="5746684" cy="761365"/>
          <wp:effectExtent l="0" t="0" r="6985" b="635"/>
          <wp:docPr id="1004732347" name="Obraz 1004732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80553" cy="765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40E05114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3B0C40"/>
    <w:multiLevelType w:val="multilevel"/>
    <w:tmpl w:val="63262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08F18FC"/>
    <w:multiLevelType w:val="multilevel"/>
    <w:tmpl w:val="4726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0992DD1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F14BEB"/>
    <w:multiLevelType w:val="hybridMultilevel"/>
    <w:tmpl w:val="8D265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F30DBE"/>
    <w:multiLevelType w:val="hybridMultilevel"/>
    <w:tmpl w:val="173808F6"/>
    <w:lvl w:ilvl="0" w:tplc="1F821BE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153405"/>
    <w:multiLevelType w:val="multilevel"/>
    <w:tmpl w:val="CAD8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1391777"/>
    <w:multiLevelType w:val="multilevel"/>
    <w:tmpl w:val="E146C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15E10F0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B07421"/>
    <w:multiLevelType w:val="hybridMultilevel"/>
    <w:tmpl w:val="B89CE934"/>
    <w:lvl w:ilvl="0" w:tplc="D81E8C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20C44A8"/>
    <w:multiLevelType w:val="multilevel"/>
    <w:tmpl w:val="24A40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21D4A85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286BAB"/>
    <w:multiLevelType w:val="multilevel"/>
    <w:tmpl w:val="A93E4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28F560A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994F7E"/>
    <w:multiLevelType w:val="multilevel"/>
    <w:tmpl w:val="9102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4043C3F"/>
    <w:multiLevelType w:val="hybridMultilevel"/>
    <w:tmpl w:val="D4763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3028C3"/>
    <w:multiLevelType w:val="multilevel"/>
    <w:tmpl w:val="0BE6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6010768"/>
    <w:multiLevelType w:val="hybridMultilevel"/>
    <w:tmpl w:val="964C5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9403AA"/>
    <w:multiLevelType w:val="multilevel"/>
    <w:tmpl w:val="5F2EE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70D2E8E"/>
    <w:multiLevelType w:val="multilevel"/>
    <w:tmpl w:val="60006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78810EF"/>
    <w:multiLevelType w:val="multilevel"/>
    <w:tmpl w:val="A4363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7893D7C"/>
    <w:multiLevelType w:val="hybridMultilevel"/>
    <w:tmpl w:val="0054D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C10C2F"/>
    <w:multiLevelType w:val="multilevel"/>
    <w:tmpl w:val="4984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8CA641C"/>
    <w:multiLevelType w:val="multilevel"/>
    <w:tmpl w:val="951AB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8EB6128"/>
    <w:multiLevelType w:val="multilevel"/>
    <w:tmpl w:val="ECCA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90A03A4"/>
    <w:multiLevelType w:val="hybridMultilevel"/>
    <w:tmpl w:val="D5C0A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A1A2A5F"/>
    <w:multiLevelType w:val="multilevel"/>
    <w:tmpl w:val="9788B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ACD7BA6"/>
    <w:multiLevelType w:val="hybridMultilevel"/>
    <w:tmpl w:val="C89C9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B23777E"/>
    <w:multiLevelType w:val="hybridMultilevel"/>
    <w:tmpl w:val="C9068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B2E1874"/>
    <w:multiLevelType w:val="multilevel"/>
    <w:tmpl w:val="C1D8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B5C731C"/>
    <w:multiLevelType w:val="hybridMultilevel"/>
    <w:tmpl w:val="289C66BC"/>
    <w:lvl w:ilvl="0" w:tplc="2DA6B3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2C2366"/>
    <w:multiLevelType w:val="multilevel"/>
    <w:tmpl w:val="8E1A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D301FBF"/>
    <w:multiLevelType w:val="multilevel"/>
    <w:tmpl w:val="4AA4D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D454B7F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687717"/>
    <w:multiLevelType w:val="multilevel"/>
    <w:tmpl w:val="F0441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DBF1AAC"/>
    <w:multiLevelType w:val="hybridMultilevel"/>
    <w:tmpl w:val="D1BE2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E446D33"/>
    <w:multiLevelType w:val="hybridMultilevel"/>
    <w:tmpl w:val="1AD4859E"/>
    <w:lvl w:ilvl="0" w:tplc="D81E8C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0E865BFF"/>
    <w:multiLevelType w:val="multilevel"/>
    <w:tmpl w:val="224AC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E87015C"/>
    <w:multiLevelType w:val="hybridMultilevel"/>
    <w:tmpl w:val="ABD0F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EA206F0"/>
    <w:multiLevelType w:val="multilevel"/>
    <w:tmpl w:val="C5B4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0EB43F24"/>
    <w:multiLevelType w:val="hybridMultilevel"/>
    <w:tmpl w:val="039259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0F124732"/>
    <w:multiLevelType w:val="hybridMultilevel"/>
    <w:tmpl w:val="8DDA8562"/>
    <w:lvl w:ilvl="0" w:tplc="9000D3A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320B96"/>
    <w:multiLevelType w:val="hybridMultilevel"/>
    <w:tmpl w:val="389C11CC"/>
    <w:lvl w:ilvl="0" w:tplc="34228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10A4D30"/>
    <w:multiLevelType w:val="multilevel"/>
    <w:tmpl w:val="F9CE1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1BB736E"/>
    <w:multiLevelType w:val="hybridMultilevel"/>
    <w:tmpl w:val="E4B24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2BA21FC"/>
    <w:multiLevelType w:val="multilevel"/>
    <w:tmpl w:val="DA32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2BA2B12"/>
    <w:multiLevelType w:val="hybridMultilevel"/>
    <w:tmpl w:val="59C653EA"/>
    <w:lvl w:ilvl="0" w:tplc="17F0B2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2E5055D"/>
    <w:multiLevelType w:val="multilevel"/>
    <w:tmpl w:val="BF3E6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32F294E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97394"/>
    <w:multiLevelType w:val="multilevel"/>
    <w:tmpl w:val="95F0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4D26547"/>
    <w:multiLevelType w:val="multilevel"/>
    <w:tmpl w:val="5E544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156F7106"/>
    <w:multiLevelType w:val="multilevel"/>
    <w:tmpl w:val="741E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623002E"/>
    <w:multiLevelType w:val="hybridMultilevel"/>
    <w:tmpl w:val="850A5CFC"/>
    <w:lvl w:ilvl="0" w:tplc="2DA6B36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16673474"/>
    <w:multiLevelType w:val="multilevel"/>
    <w:tmpl w:val="282C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6F03BF7"/>
    <w:multiLevelType w:val="hybridMultilevel"/>
    <w:tmpl w:val="63B8FF14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70B40D8"/>
    <w:multiLevelType w:val="hybridMultilevel"/>
    <w:tmpl w:val="B15C8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71D5675"/>
    <w:multiLevelType w:val="multilevel"/>
    <w:tmpl w:val="FB54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736352D"/>
    <w:multiLevelType w:val="hybridMultilevel"/>
    <w:tmpl w:val="7474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722E80"/>
    <w:multiLevelType w:val="hybridMultilevel"/>
    <w:tmpl w:val="5BBCA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78A3383"/>
    <w:multiLevelType w:val="multilevel"/>
    <w:tmpl w:val="C016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78D425F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9A1ECC"/>
    <w:multiLevelType w:val="multilevel"/>
    <w:tmpl w:val="4A8EA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7A72874"/>
    <w:multiLevelType w:val="hybridMultilevel"/>
    <w:tmpl w:val="4F586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83C6D7A"/>
    <w:multiLevelType w:val="hybridMultilevel"/>
    <w:tmpl w:val="CA56E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8454F1F"/>
    <w:multiLevelType w:val="hybridMultilevel"/>
    <w:tmpl w:val="1CF4424C"/>
    <w:lvl w:ilvl="0" w:tplc="EA8A67F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18BF1A31"/>
    <w:multiLevelType w:val="multilevel"/>
    <w:tmpl w:val="12CC6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0F79CE"/>
    <w:multiLevelType w:val="hybridMultilevel"/>
    <w:tmpl w:val="7F0A2266"/>
    <w:lvl w:ilvl="0" w:tplc="86C2544E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Calibri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78E72E">
      <w:start w:val="1"/>
      <w:numFmt w:val="decimal"/>
      <w:lvlText w:val="%4."/>
      <w:lvlJc w:val="left"/>
      <w:pPr>
        <w:ind w:left="2520" w:hanging="360"/>
      </w:pPr>
      <w:rPr>
        <w:rFonts w:asciiTheme="minorHAnsi" w:eastAsiaTheme="minorHAnsi" w:hAnsiTheme="minorHAnsi" w:cstheme="minorHAnsi"/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9186094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96A1FDA"/>
    <w:multiLevelType w:val="hybridMultilevel"/>
    <w:tmpl w:val="28D86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9EF2D7D"/>
    <w:multiLevelType w:val="hybridMultilevel"/>
    <w:tmpl w:val="F92C9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6D0D1E"/>
    <w:multiLevelType w:val="multilevel"/>
    <w:tmpl w:val="F2985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9B7418"/>
    <w:multiLevelType w:val="hybridMultilevel"/>
    <w:tmpl w:val="FD60E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1AF26185"/>
    <w:multiLevelType w:val="hybridMultilevel"/>
    <w:tmpl w:val="E2BE3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BF36C94"/>
    <w:multiLevelType w:val="hybridMultilevel"/>
    <w:tmpl w:val="91700574"/>
    <w:lvl w:ilvl="0" w:tplc="0415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1C0D4C3C"/>
    <w:multiLevelType w:val="hybridMultilevel"/>
    <w:tmpl w:val="B28C2B22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E15510B"/>
    <w:multiLevelType w:val="hybridMultilevel"/>
    <w:tmpl w:val="B530A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E4A3D6A"/>
    <w:multiLevelType w:val="hybridMultilevel"/>
    <w:tmpl w:val="BB72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E9E5448"/>
    <w:multiLevelType w:val="hybridMultilevel"/>
    <w:tmpl w:val="36CEEC42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4" w15:restartNumberingAfterBreak="0">
    <w:nsid w:val="1EBD637C"/>
    <w:multiLevelType w:val="multilevel"/>
    <w:tmpl w:val="90B6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F20427E"/>
    <w:multiLevelType w:val="multilevel"/>
    <w:tmpl w:val="2104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F5E09E7"/>
    <w:multiLevelType w:val="multilevel"/>
    <w:tmpl w:val="32262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1F7A3C07"/>
    <w:multiLevelType w:val="multilevel"/>
    <w:tmpl w:val="3BA6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972B14"/>
    <w:multiLevelType w:val="multilevel"/>
    <w:tmpl w:val="A742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1FC16ECD"/>
    <w:multiLevelType w:val="hybridMultilevel"/>
    <w:tmpl w:val="487067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FCB7997"/>
    <w:multiLevelType w:val="multilevel"/>
    <w:tmpl w:val="BFEE9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04A00F0"/>
    <w:multiLevelType w:val="multilevel"/>
    <w:tmpl w:val="3EB28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22554D3F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28924E8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3896A98"/>
    <w:multiLevelType w:val="hybridMultilevel"/>
    <w:tmpl w:val="266C5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3D42882"/>
    <w:multiLevelType w:val="multilevel"/>
    <w:tmpl w:val="6FB0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3DD009E"/>
    <w:multiLevelType w:val="hybridMultilevel"/>
    <w:tmpl w:val="94D41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3ED734C"/>
    <w:multiLevelType w:val="hybridMultilevel"/>
    <w:tmpl w:val="F58CB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3FA5D52"/>
    <w:multiLevelType w:val="multilevel"/>
    <w:tmpl w:val="9C58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23FD47B2"/>
    <w:multiLevelType w:val="hybridMultilevel"/>
    <w:tmpl w:val="55B0BB1A"/>
    <w:lvl w:ilvl="0" w:tplc="45FE71A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1D231C"/>
    <w:multiLevelType w:val="multilevel"/>
    <w:tmpl w:val="42AA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257C4DBA"/>
    <w:multiLevelType w:val="multilevel"/>
    <w:tmpl w:val="17E61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59C19B0"/>
    <w:multiLevelType w:val="multilevel"/>
    <w:tmpl w:val="9176EFB8"/>
    <w:lvl w:ilvl="0">
      <w:start w:val="1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3" w15:restartNumberingAfterBreak="0">
    <w:nsid w:val="25FE31DF"/>
    <w:multiLevelType w:val="hybridMultilevel"/>
    <w:tmpl w:val="2E3AD42C"/>
    <w:lvl w:ilvl="0" w:tplc="38BC01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698530F"/>
    <w:multiLevelType w:val="multilevel"/>
    <w:tmpl w:val="7B56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272857EE"/>
    <w:multiLevelType w:val="multilevel"/>
    <w:tmpl w:val="2488C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273B2A60"/>
    <w:multiLevelType w:val="hybridMultilevel"/>
    <w:tmpl w:val="A0487E22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07" w15:restartNumberingAfterBreak="0">
    <w:nsid w:val="27454876"/>
    <w:multiLevelType w:val="multilevel"/>
    <w:tmpl w:val="22B83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27855180"/>
    <w:multiLevelType w:val="hybridMultilevel"/>
    <w:tmpl w:val="21342A42"/>
    <w:lvl w:ilvl="0" w:tplc="27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7A80581"/>
    <w:multiLevelType w:val="multilevel"/>
    <w:tmpl w:val="C63C6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0F748F"/>
    <w:multiLevelType w:val="hybridMultilevel"/>
    <w:tmpl w:val="CDF02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820168F"/>
    <w:multiLevelType w:val="hybridMultilevel"/>
    <w:tmpl w:val="4C408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8BF636A"/>
    <w:multiLevelType w:val="multilevel"/>
    <w:tmpl w:val="6532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28DF20E9"/>
    <w:multiLevelType w:val="hybridMultilevel"/>
    <w:tmpl w:val="16343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91F55A3"/>
    <w:multiLevelType w:val="hybridMultilevel"/>
    <w:tmpl w:val="2780A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97D494C"/>
    <w:multiLevelType w:val="multilevel"/>
    <w:tmpl w:val="625C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2B311F7B"/>
    <w:multiLevelType w:val="multilevel"/>
    <w:tmpl w:val="C956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B5E6A0E"/>
    <w:multiLevelType w:val="multilevel"/>
    <w:tmpl w:val="D1E82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2B8956E6"/>
    <w:multiLevelType w:val="multilevel"/>
    <w:tmpl w:val="D902D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2BEF1933"/>
    <w:multiLevelType w:val="hybridMultilevel"/>
    <w:tmpl w:val="E408AB5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2C085FEB"/>
    <w:multiLevelType w:val="multilevel"/>
    <w:tmpl w:val="F778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2C143EE7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2C1E304F"/>
    <w:multiLevelType w:val="multilevel"/>
    <w:tmpl w:val="1ED2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2CDA7424"/>
    <w:multiLevelType w:val="multilevel"/>
    <w:tmpl w:val="957E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2DD1654F"/>
    <w:multiLevelType w:val="multilevel"/>
    <w:tmpl w:val="AAEA5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2E0B079C"/>
    <w:multiLevelType w:val="multilevel"/>
    <w:tmpl w:val="2D72D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2E280224"/>
    <w:multiLevelType w:val="multilevel"/>
    <w:tmpl w:val="B0A05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2E7033AF"/>
    <w:multiLevelType w:val="multilevel"/>
    <w:tmpl w:val="0944B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2E94272B"/>
    <w:multiLevelType w:val="multilevel"/>
    <w:tmpl w:val="978A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2EE40C22"/>
    <w:multiLevelType w:val="multilevel"/>
    <w:tmpl w:val="4A44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2EF06469"/>
    <w:multiLevelType w:val="multilevel"/>
    <w:tmpl w:val="C68E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2F227089"/>
    <w:multiLevelType w:val="hybridMultilevel"/>
    <w:tmpl w:val="F5C2A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2FAD4CB7"/>
    <w:multiLevelType w:val="multilevel"/>
    <w:tmpl w:val="8DD4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2FE50E6C"/>
    <w:multiLevelType w:val="hybridMultilevel"/>
    <w:tmpl w:val="FB048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03349F0"/>
    <w:multiLevelType w:val="multilevel"/>
    <w:tmpl w:val="8F7E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307A0389"/>
    <w:multiLevelType w:val="multilevel"/>
    <w:tmpl w:val="8E7A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10B233C"/>
    <w:multiLevelType w:val="multilevel"/>
    <w:tmpl w:val="B54C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1637261"/>
    <w:multiLevelType w:val="hybridMultilevel"/>
    <w:tmpl w:val="8CDA2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3186165E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1F66E05"/>
    <w:multiLevelType w:val="multilevel"/>
    <w:tmpl w:val="0016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322159EF"/>
    <w:multiLevelType w:val="hybridMultilevel"/>
    <w:tmpl w:val="39EED646"/>
    <w:lvl w:ilvl="0" w:tplc="0A8AB1A4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22E4BC5"/>
    <w:multiLevelType w:val="hybridMultilevel"/>
    <w:tmpl w:val="360CF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27D25CB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2E71017"/>
    <w:multiLevelType w:val="multilevel"/>
    <w:tmpl w:val="E6420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348517CF"/>
    <w:multiLevelType w:val="hybridMultilevel"/>
    <w:tmpl w:val="2F5A0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34EE5C98"/>
    <w:multiLevelType w:val="hybridMultilevel"/>
    <w:tmpl w:val="E4D69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5356852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5640864"/>
    <w:multiLevelType w:val="multilevel"/>
    <w:tmpl w:val="42B4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5747000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2D7B89"/>
    <w:multiLevelType w:val="hybridMultilevel"/>
    <w:tmpl w:val="F36AC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376D1FE6"/>
    <w:multiLevelType w:val="multilevel"/>
    <w:tmpl w:val="D9ECC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389560D2"/>
    <w:multiLevelType w:val="multilevel"/>
    <w:tmpl w:val="6424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9215915"/>
    <w:multiLevelType w:val="hybridMultilevel"/>
    <w:tmpl w:val="8786BA9A"/>
    <w:lvl w:ilvl="0" w:tplc="3DF0782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92A3916"/>
    <w:multiLevelType w:val="multilevel"/>
    <w:tmpl w:val="876CC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3934514A"/>
    <w:multiLevelType w:val="multilevel"/>
    <w:tmpl w:val="80DA9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9484EA0"/>
    <w:multiLevelType w:val="multilevel"/>
    <w:tmpl w:val="160C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3AB72F47"/>
    <w:multiLevelType w:val="hybridMultilevel"/>
    <w:tmpl w:val="05B66024"/>
    <w:lvl w:ilvl="0" w:tplc="A534397A">
      <w:start w:val="1"/>
      <w:numFmt w:val="bullet"/>
      <w:pStyle w:val="Brain-punkty"/>
      <w:lvlText w:val=""/>
      <w:lvlJc w:val="left"/>
      <w:pPr>
        <w:ind w:left="1068" w:hanging="360"/>
      </w:pPr>
      <w:rPr>
        <w:rFonts w:ascii="Symbol" w:hAnsi="Symbol" w:hint="default"/>
        <w:caps w:val="0"/>
        <w:strike w:val="0"/>
        <w:dstrike w:val="0"/>
        <w:vanish w:val="0"/>
        <w:webHidden w:val="0"/>
        <w:color w:val="E36C0A" w:themeColor="accent6" w:themeShade="BF"/>
        <w:sz w:val="20"/>
        <w:szCs w:val="20"/>
        <w:u w:val="none"/>
        <w:effect w:val="none"/>
        <w:vertAlign w:val="baseline"/>
        <w:specVanish w:val="0"/>
      </w:rPr>
    </w:lvl>
    <w:lvl w:ilvl="1" w:tplc="E6EEBEC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  <w:color w:val="E36C0A" w:themeColor="accent6" w:themeShade="BF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7" w15:restartNumberingAfterBreak="0">
    <w:nsid w:val="3AC423D9"/>
    <w:multiLevelType w:val="multilevel"/>
    <w:tmpl w:val="E4C4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3AD41F56"/>
    <w:multiLevelType w:val="multilevel"/>
    <w:tmpl w:val="C46C1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3B1678A7"/>
    <w:multiLevelType w:val="multilevel"/>
    <w:tmpl w:val="CC264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3B6A15C0"/>
    <w:multiLevelType w:val="hybridMultilevel"/>
    <w:tmpl w:val="0BB0E3D4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3B852654"/>
    <w:multiLevelType w:val="hybridMultilevel"/>
    <w:tmpl w:val="AFEC5BDC"/>
    <w:lvl w:ilvl="0" w:tplc="7578DBB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C4A33AF"/>
    <w:multiLevelType w:val="multilevel"/>
    <w:tmpl w:val="13B21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3C5308E0"/>
    <w:multiLevelType w:val="multilevel"/>
    <w:tmpl w:val="3C88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3C705DD2"/>
    <w:multiLevelType w:val="multilevel"/>
    <w:tmpl w:val="1D56C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3CFC57F1"/>
    <w:multiLevelType w:val="hybridMultilevel"/>
    <w:tmpl w:val="F964041A"/>
    <w:lvl w:ilvl="0" w:tplc="0A4ED4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3D756877"/>
    <w:multiLevelType w:val="hybridMultilevel"/>
    <w:tmpl w:val="0EF4051C"/>
    <w:lvl w:ilvl="0" w:tplc="04150001">
      <w:start w:val="1"/>
      <w:numFmt w:val="bullet"/>
      <w:lvlText w:val=""/>
      <w:lvlJc w:val="left"/>
      <w:pPr>
        <w:ind w:left="1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167" w15:restartNumberingAfterBreak="0">
    <w:nsid w:val="3E4F1B1B"/>
    <w:multiLevelType w:val="multilevel"/>
    <w:tmpl w:val="21A29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3F985A93"/>
    <w:multiLevelType w:val="multilevel"/>
    <w:tmpl w:val="F182A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0C043EB"/>
    <w:multiLevelType w:val="multilevel"/>
    <w:tmpl w:val="B034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40E973F4"/>
    <w:multiLevelType w:val="multilevel"/>
    <w:tmpl w:val="2B28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41077DFA"/>
    <w:multiLevelType w:val="hybridMultilevel"/>
    <w:tmpl w:val="698453F0"/>
    <w:lvl w:ilvl="0" w:tplc="04150019">
      <w:start w:val="1"/>
      <w:numFmt w:val="lowerLetter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2" w15:restartNumberingAfterBreak="0">
    <w:nsid w:val="41356193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1732185"/>
    <w:multiLevelType w:val="hybridMultilevel"/>
    <w:tmpl w:val="30605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19B0A20"/>
    <w:multiLevelType w:val="multilevel"/>
    <w:tmpl w:val="3690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1D9767B"/>
    <w:multiLevelType w:val="multilevel"/>
    <w:tmpl w:val="41329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41F054B2"/>
    <w:multiLevelType w:val="multilevel"/>
    <w:tmpl w:val="F07C4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435F4863"/>
    <w:multiLevelType w:val="hybridMultilevel"/>
    <w:tmpl w:val="1CB47720"/>
    <w:lvl w:ilvl="0" w:tplc="FFFFFFFF">
      <w:start w:val="1"/>
      <w:numFmt w:val="lowerLetter"/>
      <w:lvlText w:val="%1)"/>
      <w:lvlJc w:val="left"/>
      <w:pPr>
        <w:ind w:left="284" w:hanging="284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78" w15:restartNumberingAfterBreak="0">
    <w:nsid w:val="43DF7A11"/>
    <w:multiLevelType w:val="multilevel"/>
    <w:tmpl w:val="7C84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441F1626"/>
    <w:multiLevelType w:val="hybridMultilevel"/>
    <w:tmpl w:val="BC3E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E0B0E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44B774D3"/>
    <w:multiLevelType w:val="multilevel"/>
    <w:tmpl w:val="1798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44E66DAB"/>
    <w:multiLevelType w:val="multilevel"/>
    <w:tmpl w:val="2870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456F06BE"/>
    <w:multiLevelType w:val="multilevel"/>
    <w:tmpl w:val="B270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45BA3F46"/>
    <w:multiLevelType w:val="multilevel"/>
    <w:tmpl w:val="2F9E4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46283D89"/>
    <w:multiLevelType w:val="multilevel"/>
    <w:tmpl w:val="078E3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46447459"/>
    <w:multiLevelType w:val="multilevel"/>
    <w:tmpl w:val="856E3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466C5305"/>
    <w:multiLevelType w:val="multilevel"/>
    <w:tmpl w:val="5FC6C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46876F69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74E41B6"/>
    <w:multiLevelType w:val="hybridMultilevel"/>
    <w:tmpl w:val="5080D112"/>
    <w:lvl w:ilvl="0" w:tplc="5CDA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47512C3C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75C642B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7B95A14"/>
    <w:multiLevelType w:val="multilevel"/>
    <w:tmpl w:val="017EB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487B6144"/>
    <w:multiLevelType w:val="multilevel"/>
    <w:tmpl w:val="6C4AB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4A5B3801"/>
    <w:multiLevelType w:val="multilevel"/>
    <w:tmpl w:val="8500B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4AAB4B4D"/>
    <w:multiLevelType w:val="multilevel"/>
    <w:tmpl w:val="13EEE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4ADA6136"/>
    <w:multiLevelType w:val="multilevel"/>
    <w:tmpl w:val="3FC82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4AFD0E29"/>
    <w:multiLevelType w:val="hybridMultilevel"/>
    <w:tmpl w:val="7A72F7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B151B66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4B92637D"/>
    <w:multiLevelType w:val="hybridMultilevel"/>
    <w:tmpl w:val="48E03F38"/>
    <w:lvl w:ilvl="0" w:tplc="AF84D45A">
      <w:start w:val="1"/>
      <w:numFmt w:val="decimal"/>
      <w:lvlText w:val="%1."/>
      <w:lvlJc w:val="left"/>
      <w:pPr>
        <w:ind w:left="5180" w:hanging="360"/>
      </w:pPr>
      <w:rPr>
        <w:rFonts w:asciiTheme="minorHAnsi" w:hAnsiTheme="minorHAnsi" w:hint="default"/>
        <w:b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BB23E69"/>
    <w:multiLevelType w:val="multilevel"/>
    <w:tmpl w:val="01A44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4CDF4378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D033E40"/>
    <w:multiLevelType w:val="hybridMultilevel"/>
    <w:tmpl w:val="7100A3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4D5751C7"/>
    <w:multiLevelType w:val="hybridMultilevel"/>
    <w:tmpl w:val="F45E7490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4DCB2A19"/>
    <w:multiLevelType w:val="hybridMultilevel"/>
    <w:tmpl w:val="8BCA3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4E9624AD"/>
    <w:multiLevelType w:val="multilevel"/>
    <w:tmpl w:val="9518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4ED50DB7"/>
    <w:multiLevelType w:val="hybridMultilevel"/>
    <w:tmpl w:val="83EEA11E"/>
    <w:lvl w:ilvl="0" w:tplc="AD564D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4F2A3BEE"/>
    <w:multiLevelType w:val="hybridMultilevel"/>
    <w:tmpl w:val="42B21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4F9B2CB3"/>
    <w:multiLevelType w:val="hybridMultilevel"/>
    <w:tmpl w:val="092AF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4FA66A04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06C7838"/>
    <w:multiLevelType w:val="hybridMultilevel"/>
    <w:tmpl w:val="8438CB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0CD077A"/>
    <w:multiLevelType w:val="multilevel"/>
    <w:tmpl w:val="F0FEC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513704B9"/>
    <w:multiLevelType w:val="multilevel"/>
    <w:tmpl w:val="D96A6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519D2AB5"/>
    <w:multiLevelType w:val="multilevel"/>
    <w:tmpl w:val="488E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522175B3"/>
    <w:multiLevelType w:val="hybridMultilevel"/>
    <w:tmpl w:val="703E8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52A30D9F"/>
    <w:multiLevelType w:val="multilevel"/>
    <w:tmpl w:val="8A1AA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530C3C7E"/>
    <w:multiLevelType w:val="hybridMultilevel"/>
    <w:tmpl w:val="6C16DFAA"/>
    <w:lvl w:ilvl="0" w:tplc="1954F1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AE2CA2E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54370249"/>
    <w:multiLevelType w:val="hybridMultilevel"/>
    <w:tmpl w:val="BDDE6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548B2CE4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54D6641E"/>
    <w:multiLevelType w:val="hybridMultilevel"/>
    <w:tmpl w:val="C23E580E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552D5955"/>
    <w:multiLevelType w:val="multilevel"/>
    <w:tmpl w:val="90522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55BE1F91"/>
    <w:multiLevelType w:val="multilevel"/>
    <w:tmpl w:val="7D78D736"/>
    <w:lvl w:ilvl="0">
      <w:start w:val="1"/>
      <w:numFmt w:val="decimal"/>
      <w:lvlText w:val="%1."/>
      <w:lvlJc w:val="left"/>
      <w:pPr>
        <w:tabs>
          <w:tab w:val="num" w:pos="502"/>
        </w:tabs>
        <w:ind w:left="66" w:firstLine="76"/>
      </w:pPr>
      <w:rPr>
        <w:rFonts w:asciiTheme="minorHAnsi" w:hAnsiTheme="minorHAnsi" w:hint="default"/>
        <w:b w:val="0"/>
        <w:bCs/>
        <w:sz w:val="18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1" w15:restartNumberingAfterBreak="0">
    <w:nsid w:val="562E772C"/>
    <w:multiLevelType w:val="multilevel"/>
    <w:tmpl w:val="4BA4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56937D5D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570D46ED"/>
    <w:multiLevelType w:val="multilevel"/>
    <w:tmpl w:val="6344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57C43638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7FB04AD"/>
    <w:multiLevelType w:val="hybridMultilevel"/>
    <w:tmpl w:val="E4CE6AD0"/>
    <w:lvl w:ilvl="0" w:tplc="23EC6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5905509E"/>
    <w:multiLevelType w:val="hybridMultilevel"/>
    <w:tmpl w:val="A0487E22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227" w15:restartNumberingAfterBreak="0">
    <w:nsid w:val="594F7D85"/>
    <w:multiLevelType w:val="hybridMultilevel"/>
    <w:tmpl w:val="BAF6E9B6"/>
    <w:lvl w:ilvl="0" w:tplc="4CC2219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595552F3"/>
    <w:multiLevelType w:val="multilevel"/>
    <w:tmpl w:val="EEAC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59B52B72"/>
    <w:multiLevelType w:val="multilevel"/>
    <w:tmpl w:val="C864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59B6576E"/>
    <w:multiLevelType w:val="multilevel"/>
    <w:tmpl w:val="BCB6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59B77F13"/>
    <w:multiLevelType w:val="multilevel"/>
    <w:tmpl w:val="AC027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59C1109A"/>
    <w:multiLevelType w:val="multilevel"/>
    <w:tmpl w:val="3F26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59F020AA"/>
    <w:multiLevelType w:val="multilevel"/>
    <w:tmpl w:val="A4FCD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59FE2985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A106126"/>
    <w:multiLevelType w:val="hybridMultilevel"/>
    <w:tmpl w:val="793C7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5A80358B"/>
    <w:multiLevelType w:val="multilevel"/>
    <w:tmpl w:val="95F2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5AEF4B33"/>
    <w:multiLevelType w:val="multilevel"/>
    <w:tmpl w:val="594AC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5AF11C8F"/>
    <w:multiLevelType w:val="hybridMultilevel"/>
    <w:tmpl w:val="32823226"/>
    <w:lvl w:ilvl="0" w:tplc="56708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5B191C1D"/>
    <w:multiLevelType w:val="hybridMultilevel"/>
    <w:tmpl w:val="72F0F5E8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5B535797"/>
    <w:multiLevelType w:val="multilevel"/>
    <w:tmpl w:val="220C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5C171662"/>
    <w:multiLevelType w:val="multilevel"/>
    <w:tmpl w:val="B7862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5C921501"/>
    <w:multiLevelType w:val="hybridMultilevel"/>
    <w:tmpl w:val="DC428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5C9B00BA"/>
    <w:multiLevelType w:val="multilevel"/>
    <w:tmpl w:val="0802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5E5B2346"/>
    <w:multiLevelType w:val="multilevel"/>
    <w:tmpl w:val="F75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5EB75751"/>
    <w:multiLevelType w:val="multilevel"/>
    <w:tmpl w:val="FAEE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5EF77C1B"/>
    <w:multiLevelType w:val="hybridMultilevel"/>
    <w:tmpl w:val="66BE02D4"/>
    <w:lvl w:ilvl="0" w:tplc="C91A86CE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7" w15:restartNumberingAfterBreak="0">
    <w:nsid w:val="5FBC6C15"/>
    <w:multiLevelType w:val="multilevel"/>
    <w:tmpl w:val="56988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60381C8B"/>
    <w:multiLevelType w:val="multilevel"/>
    <w:tmpl w:val="72F4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610D7C0D"/>
    <w:multiLevelType w:val="multilevel"/>
    <w:tmpl w:val="95AE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61913D63"/>
    <w:multiLevelType w:val="multilevel"/>
    <w:tmpl w:val="5B94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619322C4"/>
    <w:multiLevelType w:val="hybridMultilevel"/>
    <w:tmpl w:val="C216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21E6473"/>
    <w:multiLevelType w:val="hybridMultilevel"/>
    <w:tmpl w:val="41582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62452D16"/>
    <w:multiLevelType w:val="hybridMultilevel"/>
    <w:tmpl w:val="D9785E1E"/>
    <w:lvl w:ilvl="0" w:tplc="FB4675C4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62EE0DE8"/>
    <w:multiLevelType w:val="hybridMultilevel"/>
    <w:tmpl w:val="815ADE86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3020DCA"/>
    <w:multiLevelType w:val="multilevel"/>
    <w:tmpl w:val="53426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64803D1A"/>
    <w:multiLevelType w:val="hybridMultilevel"/>
    <w:tmpl w:val="B706D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648C0CA6"/>
    <w:multiLevelType w:val="hybridMultilevel"/>
    <w:tmpl w:val="C1AC830C"/>
    <w:lvl w:ilvl="0" w:tplc="963605AA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4F9794E"/>
    <w:multiLevelType w:val="hybridMultilevel"/>
    <w:tmpl w:val="E79E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6515315C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65BD452B"/>
    <w:multiLevelType w:val="multilevel"/>
    <w:tmpl w:val="8FE4A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65D56C52"/>
    <w:multiLevelType w:val="multilevel"/>
    <w:tmpl w:val="BCB6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2" w15:restartNumberingAfterBreak="0">
    <w:nsid w:val="65DD1243"/>
    <w:multiLevelType w:val="multilevel"/>
    <w:tmpl w:val="A438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66371A34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63F5C13"/>
    <w:multiLevelType w:val="multilevel"/>
    <w:tmpl w:val="3332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66965EF4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6C158AE"/>
    <w:multiLevelType w:val="multilevel"/>
    <w:tmpl w:val="A512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6708728A"/>
    <w:multiLevelType w:val="multilevel"/>
    <w:tmpl w:val="F72635CA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68" w15:restartNumberingAfterBreak="0">
    <w:nsid w:val="683A3378"/>
    <w:multiLevelType w:val="multilevel"/>
    <w:tmpl w:val="8B000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686533B7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895729D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8CC1F1A"/>
    <w:multiLevelType w:val="hybridMultilevel"/>
    <w:tmpl w:val="CDE08DB0"/>
    <w:lvl w:ilvl="0" w:tplc="27706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2" w15:restartNumberingAfterBreak="0">
    <w:nsid w:val="69704C6A"/>
    <w:multiLevelType w:val="hybridMultilevel"/>
    <w:tmpl w:val="D98431B2"/>
    <w:lvl w:ilvl="0" w:tplc="C8143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13E96C8">
      <w:numFmt w:val="bullet"/>
      <w:lvlText w:val="•"/>
      <w:lvlJc w:val="left"/>
      <w:pPr>
        <w:ind w:left="1524" w:hanging="444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69AE18C4"/>
    <w:multiLevelType w:val="multilevel"/>
    <w:tmpl w:val="4EE62E82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18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4" w15:restartNumberingAfterBreak="0">
    <w:nsid w:val="69B34BB6"/>
    <w:multiLevelType w:val="hybridMultilevel"/>
    <w:tmpl w:val="82486D18"/>
    <w:lvl w:ilvl="0" w:tplc="57A49EC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A674682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A7D148D"/>
    <w:multiLevelType w:val="multilevel"/>
    <w:tmpl w:val="2A7C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6B944B6B"/>
    <w:multiLevelType w:val="hybridMultilevel"/>
    <w:tmpl w:val="47DA0126"/>
    <w:lvl w:ilvl="0" w:tplc="F69E9FC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6BC36DAE"/>
    <w:multiLevelType w:val="hybridMultilevel"/>
    <w:tmpl w:val="D9F42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6BE20BB4"/>
    <w:multiLevelType w:val="multilevel"/>
    <w:tmpl w:val="50542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 w15:restartNumberingAfterBreak="0">
    <w:nsid w:val="6BE62BF4"/>
    <w:multiLevelType w:val="multilevel"/>
    <w:tmpl w:val="BC0C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6CD27B96"/>
    <w:multiLevelType w:val="hybridMultilevel"/>
    <w:tmpl w:val="118A5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6D2C7AF4"/>
    <w:multiLevelType w:val="hybridMultilevel"/>
    <w:tmpl w:val="89F4C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6D772ADA"/>
    <w:multiLevelType w:val="multilevel"/>
    <w:tmpl w:val="494EC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6E753B9A"/>
    <w:multiLevelType w:val="hybridMultilevel"/>
    <w:tmpl w:val="83F00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6EE93279"/>
    <w:multiLevelType w:val="multilevel"/>
    <w:tmpl w:val="2BEC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7" w15:restartNumberingAfterBreak="0">
    <w:nsid w:val="6F0E32B1"/>
    <w:multiLevelType w:val="hybridMultilevel"/>
    <w:tmpl w:val="D8CED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6F3F031C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F706605"/>
    <w:multiLevelType w:val="multilevel"/>
    <w:tmpl w:val="2996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1" w15:restartNumberingAfterBreak="0">
    <w:nsid w:val="6FA30578"/>
    <w:multiLevelType w:val="multilevel"/>
    <w:tmpl w:val="1EDC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2" w15:restartNumberingAfterBreak="0">
    <w:nsid w:val="70071639"/>
    <w:multiLevelType w:val="multilevel"/>
    <w:tmpl w:val="6D84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3" w15:restartNumberingAfterBreak="0">
    <w:nsid w:val="70791A15"/>
    <w:multiLevelType w:val="multilevel"/>
    <w:tmpl w:val="7D18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4" w15:restartNumberingAfterBreak="0">
    <w:nsid w:val="70844DB8"/>
    <w:multiLevelType w:val="hybridMultilevel"/>
    <w:tmpl w:val="FF5C3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70A2372C"/>
    <w:multiLevelType w:val="multilevel"/>
    <w:tmpl w:val="C1A0C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6" w15:restartNumberingAfterBreak="0">
    <w:nsid w:val="70AC378B"/>
    <w:multiLevelType w:val="multilevel"/>
    <w:tmpl w:val="3D74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7" w15:restartNumberingAfterBreak="0">
    <w:nsid w:val="70B10CA8"/>
    <w:multiLevelType w:val="hybridMultilevel"/>
    <w:tmpl w:val="6172E724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0CC1378"/>
    <w:multiLevelType w:val="hybridMultilevel"/>
    <w:tmpl w:val="331C4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70D44848"/>
    <w:multiLevelType w:val="multilevel"/>
    <w:tmpl w:val="9146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0" w15:restartNumberingAfterBreak="0">
    <w:nsid w:val="71115682"/>
    <w:multiLevelType w:val="multilevel"/>
    <w:tmpl w:val="E778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1" w15:restartNumberingAfterBreak="0">
    <w:nsid w:val="717D2792"/>
    <w:multiLevelType w:val="hybridMultilevel"/>
    <w:tmpl w:val="F7B80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719A7E20"/>
    <w:multiLevelType w:val="hybridMultilevel"/>
    <w:tmpl w:val="60727FCC"/>
    <w:lvl w:ilvl="0" w:tplc="272C0A7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sz w:val="1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20B4F03"/>
    <w:multiLevelType w:val="multilevel"/>
    <w:tmpl w:val="CB1A5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4" w15:restartNumberingAfterBreak="0">
    <w:nsid w:val="72514DF1"/>
    <w:multiLevelType w:val="multilevel"/>
    <w:tmpl w:val="C9185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5" w15:restartNumberingAfterBreak="0">
    <w:nsid w:val="72585AC7"/>
    <w:multiLevelType w:val="multilevel"/>
    <w:tmpl w:val="B47C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72BE36D0"/>
    <w:multiLevelType w:val="multilevel"/>
    <w:tmpl w:val="23108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7" w15:restartNumberingAfterBreak="0">
    <w:nsid w:val="74995EFF"/>
    <w:multiLevelType w:val="hybridMultilevel"/>
    <w:tmpl w:val="6EF08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74B21D7E"/>
    <w:multiLevelType w:val="multilevel"/>
    <w:tmpl w:val="6324F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9" w15:restartNumberingAfterBreak="0">
    <w:nsid w:val="7529065C"/>
    <w:multiLevelType w:val="hybridMultilevel"/>
    <w:tmpl w:val="745C5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55F11AD"/>
    <w:multiLevelType w:val="hybridMultilevel"/>
    <w:tmpl w:val="8380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756F7F73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 w15:restartNumberingAfterBreak="0">
    <w:nsid w:val="75910F20"/>
    <w:multiLevelType w:val="multilevel"/>
    <w:tmpl w:val="DC86A18E"/>
    <w:styleLink w:val="WWNum1"/>
    <w:lvl w:ilvl="0">
      <w:start w:val="1"/>
      <w:numFmt w:val="decimal"/>
      <w:lvlText w:val="%1"/>
      <w:lvlJc w:val="left"/>
      <w:pPr>
        <w:ind w:left="1352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13" w15:restartNumberingAfterBreak="0">
    <w:nsid w:val="76422699"/>
    <w:multiLevelType w:val="multilevel"/>
    <w:tmpl w:val="FC0C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4" w15:restartNumberingAfterBreak="0">
    <w:nsid w:val="76794B08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76D343CB"/>
    <w:multiLevelType w:val="hybridMultilevel"/>
    <w:tmpl w:val="0F6A9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76E1595E"/>
    <w:multiLevelType w:val="multilevel"/>
    <w:tmpl w:val="576E6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7" w15:restartNumberingAfterBreak="0">
    <w:nsid w:val="777E6580"/>
    <w:multiLevelType w:val="multilevel"/>
    <w:tmpl w:val="4FE8F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8" w15:restartNumberingAfterBreak="0">
    <w:nsid w:val="779432F6"/>
    <w:multiLevelType w:val="multilevel"/>
    <w:tmpl w:val="802A3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9" w15:restartNumberingAfterBreak="0">
    <w:nsid w:val="77BD7117"/>
    <w:multiLevelType w:val="hybridMultilevel"/>
    <w:tmpl w:val="59AA69C4"/>
    <w:lvl w:ilvl="0" w:tplc="7958BE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0" w15:restartNumberingAfterBreak="0">
    <w:nsid w:val="78005759"/>
    <w:multiLevelType w:val="hybridMultilevel"/>
    <w:tmpl w:val="7F36C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1" w15:restartNumberingAfterBreak="0">
    <w:nsid w:val="781F19CD"/>
    <w:multiLevelType w:val="hybridMultilevel"/>
    <w:tmpl w:val="F7588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782329E9"/>
    <w:multiLevelType w:val="hybridMultilevel"/>
    <w:tmpl w:val="A204F276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78EE2463"/>
    <w:multiLevelType w:val="hybridMultilevel"/>
    <w:tmpl w:val="59966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8F82542"/>
    <w:multiLevelType w:val="hybridMultilevel"/>
    <w:tmpl w:val="A9CA1D10"/>
    <w:lvl w:ilvl="0" w:tplc="6998619E">
      <w:start w:val="1"/>
      <w:numFmt w:val="decimal"/>
      <w:lvlText w:val="%1."/>
      <w:lvlJc w:val="left"/>
      <w:pPr>
        <w:ind w:left="324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6" w15:restartNumberingAfterBreak="0">
    <w:nsid w:val="7A125AFA"/>
    <w:multiLevelType w:val="multilevel"/>
    <w:tmpl w:val="CBE6F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7" w15:restartNumberingAfterBreak="0">
    <w:nsid w:val="7A8469E8"/>
    <w:multiLevelType w:val="multilevel"/>
    <w:tmpl w:val="9092A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8" w15:restartNumberingAfterBreak="0">
    <w:nsid w:val="7AB71237"/>
    <w:multiLevelType w:val="hybridMultilevel"/>
    <w:tmpl w:val="C4EE5C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9" w15:restartNumberingAfterBreak="0">
    <w:nsid w:val="7AC0795A"/>
    <w:multiLevelType w:val="hybridMultilevel"/>
    <w:tmpl w:val="313E62B4"/>
    <w:lvl w:ilvl="0" w:tplc="B1CA1FD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7B2041E3"/>
    <w:multiLevelType w:val="hybridMultilevel"/>
    <w:tmpl w:val="1CB47720"/>
    <w:lvl w:ilvl="0" w:tplc="BDBEA3B6">
      <w:start w:val="1"/>
      <w:numFmt w:val="lowerLetter"/>
      <w:lvlText w:val="%1)"/>
      <w:lvlJc w:val="left"/>
      <w:pPr>
        <w:ind w:left="284" w:hanging="284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31" w15:restartNumberingAfterBreak="0">
    <w:nsid w:val="7B3209AE"/>
    <w:multiLevelType w:val="hybridMultilevel"/>
    <w:tmpl w:val="13B0C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B5A738A"/>
    <w:multiLevelType w:val="multilevel"/>
    <w:tmpl w:val="86A4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3" w15:restartNumberingAfterBreak="0">
    <w:nsid w:val="7B6106C5"/>
    <w:multiLevelType w:val="hybridMultilevel"/>
    <w:tmpl w:val="B4B04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BCA3E49"/>
    <w:multiLevelType w:val="multilevel"/>
    <w:tmpl w:val="758E3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5" w15:restartNumberingAfterBreak="0">
    <w:nsid w:val="7BD913E4"/>
    <w:multiLevelType w:val="multilevel"/>
    <w:tmpl w:val="9E54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7BDB53BB"/>
    <w:multiLevelType w:val="hybridMultilevel"/>
    <w:tmpl w:val="B2BC4E98"/>
    <w:lvl w:ilvl="0" w:tplc="9040834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Calibri"/>
      </w:rPr>
    </w:lvl>
    <w:lvl w:ilvl="1" w:tplc="A1B42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8CEC4F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 w15:restartNumberingAfterBreak="0">
    <w:nsid w:val="7C2A20BA"/>
    <w:multiLevelType w:val="multilevel"/>
    <w:tmpl w:val="2C785CDE"/>
    <w:lvl w:ilvl="0">
      <w:start w:val="13"/>
      <w:numFmt w:val="decimal"/>
      <w:lvlText w:val="%1."/>
      <w:lvlJc w:val="left"/>
      <w:pPr>
        <w:tabs>
          <w:tab w:val="num" w:pos="502"/>
        </w:tabs>
        <w:ind w:left="66" w:firstLine="76"/>
      </w:pPr>
      <w:rPr>
        <w:rFonts w:asciiTheme="minorHAnsi" w:hAnsiTheme="minorHAnsi" w:hint="default"/>
        <w:b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38" w15:restartNumberingAfterBreak="0">
    <w:nsid w:val="7CBB70BF"/>
    <w:multiLevelType w:val="multilevel"/>
    <w:tmpl w:val="32EE3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9" w15:restartNumberingAfterBreak="0">
    <w:nsid w:val="7CC567AC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CCE4932"/>
    <w:multiLevelType w:val="multilevel"/>
    <w:tmpl w:val="8912F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1" w15:restartNumberingAfterBreak="0">
    <w:nsid w:val="7D4D4206"/>
    <w:multiLevelType w:val="hybridMultilevel"/>
    <w:tmpl w:val="32C05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7DB26BE8"/>
    <w:multiLevelType w:val="multilevel"/>
    <w:tmpl w:val="FDC04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4" w15:restartNumberingAfterBreak="0">
    <w:nsid w:val="7EC51305"/>
    <w:multiLevelType w:val="multilevel"/>
    <w:tmpl w:val="AA7A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7EDF7E13"/>
    <w:multiLevelType w:val="multilevel"/>
    <w:tmpl w:val="D8889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6" w15:restartNumberingAfterBreak="0">
    <w:nsid w:val="7EF01C24"/>
    <w:multiLevelType w:val="hybridMultilevel"/>
    <w:tmpl w:val="50D0BCC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EFD730E"/>
    <w:multiLevelType w:val="hybridMultilevel"/>
    <w:tmpl w:val="6D827F3C"/>
    <w:lvl w:ilvl="0" w:tplc="73CA86E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F511CD4"/>
    <w:multiLevelType w:val="multilevel"/>
    <w:tmpl w:val="4618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4671179">
    <w:abstractNumId w:val="209"/>
  </w:num>
  <w:num w:numId="2" w16cid:durableId="1171331918">
    <w:abstractNumId w:val="273"/>
  </w:num>
  <w:num w:numId="3" w16cid:durableId="115103437">
    <w:abstractNumId w:val="336"/>
  </w:num>
  <w:num w:numId="4" w16cid:durableId="1332248544">
    <w:abstractNumId w:val="201"/>
  </w:num>
  <w:num w:numId="5" w16cid:durableId="622539145">
    <w:abstractNumId w:val="72"/>
  </w:num>
  <w:num w:numId="6" w16cid:durableId="1313875993">
    <w:abstractNumId w:val="131"/>
  </w:num>
  <w:num w:numId="7" w16cid:durableId="691344665">
    <w:abstractNumId w:val="198"/>
  </w:num>
  <w:num w:numId="8" w16cid:durableId="1216434149">
    <w:abstractNumId w:val="253"/>
  </w:num>
  <w:num w:numId="9" w16cid:durableId="80491911">
    <w:abstractNumId w:val="70"/>
  </w:num>
  <w:num w:numId="10" w16cid:durableId="850603399">
    <w:abstractNumId w:val="220"/>
  </w:num>
  <w:num w:numId="11" w16cid:durableId="1073238479">
    <w:abstractNumId w:val="320"/>
  </w:num>
  <w:num w:numId="12" w16cid:durableId="1421246404">
    <w:abstractNumId w:val="274"/>
  </w:num>
  <w:num w:numId="13" w16cid:durableId="2063282117">
    <w:abstractNumId w:val="102"/>
  </w:num>
  <w:num w:numId="14" w16cid:durableId="1384253909">
    <w:abstractNumId w:val="337"/>
  </w:num>
  <w:num w:numId="15" w16cid:durableId="1859730153">
    <w:abstractNumId w:val="152"/>
  </w:num>
  <w:num w:numId="16" w16cid:durableId="1924997223">
    <w:abstractNumId w:val="196"/>
  </w:num>
  <w:num w:numId="17" w16cid:durableId="1383288323">
    <w:abstractNumId w:val="267"/>
  </w:num>
  <w:num w:numId="18" w16cid:durableId="1133865656">
    <w:abstractNumId w:val="330"/>
  </w:num>
  <w:num w:numId="19" w16cid:durableId="958268471">
    <w:abstractNumId w:val="257"/>
  </w:num>
  <w:num w:numId="20" w16cid:durableId="1269240096">
    <w:abstractNumId w:val="36"/>
  </w:num>
  <w:num w:numId="21" w16cid:durableId="1677226230">
    <w:abstractNumId w:val="69"/>
  </w:num>
  <w:num w:numId="22" w16cid:durableId="1261259070">
    <w:abstractNumId w:val="347"/>
  </w:num>
  <w:num w:numId="23" w16cid:durableId="327833528">
    <w:abstractNumId w:val="156"/>
  </w:num>
  <w:num w:numId="24" w16cid:durableId="1899972309">
    <w:abstractNumId w:val="46"/>
  </w:num>
  <w:num w:numId="25" w16cid:durableId="2143230172">
    <w:abstractNumId w:val="271"/>
  </w:num>
  <w:num w:numId="26" w16cid:durableId="518274872">
    <w:abstractNumId w:val="119"/>
  </w:num>
  <w:num w:numId="27" w16cid:durableId="2013605181">
    <w:abstractNumId w:val="319"/>
  </w:num>
  <w:num w:numId="28" w16cid:durableId="1923484446">
    <w:abstractNumId w:val="188"/>
  </w:num>
  <w:num w:numId="29" w16cid:durableId="460810364">
    <w:abstractNumId w:val="272"/>
  </w:num>
  <w:num w:numId="30" w16cid:durableId="1719738488">
    <w:abstractNumId w:val="47"/>
  </w:num>
  <w:num w:numId="31" w16cid:durableId="2073307927">
    <w:abstractNumId w:val="251"/>
  </w:num>
  <w:num w:numId="32" w16cid:durableId="1851093483">
    <w:abstractNumId w:val="341"/>
  </w:num>
  <w:num w:numId="33" w16cid:durableId="299925300">
    <w:abstractNumId w:val="285"/>
  </w:num>
  <w:num w:numId="34" w16cid:durableId="1460689766">
    <w:abstractNumId w:val="2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42823631">
    <w:abstractNumId w:val="3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499466666">
    <w:abstractNumId w:val="3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2145539573">
    <w:abstractNumId w:val="50"/>
  </w:num>
  <w:num w:numId="38" w16cid:durableId="961424457">
    <w:abstractNumId w:val="166"/>
  </w:num>
  <w:num w:numId="39" w16cid:durableId="1931355125">
    <w:abstractNumId w:val="99"/>
  </w:num>
  <w:num w:numId="40" w16cid:durableId="328022567">
    <w:abstractNumId w:val="205"/>
  </w:num>
  <w:num w:numId="41" w16cid:durableId="1019889683">
    <w:abstractNumId w:val="83"/>
  </w:num>
  <w:num w:numId="42" w16cid:durableId="830826423">
    <w:abstractNumId w:val="312"/>
  </w:num>
  <w:num w:numId="43" w16cid:durableId="426971011">
    <w:abstractNumId w:val="89"/>
  </w:num>
  <w:num w:numId="44" w16cid:durableId="1209688749">
    <w:abstractNumId w:val="171"/>
  </w:num>
  <w:num w:numId="45" w16cid:durableId="1099643504">
    <w:abstractNumId w:val="301"/>
  </w:num>
  <w:num w:numId="46" w16cid:durableId="694506779">
    <w:abstractNumId w:val="321"/>
  </w:num>
  <w:num w:numId="47" w16cid:durableId="1245266461">
    <w:abstractNumId w:val="328"/>
  </w:num>
  <w:num w:numId="48" w16cid:durableId="752047769">
    <w:abstractNumId w:val="103"/>
  </w:num>
  <w:num w:numId="49" w16cid:durableId="797338483">
    <w:abstractNumId w:val="11"/>
  </w:num>
  <w:num w:numId="50" w16cid:durableId="1757356605">
    <w:abstractNumId w:val="325"/>
  </w:num>
  <w:num w:numId="51" w16cid:durableId="2126122199">
    <w:abstractNumId w:val="79"/>
  </w:num>
  <w:num w:numId="52" w16cid:durableId="103043578">
    <w:abstractNumId w:val="238"/>
  </w:num>
  <w:num w:numId="53" w16cid:durableId="1523938293">
    <w:abstractNumId w:val="133"/>
  </w:num>
  <w:num w:numId="54" w16cid:durableId="2010715969">
    <w:abstractNumId w:val="144"/>
  </w:num>
  <w:num w:numId="55" w16cid:durableId="1085956659">
    <w:abstractNumId w:val="63"/>
  </w:num>
  <w:num w:numId="56" w16cid:durableId="328096944">
    <w:abstractNumId w:val="44"/>
  </w:num>
  <w:num w:numId="57" w16cid:durableId="2134516302">
    <w:abstractNumId w:val="78"/>
  </w:num>
  <w:num w:numId="58" w16cid:durableId="747925697">
    <w:abstractNumId w:val="111"/>
  </w:num>
  <w:num w:numId="59" w16cid:durableId="730157922">
    <w:abstractNumId w:val="61"/>
  </w:num>
  <w:num w:numId="60" w16cid:durableId="1689870168">
    <w:abstractNumId w:val="145"/>
  </w:num>
  <w:num w:numId="61" w16cid:durableId="1091853411">
    <w:abstractNumId w:val="149"/>
  </w:num>
  <w:num w:numId="62" w16cid:durableId="1393692979">
    <w:abstractNumId w:val="333"/>
  </w:num>
  <w:num w:numId="63" w16cid:durableId="1036587463">
    <w:abstractNumId w:val="97"/>
  </w:num>
  <w:num w:numId="64" w16cid:durableId="1591083857">
    <w:abstractNumId w:val="278"/>
  </w:num>
  <w:num w:numId="65" w16cid:durableId="999238914">
    <w:abstractNumId w:val="114"/>
  </w:num>
  <w:num w:numId="66" w16cid:durableId="1027636631">
    <w:abstractNumId w:val="284"/>
  </w:num>
  <w:num w:numId="67" w16cid:durableId="1240287328">
    <w:abstractNumId w:val="307"/>
  </w:num>
  <w:num w:numId="68" w16cid:durableId="1529025025">
    <w:abstractNumId w:val="252"/>
  </w:num>
  <w:num w:numId="69" w16cid:durableId="1413089712">
    <w:abstractNumId w:val="310"/>
  </w:num>
  <w:num w:numId="70" w16cid:durableId="1962878519">
    <w:abstractNumId w:val="258"/>
  </w:num>
  <w:num w:numId="71" w16cid:durableId="191188928">
    <w:abstractNumId w:val="203"/>
  </w:num>
  <w:num w:numId="72" w16cid:durableId="904878021">
    <w:abstractNumId w:val="110"/>
  </w:num>
  <w:num w:numId="73" w16cid:durableId="777944969">
    <w:abstractNumId w:val="137"/>
  </w:num>
  <w:num w:numId="74" w16cid:durableId="1425223704">
    <w:abstractNumId w:val="216"/>
  </w:num>
  <w:num w:numId="75" w16cid:durableId="121117707">
    <w:abstractNumId w:val="206"/>
  </w:num>
  <w:num w:numId="76" w16cid:durableId="1174495859">
    <w:abstractNumId w:val="74"/>
  </w:num>
  <w:num w:numId="77" w16cid:durableId="16153172">
    <w:abstractNumId w:val="23"/>
  </w:num>
  <w:num w:numId="78" w16cid:durableId="1124075811">
    <w:abstractNumId w:val="81"/>
  </w:num>
  <w:num w:numId="79" w16cid:durableId="1268732502">
    <w:abstractNumId w:val="34"/>
  </w:num>
  <w:num w:numId="80" w16cid:durableId="1369791888">
    <w:abstractNumId w:val="27"/>
  </w:num>
  <w:num w:numId="81" w16cid:durableId="1829204043">
    <w:abstractNumId w:val="309"/>
  </w:num>
  <w:num w:numId="82" w16cid:durableId="1068112751">
    <w:abstractNumId w:val="173"/>
  </w:num>
  <w:num w:numId="83" w16cid:durableId="1603606195">
    <w:abstractNumId w:val="21"/>
  </w:num>
  <w:num w:numId="84" w16cid:durableId="1918708281">
    <w:abstractNumId w:val="77"/>
  </w:num>
  <w:num w:numId="85" w16cid:durableId="629751007">
    <w:abstractNumId w:val="256"/>
  </w:num>
  <w:num w:numId="86" w16cid:durableId="224802884">
    <w:abstractNumId w:val="324"/>
  </w:num>
  <w:num w:numId="87" w16cid:durableId="853767088">
    <w:abstractNumId w:val="41"/>
  </w:num>
  <w:num w:numId="88" w16cid:durableId="2128814542">
    <w:abstractNumId w:val="287"/>
  </w:num>
  <w:num w:numId="89" w16cid:durableId="1082220840">
    <w:abstractNumId w:val="242"/>
  </w:num>
  <w:num w:numId="90" w16cid:durableId="1259370374">
    <w:abstractNumId w:val="141"/>
  </w:num>
  <w:num w:numId="91" w16cid:durableId="1018190193">
    <w:abstractNumId w:val="213"/>
  </w:num>
  <w:num w:numId="92" w16cid:durableId="584725066">
    <w:abstractNumId w:val="94"/>
  </w:num>
  <w:num w:numId="93" w16cid:durableId="1421755284">
    <w:abstractNumId w:val="64"/>
  </w:num>
  <w:num w:numId="94" w16cid:durableId="1174958909">
    <w:abstractNumId w:val="48"/>
  </w:num>
  <w:num w:numId="95" w16cid:durableId="751657890">
    <w:abstractNumId w:val="218"/>
  </w:num>
  <w:num w:numId="96" w16cid:durableId="2092194140">
    <w:abstractNumId w:val="75"/>
  </w:num>
  <w:num w:numId="97" w16cid:durableId="1946378334">
    <w:abstractNumId w:val="31"/>
  </w:num>
  <w:num w:numId="98" w16cid:durableId="1465082998">
    <w:abstractNumId w:val="315"/>
  </w:num>
  <w:num w:numId="99" w16cid:durableId="952784817">
    <w:abstractNumId w:val="10"/>
  </w:num>
  <w:num w:numId="100" w16cid:durableId="2021614214">
    <w:abstractNumId w:val="33"/>
  </w:num>
  <w:num w:numId="101" w16cid:durableId="1474983430">
    <w:abstractNumId w:val="281"/>
  </w:num>
  <w:num w:numId="102" w16cid:durableId="1903978675">
    <w:abstractNumId w:val="207"/>
  </w:num>
  <w:num w:numId="103" w16cid:durableId="1879851082">
    <w:abstractNumId w:val="322"/>
  </w:num>
  <w:num w:numId="104" w16cid:durableId="1221985410">
    <w:abstractNumId w:val="202"/>
  </w:num>
  <w:num w:numId="105" w16cid:durableId="1454595281">
    <w:abstractNumId w:val="160"/>
  </w:num>
  <w:num w:numId="106" w16cid:durableId="1496189535">
    <w:abstractNumId w:val="80"/>
  </w:num>
  <w:num w:numId="107" w16cid:durableId="28385350">
    <w:abstractNumId w:val="297"/>
  </w:num>
  <w:num w:numId="108" w16cid:durableId="1278684128">
    <w:abstractNumId w:val="239"/>
  </w:num>
  <w:num w:numId="109" w16cid:durableId="1139106728">
    <w:abstractNumId w:val="254"/>
  </w:num>
  <w:num w:numId="110" w16cid:durableId="1090811310">
    <w:abstractNumId w:val="60"/>
  </w:num>
  <w:num w:numId="111" w16cid:durableId="653609000">
    <w:abstractNumId w:val="235"/>
  </w:num>
  <w:num w:numId="112" w16cid:durableId="1362626955">
    <w:abstractNumId w:val="225"/>
  </w:num>
  <w:num w:numId="113" w16cid:durableId="1146580813">
    <w:abstractNumId w:val="208"/>
  </w:num>
  <w:num w:numId="114" w16cid:durableId="1240946947">
    <w:abstractNumId w:val="339"/>
  </w:num>
  <w:num w:numId="115" w16cid:durableId="1387293578">
    <w:abstractNumId w:val="39"/>
  </w:num>
  <w:num w:numId="116" w16cid:durableId="126824786">
    <w:abstractNumId w:val="189"/>
  </w:num>
  <w:num w:numId="117" w16cid:durableId="1683971439">
    <w:abstractNumId w:val="270"/>
  </w:num>
  <w:num w:numId="118" w16cid:durableId="252857795">
    <w:abstractNumId w:val="92"/>
  </w:num>
  <w:num w:numId="119" w16cid:durableId="1602911608">
    <w:abstractNumId w:val="224"/>
  </w:num>
  <w:num w:numId="120" w16cid:durableId="119881094">
    <w:abstractNumId w:val="234"/>
  </w:num>
  <w:num w:numId="121" w16cid:durableId="1037315431">
    <w:abstractNumId w:val="93"/>
  </w:num>
  <w:num w:numId="122" w16cid:durableId="144784071">
    <w:abstractNumId w:val="54"/>
  </w:num>
  <w:num w:numId="123" w16cid:durableId="385419396">
    <w:abstractNumId w:val="73"/>
  </w:num>
  <w:num w:numId="124" w16cid:durableId="1288127028">
    <w:abstractNumId w:val="66"/>
  </w:num>
  <w:num w:numId="125" w16cid:durableId="1503740978">
    <w:abstractNumId w:val="96"/>
  </w:num>
  <w:num w:numId="126" w16cid:durableId="658505880">
    <w:abstractNumId w:val="263"/>
  </w:num>
  <w:num w:numId="127" w16cid:durableId="1348289195">
    <w:abstractNumId w:val="17"/>
  </w:num>
  <w:num w:numId="128" w16cid:durableId="1748841310">
    <w:abstractNumId w:val="200"/>
  </w:num>
  <w:num w:numId="129" w16cid:durableId="1526480986">
    <w:abstractNumId w:val="288"/>
  </w:num>
  <w:num w:numId="130" w16cid:durableId="1346441011">
    <w:abstractNumId w:val="197"/>
  </w:num>
  <w:num w:numId="131" w16cid:durableId="135880866">
    <w:abstractNumId w:val="259"/>
  </w:num>
  <w:num w:numId="132" w16cid:durableId="904100153">
    <w:abstractNumId w:val="15"/>
  </w:num>
  <w:num w:numId="133" w16cid:durableId="550962254">
    <w:abstractNumId w:val="275"/>
  </w:num>
  <w:num w:numId="134" w16cid:durableId="842821486">
    <w:abstractNumId w:val="187"/>
  </w:num>
  <w:num w:numId="135" w16cid:durableId="1007949369">
    <w:abstractNumId w:val="42"/>
  </w:num>
  <w:num w:numId="136" w16cid:durableId="133916024">
    <w:abstractNumId w:val="106"/>
  </w:num>
  <w:num w:numId="137" w16cid:durableId="1609267333">
    <w:abstractNumId w:val="226"/>
  </w:num>
  <w:num w:numId="138" w16cid:durableId="2022122879">
    <w:abstractNumId w:val="2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08285356">
    <w:abstractNumId w:val="148"/>
  </w:num>
  <w:num w:numId="140" w16cid:durableId="746609518">
    <w:abstractNumId w:val="269"/>
  </w:num>
  <w:num w:numId="141" w16cid:durableId="1431009214">
    <w:abstractNumId w:val="217"/>
  </w:num>
  <w:num w:numId="142" w16cid:durableId="1723601981">
    <w:abstractNumId w:val="9"/>
  </w:num>
  <w:num w:numId="143" w16cid:durableId="103158140">
    <w:abstractNumId w:val="265"/>
  </w:num>
  <w:num w:numId="144" w16cid:durableId="1309944442">
    <w:abstractNumId w:val="138"/>
  </w:num>
  <w:num w:numId="145" w16cid:durableId="1409037226">
    <w:abstractNumId w:val="121"/>
  </w:num>
  <w:num w:numId="146" w16cid:durableId="587538015">
    <w:abstractNumId w:val="190"/>
  </w:num>
  <w:num w:numId="147" w16cid:durableId="935676630">
    <w:abstractNumId w:val="179"/>
  </w:num>
  <w:num w:numId="148" w16cid:durableId="1642685826">
    <w:abstractNumId w:val="331"/>
  </w:num>
  <w:num w:numId="149" w16cid:durableId="2116050909">
    <w:abstractNumId w:val="282"/>
  </w:num>
  <w:num w:numId="150" w16cid:durableId="1239048934">
    <w:abstractNumId w:val="294"/>
  </w:num>
  <w:num w:numId="151" w16cid:durableId="1009067290">
    <w:abstractNumId w:val="82"/>
  </w:num>
  <w:num w:numId="152" w16cid:durableId="1020620093">
    <w:abstractNumId w:val="210"/>
  </w:num>
  <w:num w:numId="153" w16cid:durableId="2082366878">
    <w:abstractNumId w:val="8"/>
  </w:num>
  <w:num w:numId="154" w16cid:durableId="266930667">
    <w:abstractNumId w:val="135"/>
  </w:num>
  <w:num w:numId="155" w16cid:durableId="190992697">
    <w:abstractNumId w:val="124"/>
  </w:num>
  <w:num w:numId="156" w16cid:durableId="1571815648">
    <w:abstractNumId w:val="195"/>
  </w:num>
  <w:num w:numId="157" w16cid:durableId="1186596276">
    <w:abstractNumId w:val="128"/>
  </w:num>
  <w:num w:numId="158" w16cid:durableId="1448115312">
    <w:abstractNumId w:val="306"/>
  </w:num>
  <w:num w:numId="159" w16cid:durableId="666515713">
    <w:abstractNumId w:val="105"/>
  </w:num>
  <w:num w:numId="160" w16cid:durableId="1029528745">
    <w:abstractNumId w:val="180"/>
  </w:num>
  <w:num w:numId="161" w16cid:durableId="114645396">
    <w:abstractNumId w:val="76"/>
  </w:num>
  <w:num w:numId="162" w16cid:durableId="2019698544">
    <w:abstractNumId w:val="162"/>
  </w:num>
  <w:num w:numId="163" w16cid:durableId="1101536061">
    <w:abstractNumId w:val="101"/>
  </w:num>
  <w:num w:numId="164" w16cid:durableId="882209967">
    <w:abstractNumId w:val="91"/>
  </w:num>
  <w:num w:numId="165" w16cid:durableId="2118669661">
    <w:abstractNumId w:val="84"/>
  </w:num>
  <w:num w:numId="166" w16cid:durableId="1101031058">
    <w:abstractNumId w:val="109"/>
  </w:num>
  <w:num w:numId="167" w16cid:durableId="533883472">
    <w:abstractNumId w:val="168"/>
  </w:num>
  <w:num w:numId="168" w16cid:durableId="596526688">
    <w:abstractNumId w:val="241"/>
  </w:num>
  <w:num w:numId="169" w16cid:durableId="440498125">
    <w:abstractNumId w:val="176"/>
  </w:num>
  <w:num w:numId="170" w16cid:durableId="257762043">
    <w:abstractNumId w:val="214"/>
  </w:num>
  <w:num w:numId="171" w16cid:durableId="32001164">
    <w:abstractNumId w:val="155"/>
  </w:num>
  <w:num w:numId="172" w16cid:durableId="415789055">
    <w:abstractNumId w:val="250"/>
  </w:num>
  <w:num w:numId="173" w16cid:durableId="640765860">
    <w:abstractNumId w:val="244"/>
  </w:num>
  <w:num w:numId="174" w16cid:durableId="1947612042">
    <w:abstractNumId w:val="345"/>
  </w:num>
  <w:num w:numId="175" w16cid:durableId="2037731274">
    <w:abstractNumId w:val="223"/>
  </w:num>
  <w:num w:numId="176" w16cid:durableId="73627285">
    <w:abstractNumId w:val="211"/>
  </w:num>
  <w:num w:numId="177" w16cid:durableId="2126730991">
    <w:abstractNumId w:val="28"/>
  </w:num>
  <w:num w:numId="178" w16cid:durableId="1164055502">
    <w:abstractNumId w:val="181"/>
  </w:num>
  <w:num w:numId="179" w16cid:durableId="613756614">
    <w:abstractNumId w:val="295"/>
  </w:num>
  <w:num w:numId="180" w16cid:durableId="1318726808">
    <w:abstractNumId w:val="53"/>
  </w:num>
  <w:num w:numId="181" w16cid:durableId="584388324">
    <w:abstractNumId w:val="51"/>
  </w:num>
  <w:num w:numId="182" w16cid:durableId="1174341582">
    <w:abstractNumId w:val="266"/>
  </w:num>
  <w:num w:numId="183" w16cid:durableId="2009751393">
    <w:abstractNumId w:val="56"/>
  </w:num>
  <w:num w:numId="184" w16cid:durableId="1035230772">
    <w:abstractNumId w:val="233"/>
  </w:num>
  <w:num w:numId="185" w16cid:durableId="1211303918">
    <w:abstractNumId w:val="115"/>
  </w:num>
  <w:num w:numId="186" w16cid:durableId="144930308">
    <w:abstractNumId w:val="299"/>
  </w:num>
  <w:num w:numId="187" w16cid:durableId="528299628">
    <w:abstractNumId w:val="232"/>
  </w:num>
  <w:num w:numId="188" w16cid:durableId="1191995022">
    <w:abstractNumId w:val="348"/>
  </w:num>
  <w:num w:numId="189" w16cid:durableId="914320783">
    <w:abstractNumId w:val="112"/>
  </w:num>
  <w:num w:numId="190" w16cid:durableId="1939482074">
    <w:abstractNumId w:val="247"/>
  </w:num>
  <w:num w:numId="191" w16cid:durableId="1202741545">
    <w:abstractNumId w:val="255"/>
  </w:num>
  <w:num w:numId="192" w16cid:durableId="841550232">
    <w:abstractNumId w:val="158"/>
  </w:num>
  <w:num w:numId="193" w16cid:durableId="227306997">
    <w:abstractNumId w:val="154"/>
  </w:num>
  <w:num w:numId="194" w16cid:durableId="916132019">
    <w:abstractNumId w:val="174"/>
  </w:num>
  <w:num w:numId="195" w16cid:durableId="47262433">
    <w:abstractNumId w:val="260"/>
  </w:num>
  <w:num w:numId="196" w16cid:durableId="649285901">
    <w:abstractNumId w:val="147"/>
  </w:num>
  <w:num w:numId="197" w16cid:durableId="1093746389">
    <w:abstractNumId w:val="136"/>
  </w:num>
  <w:num w:numId="198" w16cid:durableId="437481890">
    <w:abstractNumId w:val="170"/>
  </w:num>
  <w:num w:numId="199" w16cid:durableId="990255123">
    <w:abstractNumId w:val="279"/>
  </w:num>
  <w:num w:numId="200" w16cid:durableId="1647658472">
    <w:abstractNumId w:val="184"/>
  </w:num>
  <w:num w:numId="201" w16cid:durableId="609312899">
    <w:abstractNumId w:val="87"/>
  </w:num>
  <w:num w:numId="202" w16cid:durableId="2035499522">
    <w:abstractNumId w:val="204"/>
  </w:num>
  <w:num w:numId="203" w16cid:durableId="731079048">
    <w:abstractNumId w:val="16"/>
  </w:num>
  <w:num w:numId="204" w16cid:durableId="401953707">
    <w:abstractNumId w:val="268"/>
  </w:num>
  <w:num w:numId="205" w16cid:durableId="1811745639">
    <w:abstractNumId w:val="7"/>
  </w:num>
  <w:num w:numId="206" w16cid:durableId="564879206">
    <w:abstractNumId w:val="86"/>
  </w:num>
  <w:num w:numId="207" w16cid:durableId="43792188">
    <w:abstractNumId w:val="35"/>
  </w:num>
  <w:num w:numId="208" w16cid:durableId="979387489">
    <w:abstractNumId w:val="164"/>
  </w:num>
  <w:num w:numId="209" w16cid:durableId="1829514744">
    <w:abstractNumId w:val="30"/>
  </w:num>
  <w:num w:numId="210" w16cid:durableId="1703703796">
    <w:abstractNumId w:val="159"/>
  </w:num>
  <w:num w:numId="211" w16cid:durableId="1456097143">
    <w:abstractNumId w:val="327"/>
  </w:num>
  <w:num w:numId="212" w16cid:durableId="705057867">
    <w:abstractNumId w:val="283"/>
  </w:num>
  <w:num w:numId="213" w16cid:durableId="1643077886">
    <w:abstractNumId w:val="43"/>
  </w:num>
  <w:num w:numId="214" w16cid:durableId="1244493042">
    <w:abstractNumId w:val="153"/>
  </w:num>
  <w:num w:numId="215" w16cid:durableId="443690334">
    <w:abstractNumId w:val="118"/>
  </w:num>
  <w:num w:numId="216" w16cid:durableId="898709043">
    <w:abstractNumId w:val="132"/>
  </w:num>
  <w:num w:numId="217" w16cid:durableId="584536131">
    <w:abstractNumId w:val="13"/>
  </w:num>
  <w:num w:numId="218" w16cid:durableId="115292174">
    <w:abstractNumId w:val="304"/>
  </w:num>
  <w:num w:numId="219" w16cid:durableId="949967509">
    <w:abstractNumId w:val="95"/>
  </w:num>
  <w:num w:numId="220" w16cid:durableId="1949384269">
    <w:abstractNumId w:val="193"/>
  </w:num>
  <w:num w:numId="221" w16cid:durableId="925259898">
    <w:abstractNumId w:val="20"/>
  </w:num>
  <w:num w:numId="222" w16cid:durableId="783159302">
    <w:abstractNumId w:val="313"/>
  </w:num>
  <w:num w:numId="223" w16cid:durableId="783308819">
    <w:abstractNumId w:val="317"/>
  </w:num>
  <w:num w:numId="224" w16cid:durableId="1230506709">
    <w:abstractNumId w:val="98"/>
  </w:num>
  <w:num w:numId="225" w16cid:durableId="242644934">
    <w:abstractNumId w:val="130"/>
  </w:num>
  <w:num w:numId="226" w16cid:durableId="1903758829">
    <w:abstractNumId w:val="116"/>
  </w:num>
  <w:num w:numId="227" w16cid:durableId="1780251875">
    <w:abstractNumId w:val="342"/>
  </w:num>
  <w:num w:numId="228" w16cid:durableId="495876760">
    <w:abstractNumId w:val="262"/>
  </w:num>
  <w:num w:numId="229" w16cid:durableId="1912429019">
    <w:abstractNumId w:val="338"/>
  </w:num>
  <w:num w:numId="230" w16cid:durableId="378210982">
    <w:abstractNumId w:val="335"/>
  </w:num>
  <w:num w:numId="231" w16cid:durableId="1657420452">
    <w:abstractNumId w:val="104"/>
  </w:num>
  <w:num w:numId="232" w16cid:durableId="760565373">
    <w:abstractNumId w:val="261"/>
  </w:num>
  <w:num w:numId="233" w16cid:durableId="1709337616">
    <w:abstractNumId w:val="229"/>
  </w:num>
  <w:num w:numId="234" w16cid:durableId="169953530">
    <w:abstractNumId w:val="90"/>
  </w:num>
  <w:num w:numId="235" w16cid:durableId="1707215417">
    <w:abstractNumId w:val="276"/>
  </w:num>
  <w:num w:numId="236" w16cid:durableId="287853560">
    <w:abstractNumId w:val="199"/>
  </w:num>
  <w:num w:numId="237" w16cid:durableId="414789808">
    <w:abstractNumId w:val="151"/>
  </w:num>
  <w:num w:numId="238" w16cid:durableId="868376815">
    <w:abstractNumId w:val="49"/>
  </w:num>
  <w:num w:numId="239" w16cid:durableId="1983388928">
    <w:abstractNumId w:val="38"/>
  </w:num>
  <w:num w:numId="240" w16cid:durableId="2093157936">
    <w:abstractNumId w:val="230"/>
  </w:num>
  <w:num w:numId="241" w16cid:durableId="1839341949">
    <w:abstractNumId w:val="292"/>
  </w:num>
  <w:num w:numId="242" w16cid:durableId="976302656">
    <w:abstractNumId w:val="344"/>
  </w:num>
  <w:num w:numId="243" w16cid:durableId="815879284">
    <w:abstractNumId w:val="291"/>
  </w:num>
  <w:num w:numId="244" w16cid:durableId="1660963263">
    <w:abstractNumId w:val="143"/>
  </w:num>
  <w:num w:numId="245" w16cid:durableId="1793207464">
    <w:abstractNumId w:val="245"/>
  </w:num>
  <w:num w:numId="246" w16cid:durableId="1965623713">
    <w:abstractNumId w:val="14"/>
  </w:num>
  <w:num w:numId="247" w16cid:durableId="614563791">
    <w:abstractNumId w:val="142"/>
  </w:num>
  <w:num w:numId="248" w16cid:durableId="1099563103">
    <w:abstractNumId w:val="113"/>
  </w:num>
  <w:num w:numId="249" w16cid:durableId="195319458">
    <w:abstractNumId w:val="19"/>
  </w:num>
  <w:num w:numId="250" w16cid:durableId="1219323432">
    <w:abstractNumId w:val="314"/>
  </w:num>
  <w:num w:numId="251" w16cid:durableId="1767311931">
    <w:abstractNumId w:val="24"/>
  </w:num>
  <w:num w:numId="252" w16cid:durableId="1792823751">
    <w:abstractNumId w:val="150"/>
  </w:num>
  <w:num w:numId="253" w16cid:durableId="1975063453">
    <w:abstractNumId w:val="57"/>
  </w:num>
  <w:num w:numId="254" w16cid:durableId="494493856">
    <w:abstractNumId w:val="65"/>
  </w:num>
  <w:num w:numId="255" w16cid:durableId="232473635">
    <w:abstractNumId w:val="123"/>
  </w:num>
  <w:num w:numId="256" w16cid:durableId="1124040573">
    <w:abstractNumId w:val="169"/>
  </w:num>
  <w:num w:numId="257" w16cid:durableId="738091818">
    <w:abstractNumId w:val="126"/>
  </w:num>
  <w:num w:numId="258" w16cid:durableId="123161998">
    <w:abstractNumId w:val="52"/>
  </w:num>
  <w:num w:numId="259" w16cid:durableId="141974067">
    <w:abstractNumId w:val="122"/>
  </w:num>
  <w:num w:numId="260" w16cid:durableId="1848474960">
    <w:abstractNumId w:val="117"/>
  </w:num>
  <w:num w:numId="261" w16cid:durableId="1871599707">
    <w:abstractNumId w:val="185"/>
  </w:num>
  <w:num w:numId="262" w16cid:durableId="158347497">
    <w:abstractNumId w:val="249"/>
  </w:num>
  <w:num w:numId="263" w16cid:durableId="306714263">
    <w:abstractNumId w:val="29"/>
  </w:num>
  <w:num w:numId="264" w16cid:durableId="355738670">
    <w:abstractNumId w:val="161"/>
  </w:num>
  <w:num w:numId="265" w16cid:durableId="964308776">
    <w:abstractNumId w:val="329"/>
  </w:num>
  <w:num w:numId="266" w16cid:durableId="1370179786">
    <w:abstractNumId w:val="280"/>
  </w:num>
  <w:num w:numId="267" w16cid:durableId="2087342389">
    <w:abstractNumId w:val="139"/>
  </w:num>
  <w:num w:numId="268" w16cid:durableId="374546746">
    <w:abstractNumId w:val="134"/>
  </w:num>
  <w:num w:numId="269" w16cid:durableId="2053848805">
    <w:abstractNumId w:val="316"/>
  </w:num>
  <w:num w:numId="270" w16cid:durableId="1586917906">
    <w:abstractNumId w:val="45"/>
  </w:num>
  <w:num w:numId="271" w16cid:durableId="2135633882">
    <w:abstractNumId w:val="221"/>
  </w:num>
  <w:num w:numId="272" w16cid:durableId="1825462177">
    <w:abstractNumId w:val="37"/>
  </w:num>
  <w:num w:numId="273" w16cid:durableId="1458792068">
    <w:abstractNumId w:val="318"/>
  </w:num>
  <w:num w:numId="274" w16cid:durableId="863328562">
    <w:abstractNumId w:val="85"/>
  </w:num>
  <w:num w:numId="275" w16cid:durableId="1443644384">
    <w:abstractNumId w:val="120"/>
  </w:num>
  <w:num w:numId="276" w16cid:durableId="568003336">
    <w:abstractNumId w:val="88"/>
  </w:num>
  <w:num w:numId="277" w16cid:durableId="1302273885">
    <w:abstractNumId w:val="240"/>
  </w:num>
  <w:num w:numId="278" w16cid:durableId="1358774391">
    <w:abstractNumId w:val="293"/>
  </w:num>
  <w:num w:numId="279" w16cid:durableId="134375944">
    <w:abstractNumId w:val="192"/>
  </w:num>
  <w:num w:numId="280" w16cid:durableId="921062361">
    <w:abstractNumId w:val="59"/>
  </w:num>
  <w:num w:numId="281" w16cid:durableId="145557448">
    <w:abstractNumId w:val="326"/>
  </w:num>
  <w:num w:numId="282" w16cid:durableId="1712150617">
    <w:abstractNumId w:val="163"/>
  </w:num>
  <w:num w:numId="283" w16cid:durableId="356854782">
    <w:abstractNumId w:val="26"/>
  </w:num>
  <w:num w:numId="284" w16cid:durableId="1997881258">
    <w:abstractNumId w:val="303"/>
  </w:num>
  <w:num w:numId="285" w16cid:durableId="1027103726">
    <w:abstractNumId w:val="107"/>
  </w:num>
  <w:num w:numId="286" w16cid:durableId="1069964486">
    <w:abstractNumId w:val="18"/>
  </w:num>
  <w:num w:numId="287" w16cid:durableId="1663658370">
    <w:abstractNumId w:val="243"/>
  </w:num>
  <w:num w:numId="288" w16cid:durableId="375356290">
    <w:abstractNumId w:val="290"/>
  </w:num>
  <w:num w:numId="289" w16cid:durableId="917208933">
    <w:abstractNumId w:val="22"/>
  </w:num>
  <w:num w:numId="290" w16cid:durableId="413476087">
    <w:abstractNumId w:val="100"/>
  </w:num>
  <w:num w:numId="291" w16cid:durableId="1037118020">
    <w:abstractNumId w:val="175"/>
  </w:num>
  <w:num w:numId="292" w16cid:durableId="921336215">
    <w:abstractNumId w:val="277"/>
  </w:num>
  <w:num w:numId="293" w16cid:durableId="1827554455">
    <w:abstractNumId w:val="165"/>
  </w:num>
  <w:num w:numId="294" w16cid:durableId="260338044">
    <w:abstractNumId w:val="182"/>
  </w:num>
  <w:num w:numId="295" w16cid:durableId="2094886605">
    <w:abstractNumId w:val="264"/>
  </w:num>
  <w:num w:numId="296" w16cid:durableId="782651668">
    <w:abstractNumId w:val="300"/>
  </w:num>
  <w:num w:numId="297" w16cid:durableId="419105538">
    <w:abstractNumId w:val="157"/>
  </w:num>
  <w:num w:numId="298" w16cid:durableId="1776092743">
    <w:abstractNumId w:val="12"/>
  </w:num>
  <w:num w:numId="299" w16cid:durableId="1997102827">
    <w:abstractNumId w:val="40"/>
  </w:num>
  <w:num w:numId="300" w16cid:durableId="1495490996">
    <w:abstractNumId w:val="231"/>
  </w:num>
  <w:num w:numId="301" w16cid:durableId="1848211243">
    <w:abstractNumId w:val="308"/>
  </w:num>
  <w:num w:numId="302" w16cid:durableId="1006009663">
    <w:abstractNumId w:val="25"/>
  </w:num>
  <w:num w:numId="303" w16cid:durableId="1922056334">
    <w:abstractNumId w:val="125"/>
  </w:num>
  <w:num w:numId="304" w16cid:durableId="1352296266">
    <w:abstractNumId w:val="191"/>
  </w:num>
  <w:num w:numId="305" w16cid:durableId="368073856">
    <w:abstractNumId w:val="237"/>
  </w:num>
  <w:num w:numId="306" w16cid:durableId="1410077883">
    <w:abstractNumId w:val="236"/>
  </w:num>
  <w:num w:numId="307" w16cid:durableId="1110592716">
    <w:abstractNumId w:val="311"/>
  </w:num>
  <w:num w:numId="308" w16cid:durableId="765226625">
    <w:abstractNumId w:val="222"/>
  </w:num>
  <w:num w:numId="309" w16cid:durableId="1673753221">
    <w:abstractNumId w:val="146"/>
  </w:num>
  <w:num w:numId="310" w16cid:durableId="2003701314">
    <w:abstractNumId w:val="296"/>
  </w:num>
  <w:num w:numId="311" w16cid:durableId="865870464">
    <w:abstractNumId w:val="129"/>
  </w:num>
  <w:num w:numId="312" w16cid:durableId="1783375525">
    <w:abstractNumId w:val="186"/>
  </w:num>
  <w:num w:numId="313" w16cid:durableId="933129477">
    <w:abstractNumId w:val="183"/>
  </w:num>
  <w:num w:numId="314" w16cid:durableId="1898541396">
    <w:abstractNumId w:val="71"/>
  </w:num>
  <w:num w:numId="315" w16cid:durableId="1825513030">
    <w:abstractNumId w:val="227"/>
  </w:num>
  <w:num w:numId="316" w16cid:durableId="485630790">
    <w:abstractNumId w:val="172"/>
  </w:num>
  <w:num w:numId="317" w16cid:durableId="941298398">
    <w:abstractNumId w:val="108"/>
  </w:num>
  <w:num w:numId="318" w16cid:durableId="2045982970">
    <w:abstractNumId w:val="246"/>
  </w:num>
  <w:num w:numId="319" w16cid:durableId="1441295341">
    <w:abstractNumId w:val="346"/>
  </w:num>
  <w:num w:numId="320" w16cid:durableId="2109545793">
    <w:abstractNumId w:val="58"/>
  </w:num>
  <w:num w:numId="321" w16cid:durableId="1243563611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2" w16cid:durableId="952784783">
    <w:abstractNumId w:val="2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3" w16cid:durableId="1905873550">
    <w:abstractNumId w:val="140"/>
  </w:num>
  <w:num w:numId="324" w16cid:durableId="177343663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 w16cid:durableId="1636791163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6" w16cid:durableId="1852526992">
    <w:abstractNumId w:val="215"/>
  </w:num>
  <w:num w:numId="327" w16cid:durableId="201333791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8" w16cid:durableId="1264845598">
    <w:abstractNumId w:val="177"/>
  </w:num>
  <w:num w:numId="329" w16cid:durableId="99843541">
    <w:abstractNumId w:val="228"/>
  </w:num>
  <w:num w:numId="330" w16cid:durableId="375737878">
    <w:abstractNumId w:val="302"/>
  </w:num>
  <w:num w:numId="331" w16cid:durableId="1587223527">
    <w:abstractNumId w:val="68"/>
  </w:num>
  <w:num w:numId="332" w16cid:durableId="1230582306">
    <w:abstractNumId w:val="298"/>
  </w:num>
  <w:num w:numId="333" w16cid:durableId="1317538778">
    <w:abstractNumId w:val="127"/>
  </w:num>
  <w:num w:numId="334" w16cid:durableId="644895069">
    <w:abstractNumId w:val="340"/>
  </w:num>
  <w:num w:numId="335" w16cid:durableId="742218719">
    <w:abstractNumId w:val="305"/>
  </w:num>
  <w:num w:numId="336" w16cid:durableId="215094857">
    <w:abstractNumId w:val="219"/>
  </w:num>
  <w:num w:numId="337" w16cid:durableId="518934048">
    <w:abstractNumId w:val="62"/>
  </w:num>
  <w:num w:numId="338" w16cid:durableId="313534808">
    <w:abstractNumId w:val="248"/>
  </w:num>
  <w:num w:numId="339" w16cid:durableId="981925955">
    <w:abstractNumId w:val="178"/>
  </w:num>
  <w:num w:numId="340" w16cid:durableId="1196308568">
    <w:abstractNumId w:val="194"/>
  </w:num>
  <w:num w:numId="341" w16cid:durableId="661812490">
    <w:abstractNumId w:val="32"/>
  </w:num>
  <w:num w:numId="342" w16cid:durableId="224802161">
    <w:abstractNumId w:val="212"/>
  </w:num>
  <w:num w:numId="343" w16cid:durableId="1819178104">
    <w:abstractNumId w:val="334"/>
  </w:num>
  <w:num w:numId="344" w16cid:durableId="642081276">
    <w:abstractNumId w:val="55"/>
  </w:num>
  <w:num w:numId="345" w16cid:durableId="832991233">
    <w:abstractNumId w:val="167"/>
  </w:num>
  <w:num w:numId="346" w16cid:durableId="1093360845">
    <w:abstractNumId w:val="67"/>
  </w:num>
  <w:num w:numId="347" w16cid:durableId="1900702579">
    <w:abstractNumId w:val="286"/>
  </w:num>
  <w:num w:numId="348" w16cid:durableId="324356832">
    <w:abstractNumId w:val="332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F65"/>
    <w:rsid w:val="000008BB"/>
    <w:rsid w:val="00000B8D"/>
    <w:rsid w:val="00000E47"/>
    <w:rsid w:val="00000E8E"/>
    <w:rsid w:val="000018D7"/>
    <w:rsid w:val="00001DD1"/>
    <w:rsid w:val="000021B5"/>
    <w:rsid w:val="00002746"/>
    <w:rsid w:val="000042BF"/>
    <w:rsid w:val="0000601D"/>
    <w:rsid w:val="0000604E"/>
    <w:rsid w:val="000067C8"/>
    <w:rsid w:val="00006CBC"/>
    <w:rsid w:val="00006E56"/>
    <w:rsid w:val="00006E58"/>
    <w:rsid w:val="000077AF"/>
    <w:rsid w:val="00010980"/>
    <w:rsid w:val="00010E15"/>
    <w:rsid w:val="000116C1"/>
    <w:rsid w:val="0001260D"/>
    <w:rsid w:val="00012686"/>
    <w:rsid w:val="00012A4D"/>
    <w:rsid w:val="000132A2"/>
    <w:rsid w:val="000140CA"/>
    <w:rsid w:val="00014593"/>
    <w:rsid w:val="000167E3"/>
    <w:rsid w:val="0001750D"/>
    <w:rsid w:val="000202E2"/>
    <w:rsid w:val="0002048C"/>
    <w:rsid w:val="0002076B"/>
    <w:rsid w:val="00020B06"/>
    <w:rsid w:val="00021132"/>
    <w:rsid w:val="00021CD8"/>
    <w:rsid w:val="00022478"/>
    <w:rsid w:val="00024A00"/>
    <w:rsid w:val="00024AD7"/>
    <w:rsid w:val="00024C6D"/>
    <w:rsid w:val="00024EA6"/>
    <w:rsid w:val="00025257"/>
    <w:rsid w:val="00025933"/>
    <w:rsid w:val="00025A5F"/>
    <w:rsid w:val="00026AAC"/>
    <w:rsid w:val="00026ABE"/>
    <w:rsid w:val="00026B07"/>
    <w:rsid w:val="00026C00"/>
    <w:rsid w:val="000276A6"/>
    <w:rsid w:val="00027761"/>
    <w:rsid w:val="000277DC"/>
    <w:rsid w:val="00027FA1"/>
    <w:rsid w:val="00031B59"/>
    <w:rsid w:val="00031B82"/>
    <w:rsid w:val="00032900"/>
    <w:rsid w:val="0003313B"/>
    <w:rsid w:val="000337E4"/>
    <w:rsid w:val="00033AB5"/>
    <w:rsid w:val="00034660"/>
    <w:rsid w:val="0003626A"/>
    <w:rsid w:val="00036565"/>
    <w:rsid w:val="00036ABA"/>
    <w:rsid w:val="00036D22"/>
    <w:rsid w:val="0004013B"/>
    <w:rsid w:val="00040CD3"/>
    <w:rsid w:val="0004175B"/>
    <w:rsid w:val="000419F3"/>
    <w:rsid w:val="00041A3D"/>
    <w:rsid w:val="00042D5D"/>
    <w:rsid w:val="0004474D"/>
    <w:rsid w:val="000448D3"/>
    <w:rsid w:val="00044DBF"/>
    <w:rsid w:val="00044DED"/>
    <w:rsid w:val="00045305"/>
    <w:rsid w:val="00045395"/>
    <w:rsid w:val="0004692D"/>
    <w:rsid w:val="000472F3"/>
    <w:rsid w:val="0004746F"/>
    <w:rsid w:val="0004764A"/>
    <w:rsid w:val="00047F95"/>
    <w:rsid w:val="00050F55"/>
    <w:rsid w:val="00051020"/>
    <w:rsid w:val="00051598"/>
    <w:rsid w:val="00052734"/>
    <w:rsid w:val="000534D8"/>
    <w:rsid w:val="000536FB"/>
    <w:rsid w:val="00053AC0"/>
    <w:rsid w:val="000547A6"/>
    <w:rsid w:val="0005538A"/>
    <w:rsid w:val="00055695"/>
    <w:rsid w:val="00056784"/>
    <w:rsid w:val="00057DAD"/>
    <w:rsid w:val="00060CC4"/>
    <w:rsid w:val="00060F55"/>
    <w:rsid w:val="0006134A"/>
    <w:rsid w:val="000613C7"/>
    <w:rsid w:val="000614BE"/>
    <w:rsid w:val="000615DE"/>
    <w:rsid w:val="00062640"/>
    <w:rsid w:val="00062744"/>
    <w:rsid w:val="00062C76"/>
    <w:rsid w:val="000634DA"/>
    <w:rsid w:val="00064484"/>
    <w:rsid w:val="00064C38"/>
    <w:rsid w:val="00064CAB"/>
    <w:rsid w:val="000653B9"/>
    <w:rsid w:val="000653F7"/>
    <w:rsid w:val="00065AB8"/>
    <w:rsid w:val="0006603C"/>
    <w:rsid w:val="00066B8F"/>
    <w:rsid w:val="0007076B"/>
    <w:rsid w:val="000709FF"/>
    <w:rsid w:val="0007139F"/>
    <w:rsid w:val="0007155C"/>
    <w:rsid w:val="00072275"/>
    <w:rsid w:val="0007228F"/>
    <w:rsid w:val="0007266B"/>
    <w:rsid w:val="00073808"/>
    <w:rsid w:val="00075454"/>
    <w:rsid w:val="000755E6"/>
    <w:rsid w:val="00075704"/>
    <w:rsid w:val="00075CDF"/>
    <w:rsid w:val="00075ECD"/>
    <w:rsid w:val="00077707"/>
    <w:rsid w:val="00080805"/>
    <w:rsid w:val="00080919"/>
    <w:rsid w:val="00081227"/>
    <w:rsid w:val="00081B37"/>
    <w:rsid w:val="00082E2B"/>
    <w:rsid w:val="00083BA5"/>
    <w:rsid w:val="00083CA0"/>
    <w:rsid w:val="00084630"/>
    <w:rsid w:val="000850D1"/>
    <w:rsid w:val="00085A37"/>
    <w:rsid w:val="00085B71"/>
    <w:rsid w:val="00087AA6"/>
    <w:rsid w:val="000901D1"/>
    <w:rsid w:val="00090B09"/>
    <w:rsid w:val="000918CC"/>
    <w:rsid w:val="00092863"/>
    <w:rsid w:val="00092B11"/>
    <w:rsid w:val="00092B12"/>
    <w:rsid w:val="00093996"/>
    <w:rsid w:val="00093C6B"/>
    <w:rsid w:val="000940FF"/>
    <w:rsid w:val="000943DA"/>
    <w:rsid w:val="00094A8F"/>
    <w:rsid w:val="00096060"/>
    <w:rsid w:val="0009648B"/>
    <w:rsid w:val="00096E67"/>
    <w:rsid w:val="00097CE9"/>
    <w:rsid w:val="000A004E"/>
    <w:rsid w:val="000A08A4"/>
    <w:rsid w:val="000A0FEB"/>
    <w:rsid w:val="000A1706"/>
    <w:rsid w:val="000A289C"/>
    <w:rsid w:val="000A2945"/>
    <w:rsid w:val="000A29B9"/>
    <w:rsid w:val="000A29F4"/>
    <w:rsid w:val="000A3B27"/>
    <w:rsid w:val="000A54DF"/>
    <w:rsid w:val="000A5525"/>
    <w:rsid w:val="000A6076"/>
    <w:rsid w:val="000A60E1"/>
    <w:rsid w:val="000A647E"/>
    <w:rsid w:val="000A759F"/>
    <w:rsid w:val="000A7AC7"/>
    <w:rsid w:val="000B072F"/>
    <w:rsid w:val="000B0F02"/>
    <w:rsid w:val="000B11A8"/>
    <w:rsid w:val="000B2A66"/>
    <w:rsid w:val="000B2C49"/>
    <w:rsid w:val="000B2F58"/>
    <w:rsid w:val="000B330C"/>
    <w:rsid w:val="000B37CD"/>
    <w:rsid w:val="000B3CDC"/>
    <w:rsid w:val="000B434D"/>
    <w:rsid w:val="000B4B1C"/>
    <w:rsid w:val="000B4CE4"/>
    <w:rsid w:val="000B554E"/>
    <w:rsid w:val="000B72F7"/>
    <w:rsid w:val="000B7AF8"/>
    <w:rsid w:val="000B7BDF"/>
    <w:rsid w:val="000C01FB"/>
    <w:rsid w:val="000C0718"/>
    <w:rsid w:val="000C0B90"/>
    <w:rsid w:val="000C0F24"/>
    <w:rsid w:val="000C10CE"/>
    <w:rsid w:val="000C1AE9"/>
    <w:rsid w:val="000C1FC8"/>
    <w:rsid w:val="000C2FA6"/>
    <w:rsid w:val="000C3854"/>
    <w:rsid w:val="000C4058"/>
    <w:rsid w:val="000C42F2"/>
    <w:rsid w:val="000C6061"/>
    <w:rsid w:val="000C643D"/>
    <w:rsid w:val="000D01C8"/>
    <w:rsid w:val="000D0203"/>
    <w:rsid w:val="000D034A"/>
    <w:rsid w:val="000D0E8E"/>
    <w:rsid w:val="000D2323"/>
    <w:rsid w:val="000D259A"/>
    <w:rsid w:val="000D2F72"/>
    <w:rsid w:val="000D371D"/>
    <w:rsid w:val="000D3757"/>
    <w:rsid w:val="000D39B4"/>
    <w:rsid w:val="000D39D9"/>
    <w:rsid w:val="000D4BF4"/>
    <w:rsid w:val="000D5B79"/>
    <w:rsid w:val="000D615F"/>
    <w:rsid w:val="000D633F"/>
    <w:rsid w:val="000D6E90"/>
    <w:rsid w:val="000D714B"/>
    <w:rsid w:val="000D7663"/>
    <w:rsid w:val="000D7D4F"/>
    <w:rsid w:val="000E1657"/>
    <w:rsid w:val="000E1EFE"/>
    <w:rsid w:val="000E278A"/>
    <w:rsid w:val="000E2A2D"/>
    <w:rsid w:val="000E2AFA"/>
    <w:rsid w:val="000E2F9E"/>
    <w:rsid w:val="000E31F3"/>
    <w:rsid w:val="000E39FC"/>
    <w:rsid w:val="000E3E25"/>
    <w:rsid w:val="000E47D0"/>
    <w:rsid w:val="000E56B7"/>
    <w:rsid w:val="000E6F14"/>
    <w:rsid w:val="000E790B"/>
    <w:rsid w:val="000E7DA6"/>
    <w:rsid w:val="000F07B9"/>
    <w:rsid w:val="000F1044"/>
    <w:rsid w:val="000F16DA"/>
    <w:rsid w:val="000F2700"/>
    <w:rsid w:val="000F328B"/>
    <w:rsid w:val="000F3352"/>
    <w:rsid w:val="000F369A"/>
    <w:rsid w:val="000F3B21"/>
    <w:rsid w:val="000F48C0"/>
    <w:rsid w:val="000F493D"/>
    <w:rsid w:val="000F5651"/>
    <w:rsid w:val="000F5973"/>
    <w:rsid w:val="000F5F06"/>
    <w:rsid w:val="000F6185"/>
    <w:rsid w:val="000F6616"/>
    <w:rsid w:val="000F66BE"/>
    <w:rsid w:val="000F66E9"/>
    <w:rsid w:val="000F67C9"/>
    <w:rsid w:val="000F6BD1"/>
    <w:rsid w:val="000F76D5"/>
    <w:rsid w:val="000F77FF"/>
    <w:rsid w:val="000F7C1A"/>
    <w:rsid w:val="001005B9"/>
    <w:rsid w:val="001006BF"/>
    <w:rsid w:val="00100A65"/>
    <w:rsid w:val="00101370"/>
    <w:rsid w:val="00101471"/>
    <w:rsid w:val="001016C3"/>
    <w:rsid w:val="0010221B"/>
    <w:rsid w:val="00102297"/>
    <w:rsid w:val="00102401"/>
    <w:rsid w:val="00102992"/>
    <w:rsid w:val="00102DF3"/>
    <w:rsid w:val="00102F15"/>
    <w:rsid w:val="00103066"/>
    <w:rsid w:val="001033FC"/>
    <w:rsid w:val="00103901"/>
    <w:rsid w:val="00104CB5"/>
    <w:rsid w:val="001059AB"/>
    <w:rsid w:val="001065D7"/>
    <w:rsid w:val="00106A1B"/>
    <w:rsid w:val="00106E16"/>
    <w:rsid w:val="00110E30"/>
    <w:rsid w:val="00111062"/>
    <w:rsid w:val="001113A8"/>
    <w:rsid w:val="00111C33"/>
    <w:rsid w:val="00111D65"/>
    <w:rsid w:val="00112124"/>
    <w:rsid w:val="00112A1E"/>
    <w:rsid w:val="001137DB"/>
    <w:rsid w:val="00114C86"/>
    <w:rsid w:val="00115849"/>
    <w:rsid w:val="00115EC2"/>
    <w:rsid w:val="001168E9"/>
    <w:rsid w:val="00117053"/>
    <w:rsid w:val="001179D6"/>
    <w:rsid w:val="00117A8D"/>
    <w:rsid w:val="00117B2A"/>
    <w:rsid w:val="001201B7"/>
    <w:rsid w:val="00120DDB"/>
    <w:rsid w:val="00120FF3"/>
    <w:rsid w:val="001215BA"/>
    <w:rsid w:val="00122C1F"/>
    <w:rsid w:val="00124291"/>
    <w:rsid w:val="00124644"/>
    <w:rsid w:val="00124851"/>
    <w:rsid w:val="001249D7"/>
    <w:rsid w:val="001259FA"/>
    <w:rsid w:val="00125C8B"/>
    <w:rsid w:val="0012660B"/>
    <w:rsid w:val="00126B7C"/>
    <w:rsid w:val="00126E80"/>
    <w:rsid w:val="00126EAA"/>
    <w:rsid w:val="001302AC"/>
    <w:rsid w:val="00130C87"/>
    <w:rsid w:val="0013231B"/>
    <w:rsid w:val="00132F0F"/>
    <w:rsid w:val="001332AA"/>
    <w:rsid w:val="001337D2"/>
    <w:rsid w:val="00133C18"/>
    <w:rsid w:val="001344DE"/>
    <w:rsid w:val="0013504E"/>
    <w:rsid w:val="0013521D"/>
    <w:rsid w:val="001356B1"/>
    <w:rsid w:val="00137E65"/>
    <w:rsid w:val="00140886"/>
    <w:rsid w:val="001409E3"/>
    <w:rsid w:val="00140F7F"/>
    <w:rsid w:val="00141D8D"/>
    <w:rsid w:val="00141F98"/>
    <w:rsid w:val="0014358D"/>
    <w:rsid w:val="0014392E"/>
    <w:rsid w:val="00145629"/>
    <w:rsid w:val="0014644C"/>
    <w:rsid w:val="00146FE1"/>
    <w:rsid w:val="001473A9"/>
    <w:rsid w:val="00147871"/>
    <w:rsid w:val="00151268"/>
    <w:rsid w:val="00151781"/>
    <w:rsid w:val="001519F3"/>
    <w:rsid w:val="00151DAA"/>
    <w:rsid w:val="001525B4"/>
    <w:rsid w:val="00153B7F"/>
    <w:rsid w:val="001548A9"/>
    <w:rsid w:val="00154B6A"/>
    <w:rsid w:val="00156360"/>
    <w:rsid w:val="00156B2B"/>
    <w:rsid w:val="00160E21"/>
    <w:rsid w:val="0016197B"/>
    <w:rsid w:val="00162D22"/>
    <w:rsid w:val="001633F7"/>
    <w:rsid w:val="00163C07"/>
    <w:rsid w:val="00163EEE"/>
    <w:rsid w:val="00163FB4"/>
    <w:rsid w:val="00166DA3"/>
    <w:rsid w:val="00167079"/>
    <w:rsid w:val="00167E5A"/>
    <w:rsid w:val="00170B11"/>
    <w:rsid w:val="00171190"/>
    <w:rsid w:val="00172030"/>
    <w:rsid w:val="00172A59"/>
    <w:rsid w:val="001754EB"/>
    <w:rsid w:val="00175ECA"/>
    <w:rsid w:val="001761C0"/>
    <w:rsid w:val="0017661A"/>
    <w:rsid w:val="00176A3F"/>
    <w:rsid w:val="00176B6D"/>
    <w:rsid w:val="00177ABB"/>
    <w:rsid w:val="00180A1D"/>
    <w:rsid w:val="00180AC3"/>
    <w:rsid w:val="0018110B"/>
    <w:rsid w:val="00181207"/>
    <w:rsid w:val="00181569"/>
    <w:rsid w:val="0018291D"/>
    <w:rsid w:val="00183710"/>
    <w:rsid w:val="00184327"/>
    <w:rsid w:val="00184A0D"/>
    <w:rsid w:val="00185CD1"/>
    <w:rsid w:val="00186E1F"/>
    <w:rsid w:val="00186F04"/>
    <w:rsid w:val="00187120"/>
    <w:rsid w:val="00187C05"/>
    <w:rsid w:val="00187D7D"/>
    <w:rsid w:val="00187E09"/>
    <w:rsid w:val="00190503"/>
    <w:rsid w:val="0019097A"/>
    <w:rsid w:val="001910D3"/>
    <w:rsid w:val="00191819"/>
    <w:rsid w:val="00191C71"/>
    <w:rsid w:val="00192DC9"/>
    <w:rsid w:val="00194693"/>
    <w:rsid w:val="00195393"/>
    <w:rsid w:val="00195734"/>
    <w:rsid w:val="00195CF8"/>
    <w:rsid w:val="00195D90"/>
    <w:rsid w:val="00196891"/>
    <w:rsid w:val="001A026C"/>
    <w:rsid w:val="001A1334"/>
    <w:rsid w:val="001A2A2C"/>
    <w:rsid w:val="001A2ECF"/>
    <w:rsid w:val="001A37D5"/>
    <w:rsid w:val="001A3AC8"/>
    <w:rsid w:val="001A3D55"/>
    <w:rsid w:val="001A4B1A"/>
    <w:rsid w:val="001A4E89"/>
    <w:rsid w:val="001A57CF"/>
    <w:rsid w:val="001A585E"/>
    <w:rsid w:val="001A58B8"/>
    <w:rsid w:val="001A66F9"/>
    <w:rsid w:val="001A671A"/>
    <w:rsid w:val="001A6A24"/>
    <w:rsid w:val="001A6BDC"/>
    <w:rsid w:val="001B0C8B"/>
    <w:rsid w:val="001B0F31"/>
    <w:rsid w:val="001B1899"/>
    <w:rsid w:val="001B1E0C"/>
    <w:rsid w:val="001B1F23"/>
    <w:rsid w:val="001B1F24"/>
    <w:rsid w:val="001B2FD8"/>
    <w:rsid w:val="001B337B"/>
    <w:rsid w:val="001B364A"/>
    <w:rsid w:val="001B3DFA"/>
    <w:rsid w:val="001B417A"/>
    <w:rsid w:val="001B4A8E"/>
    <w:rsid w:val="001B5073"/>
    <w:rsid w:val="001B525D"/>
    <w:rsid w:val="001B54C7"/>
    <w:rsid w:val="001B6313"/>
    <w:rsid w:val="001B643C"/>
    <w:rsid w:val="001B72A4"/>
    <w:rsid w:val="001B7E1E"/>
    <w:rsid w:val="001B7E65"/>
    <w:rsid w:val="001C0141"/>
    <w:rsid w:val="001C0C82"/>
    <w:rsid w:val="001C0CA1"/>
    <w:rsid w:val="001C1C3C"/>
    <w:rsid w:val="001C28AF"/>
    <w:rsid w:val="001C3062"/>
    <w:rsid w:val="001C387E"/>
    <w:rsid w:val="001C3E59"/>
    <w:rsid w:val="001C50E1"/>
    <w:rsid w:val="001C57EC"/>
    <w:rsid w:val="001C6FDD"/>
    <w:rsid w:val="001C729B"/>
    <w:rsid w:val="001C7AB7"/>
    <w:rsid w:val="001D01B3"/>
    <w:rsid w:val="001D0B70"/>
    <w:rsid w:val="001D2024"/>
    <w:rsid w:val="001D237C"/>
    <w:rsid w:val="001D2C63"/>
    <w:rsid w:val="001D2D2A"/>
    <w:rsid w:val="001D4955"/>
    <w:rsid w:val="001D4FDE"/>
    <w:rsid w:val="001D7AD4"/>
    <w:rsid w:val="001E066E"/>
    <w:rsid w:val="001E0FB6"/>
    <w:rsid w:val="001E144B"/>
    <w:rsid w:val="001E19C5"/>
    <w:rsid w:val="001E1F0E"/>
    <w:rsid w:val="001E2801"/>
    <w:rsid w:val="001E31F2"/>
    <w:rsid w:val="001E3408"/>
    <w:rsid w:val="001E3524"/>
    <w:rsid w:val="001E380E"/>
    <w:rsid w:val="001E3845"/>
    <w:rsid w:val="001E4E2D"/>
    <w:rsid w:val="001E4F05"/>
    <w:rsid w:val="001E5E6A"/>
    <w:rsid w:val="001E6182"/>
    <w:rsid w:val="001E61E8"/>
    <w:rsid w:val="001E6905"/>
    <w:rsid w:val="001E72A3"/>
    <w:rsid w:val="001E7D04"/>
    <w:rsid w:val="001E7D6B"/>
    <w:rsid w:val="001F019D"/>
    <w:rsid w:val="001F0478"/>
    <w:rsid w:val="001F0686"/>
    <w:rsid w:val="001F09C5"/>
    <w:rsid w:val="001F0CEC"/>
    <w:rsid w:val="001F1021"/>
    <w:rsid w:val="001F158D"/>
    <w:rsid w:val="001F1B2C"/>
    <w:rsid w:val="001F1B31"/>
    <w:rsid w:val="001F1CA4"/>
    <w:rsid w:val="001F2595"/>
    <w:rsid w:val="001F2679"/>
    <w:rsid w:val="001F2E08"/>
    <w:rsid w:val="001F3C1B"/>
    <w:rsid w:val="001F419E"/>
    <w:rsid w:val="001F442A"/>
    <w:rsid w:val="001F54AD"/>
    <w:rsid w:val="001F5AF8"/>
    <w:rsid w:val="001F6BE9"/>
    <w:rsid w:val="001F6E2F"/>
    <w:rsid w:val="001F6F2F"/>
    <w:rsid w:val="002003AD"/>
    <w:rsid w:val="00200467"/>
    <w:rsid w:val="00202F4E"/>
    <w:rsid w:val="00202FB7"/>
    <w:rsid w:val="002030C4"/>
    <w:rsid w:val="00203813"/>
    <w:rsid w:val="0020479F"/>
    <w:rsid w:val="00204838"/>
    <w:rsid w:val="00204897"/>
    <w:rsid w:val="00205126"/>
    <w:rsid w:val="00205C10"/>
    <w:rsid w:val="002061D7"/>
    <w:rsid w:val="002101CF"/>
    <w:rsid w:val="002104F3"/>
    <w:rsid w:val="0021087C"/>
    <w:rsid w:val="00210944"/>
    <w:rsid w:val="00210D38"/>
    <w:rsid w:val="00211105"/>
    <w:rsid w:val="0021141B"/>
    <w:rsid w:val="002119E2"/>
    <w:rsid w:val="00211C81"/>
    <w:rsid w:val="002127DD"/>
    <w:rsid w:val="00212E90"/>
    <w:rsid w:val="0021346F"/>
    <w:rsid w:val="002139D8"/>
    <w:rsid w:val="002139EB"/>
    <w:rsid w:val="00213C3B"/>
    <w:rsid w:val="00213C80"/>
    <w:rsid w:val="00213D9B"/>
    <w:rsid w:val="002144CA"/>
    <w:rsid w:val="00215A54"/>
    <w:rsid w:val="00216508"/>
    <w:rsid w:val="002169B9"/>
    <w:rsid w:val="00216B8B"/>
    <w:rsid w:val="00216E16"/>
    <w:rsid w:val="00216EA2"/>
    <w:rsid w:val="00217703"/>
    <w:rsid w:val="00220056"/>
    <w:rsid w:val="00220190"/>
    <w:rsid w:val="00220900"/>
    <w:rsid w:val="00220F25"/>
    <w:rsid w:val="00221E50"/>
    <w:rsid w:val="00222648"/>
    <w:rsid w:val="00222A8D"/>
    <w:rsid w:val="00223CDD"/>
    <w:rsid w:val="00223EA7"/>
    <w:rsid w:val="00224C8B"/>
    <w:rsid w:val="00226BD9"/>
    <w:rsid w:val="00226E3F"/>
    <w:rsid w:val="002277DA"/>
    <w:rsid w:val="00227A6C"/>
    <w:rsid w:val="002303F2"/>
    <w:rsid w:val="00230F5C"/>
    <w:rsid w:val="002332C3"/>
    <w:rsid w:val="0023361C"/>
    <w:rsid w:val="00233AB4"/>
    <w:rsid w:val="00234CF2"/>
    <w:rsid w:val="00235CA0"/>
    <w:rsid w:val="00236030"/>
    <w:rsid w:val="00236594"/>
    <w:rsid w:val="00236E06"/>
    <w:rsid w:val="00237862"/>
    <w:rsid w:val="002409A8"/>
    <w:rsid w:val="00240FE7"/>
    <w:rsid w:val="002411F0"/>
    <w:rsid w:val="002419EF"/>
    <w:rsid w:val="00241A4A"/>
    <w:rsid w:val="00241F45"/>
    <w:rsid w:val="002434B0"/>
    <w:rsid w:val="00244511"/>
    <w:rsid w:val="0024471A"/>
    <w:rsid w:val="00245085"/>
    <w:rsid w:val="00245489"/>
    <w:rsid w:val="0024618F"/>
    <w:rsid w:val="00246204"/>
    <w:rsid w:val="00252493"/>
    <w:rsid w:val="002539BB"/>
    <w:rsid w:val="00253E39"/>
    <w:rsid w:val="00254400"/>
    <w:rsid w:val="00255144"/>
    <w:rsid w:val="00255777"/>
    <w:rsid w:val="002559CD"/>
    <w:rsid w:val="00255A05"/>
    <w:rsid w:val="0025608C"/>
    <w:rsid w:val="002560C1"/>
    <w:rsid w:val="00260235"/>
    <w:rsid w:val="00260580"/>
    <w:rsid w:val="002608FC"/>
    <w:rsid w:val="0026189F"/>
    <w:rsid w:val="00261927"/>
    <w:rsid w:val="002621EA"/>
    <w:rsid w:val="00262416"/>
    <w:rsid w:val="00262E6F"/>
    <w:rsid w:val="00263040"/>
    <w:rsid w:val="00263612"/>
    <w:rsid w:val="002644FB"/>
    <w:rsid w:val="002651F7"/>
    <w:rsid w:val="00265E79"/>
    <w:rsid w:val="00266A66"/>
    <w:rsid w:val="002671CC"/>
    <w:rsid w:val="0026752D"/>
    <w:rsid w:val="00267715"/>
    <w:rsid w:val="002678F4"/>
    <w:rsid w:val="00267E8C"/>
    <w:rsid w:val="00270120"/>
    <w:rsid w:val="002703E9"/>
    <w:rsid w:val="00271331"/>
    <w:rsid w:val="00271A55"/>
    <w:rsid w:val="00272010"/>
    <w:rsid w:val="00272AA8"/>
    <w:rsid w:val="002739CD"/>
    <w:rsid w:val="00273BEC"/>
    <w:rsid w:val="0027562F"/>
    <w:rsid w:val="00276E03"/>
    <w:rsid w:val="002771D1"/>
    <w:rsid w:val="00277C5C"/>
    <w:rsid w:val="0028073D"/>
    <w:rsid w:val="00280F17"/>
    <w:rsid w:val="002815E2"/>
    <w:rsid w:val="00282E4E"/>
    <w:rsid w:val="00283AB2"/>
    <w:rsid w:val="00283AD0"/>
    <w:rsid w:val="002846A3"/>
    <w:rsid w:val="0028678B"/>
    <w:rsid w:val="00286B7D"/>
    <w:rsid w:val="002876EF"/>
    <w:rsid w:val="00291891"/>
    <w:rsid w:val="00291DFC"/>
    <w:rsid w:val="0029207D"/>
    <w:rsid w:val="00292C29"/>
    <w:rsid w:val="0029331D"/>
    <w:rsid w:val="00294636"/>
    <w:rsid w:val="00294E25"/>
    <w:rsid w:val="00295A16"/>
    <w:rsid w:val="00295C24"/>
    <w:rsid w:val="00297EB3"/>
    <w:rsid w:val="00297F07"/>
    <w:rsid w:val="002A0B83"/>
    <w:rsid w:val="002A1F93"/>
    <w:rsid w:val="002A20EF"/>
    <w:rsid w:val="002A21E8"/>
    <w:rsid w:val="002A2621"/>
    <w:rsid w:val="002A2A1A"/>
    <w:rsid w:val="002A3BEF"/>
    <w:rsid w:val="002A3E48"/>
    <w:rsid w:val="002A41F5"/>
    <w:rsid w:val="002A5003"/>
    <w:rsid w:val="002A59E5"/>
    <w:rsid w:val="002A635B"/>
    <w:rsid w:val="002A679F"/>
    <w:rsid w:val="002A6FA5"/>
    <w:rsid w:val="002B0593"/>
    <w:rsid w:val="002B1EED"/>
    <w:rsid w:val="002B29F1"/>
    <w:rsid w:val="002B34C3"/>
    <w:rsid w:val="002B3691"/>
    <w:rsid w:val="002B36ED"/>
    <w:rsid w:val="002B45FA"/>
    <w:rsid w:val="002B56F5"/>
    <w:rsid w:val="002B58BB"/>
    <w:rsid w:val="002B5BDD"/>
    <w:rsid w:val="002B6267"/>
    <w:rsid w:val="002B6CDF"/>
    <w:rsid w:val="002B6FA1"/>
    <w:rsid w:val="002C095E"/>
    <w:rsid w:val="002C0A43"/>
    <w:rsid w:val="002C0EF0"/>
    <w:rsid w:val="002C432D"/>
    <w:rsid w:val="002C4D4E"/>
    <w:rsid w:val="002C4F67"/>
    <w:rsid w:val="002C55F4"/>
    <w:rsid w:val="002C5FA5"/>
    <w:rsid w:val="002C7710"/>
    <w:rsid w:val="002D29D6"/>
    <w:rsid w:val="002D43B2"/>
    <w:rsid w:val="002D46C1"/>
    <w:rsid w:val="002D5520"/>
    <w:rsid w:val="002D7AC7"/>
    <w:rsid w:val="002E0696"/>
    <w:rsid w:val="002E0C0D"/>
    <w:rsid w:val="002E0C30"/>
    <w:rsid w:val="002E124F"/>
    <w:rsid w:val="002E1EDF"/>
    <w:rsid w:val="002E229D"/>
    <w:rsid w:val="002E22CA"/>
    <w:rsid w:val="002E2512"/>
    <w:rsid w:val="002E2E01"/>
    <w:rsid w:val="002E2F4C"/>
    <w:rsid w:val="002E34E2"/>
    <w:rsid w:val="002E3D94"/>
    <w:rsid w:val="002E3DF9"/>
    <w:rsid w:val="002E44D6"/>
    <w:rsid w:val="002E4CC0"/>
    <w:rsid w:val="002E5E63"/>
    <w:rsid w:val="002E703F"/>
    <w:rsid w:val="002E720A"/>
    <w:rsid w:val="002E7DFA"/>
    <w:rsid w:val="002F09E4"/>
    <w:rsid w:val="002F154E"/>
    <w:rsid w:val="002F1C4C"/>
    <w:rsid w:val="002F23B7"/>
    <w:rsid w:val="002F396B"/>
    <w:rsid w:val="002F4624"/>
    <w:rsid w:val="002F53E0"/>
    <w:rsid w:val="002F55EB"/>
    <w:rsid w:val="002F571D"/>
    <w:rsid w:val="002F5981"/>
    <w:rsid w:val="002F5A7B"/>
    <w:rsid w:val="002F6AF0"/>
    <w:rsid w:val="002F71D1"/>
    <w:rsid w:val="002F72C9"/>
    <w:rsid w:val="002F7B6F"/>
    <w:rsid w:val="002F7BF0"/>
    <w:rsid w:val="00300222"/>
    <w:rsid w:val="00300402"/>
    <w:rsid w:val="003005D2"/>
    <w:rsid w:val="00300986"/>
    <w:rsid w:val="003009D5"/>
    <w:rsid w:val="00300A99"/>
    <w:rsid w:val="003011C4"/>
    <w:rsid w:val="003012B9"/>
    <w:rsid w:val="003015B6"/>
    <w:rsid w:val="00304667"/>
    <w:rsid w:val="003049FE"/>
    <w:rsid w:val="00306607"/>
    <w:rsid w:val="00306E1C"/>
    <w:rsid w:val="003073C0"/>
    <w:rsid w:val="0030788E"/>
    <w:rsid w:val="00307F35"/>
    <w:rsid w:val="00310F24"/>
    <w:rsid w:val="00311A58"/>
    <w:rsid w:val="00311AAD"/>
    <w:rsid w:val="00312782"/>
    <w:rsid w:val="00314408"/>
    <w:rsid w:val="00315406"/>
    <w:rsid w:val="00315B1F"/>
    <w:rsid w:val="00315E95"/>
    <w:rsid w:val="00316092"/>
    <w:rsid w:val="0031609E"/>
    <w:rsid w:val="00316799"/>
    <w:rsid w:val="00320100"/>
    <w:rsid w:val="00320B90"/>
    <w:rsid w:val="0032131B"/>
    <w:rsid w:val="00321B9E"/>
    <w:rsid w:val="00322394"/>
    <w:rsid w:val="00322A66"/>
    <w:rsid w:val="00322E64"/>
    <w:rsid w:val="00322F33"/>
    <w:rsid w:val="00323477"/>
    <w:rsid w:val="00324ECC"/>
    <w:rsid w:val="00327C65"/>
    <w:rsid w:val="003301C4"/>
    <w:rsid w:val="00330A17"/>
    <w:rsid w:val="00331531"/>
    <w:rsid w:val="00332D40"/>
    <w:rsid w:val="00332FFE"/>
    <w:rsid w:val="00333421"/>
    <w:rsid w:val="00334928"/>
    <w:rsid w:val="00334BD4"/>
    <w:rsid w:val="00334EC3"/>
    <w:rsid w:val="003352DA"/>
    <w:rsid w:val="00335390"/>
    <w:rsid w:val="003364D4"/>
    <w:rsid w:val="00336782"/>
    <w:rsid w:val="00336B85"/>
    <w:rsid w:val="00337540"/>
    <w:rsid w:val="00340A4C"/>
    <w:rsid w:val="00340DFA"/>
    <w:rsid w:val="00341349"/>
    <w:rsid w:val="003413F2"/>
    <w:rsid w:val="00343442"/>
    <w:rsid w:val="0034371B"/>
    <w:rsid w:val="0034388F"/>
    <w:rsid w:val="00343AAB"/>
    <w:rsid w:val="003440FD"/>
    <w:rsid w:val="003450E0"/>
    <w:rsid w:val="00346224"/>
    <w:rsid w:val="003477ED"/>
    <w:rsid w:val="003508EB"/>
    <w:rsid w:val="00351C02"/>
    <w:rsid w:val="00351DE1"/>
    <w:rsid w:val="0035201C"/>
    <w:rsid w:val="003520DB"/>
    <w:rsid w:val="00353868"/>
    <w:rsid w:val="00353C00"/>
    <w:rsid w:val="0035486C"/>
    <w:rsid w:val="00354BBC"/>
    <w:rsid w:val="00354F39"/>
    <w:rsid w:val="00355719"/>
    <w:rsid w:val="00355765"/>
    <w:rsid w:val="0035634C"/>
    <w:rsid w:val="003563B9"/>
    <w:rsid w:val="00357075"/>
    <w:rsid w:val="00357922"/>
    <w:rsid w:val="00357AA7"/>
    <w:rsid w:val="00357C72"/>
    <w:rsid w:val="00360335"/>
    <w:rsid w:val="00360349"/>
    <w:rsid w:val="00360F0B"/>
    <w:rsid w:val="0036193E"/>
    <w:rsid w:val="00361FBC"/>
    <w:rsid w:val="00362594"/>
    <w:rsid w:val="0036337F"/>
    <w:rsid w:val="003637C8"/>
    <w:rsid w:val="00363CF9"/>
    <w:rsid w:val="0036637B"/>
    <w:rsid w:val="00366625"/>
    <w:rsid w:val="00366931"/>
    <w:rsid w:val="00366CEE"/>
    <w:rsid w:val="0036771F"/>
    <w:rsid w:val="0037059C"/>
    <w:rsid w:val="00370668"/>
    <w:rsid w:val="0037119C"/>
    <w:rsid w:val="00372358"/>
    <w:rsid w:val="00372507"/>
    <w:rsid w:val="003731D7"/>
    <w:rsid w:val="003749B4"/>
    <w:rsid w:val="0037583D"/>
    <w:rsid w:val="0037593B"/>
    <w:rsid w:val="003759B7"/>
    <w:rsid w:val="00376ACC"/>
    <w:rsid w:val="00376C1D"/>
    <w:rsid w:val="00376D75"/>
    <w:rsid w:val="00377016"/>
    <w:rsid w:val="003803E2"/>
    <w:rsid w:val="00380515"/>
    <w:rsid w:val="00381EA6"/>
    <w:rsid w:val="0038233E"/>
    <w:rsid w:val="00382AA2"/>
    <w:rsid w:val="0038303A"/>
    <w:rsid w:val="00383416"/>
    <w:rsid w:val="00385380"/>
    <w:rsid w:val="00385C1E"/>
    <w:rsid w:val="00387AAE"/>
    <w:rsid w:val="00390956"/>
    <w:rsid w:val="00390FAD"/>
    <w:rsid w:val="003913A3"/>
    <w:rsid w:val="003914B2"/>
    <w:rsid w:val="003916EA"/>
    <w:rsid w:val="00391778"/>
    <w:rsid w:val="00391890"/>
    <w:rsid w:val="00391C52"/>
    <w:rsid w:val="00391C7E"/>
    <w:rsid w:val="00391F9B"/>
    <w:rsid w:val="00392149"/>
    <w:rsid w:val="00392923"/>
    <w:rsid w:val="00392E5E"/>
    <w:rsid w:val="0039308E"/>
    <w:rsid w:val="003931E9"/>
    <w:rsid w:val="00393872"/>
    <w:rsid w:val="003939CC"/>
    <w:rsid w:val="00393D31"/>
    <w:rsid w:val="00394185"/>
    <w:rsid w:val="00394315"/>
    <w:rsid w:val="00395191"/>
    <w:rsid w:val="00395AE4"/>
    <w:rsid w:val="003966CC"/>
    <w:rsid w:val="00396713"/>
    <w:rsid w:val="003969D4"/>
    <w:rsid w:val="003973BC"/>
    <w:rsid w:val="00397910"/>
    <w:rsid w:val="00397F38"/>
    <w:rsid w:val="003A232F"/>
    <w:rsid w:val="003A2330"/>
    <w:rsid w:val="003A3A29"/>
    <w:rsid w:val="003A458C"/>
    <w:rsid w:val="003A5CDC"/>
    <w:rsid w:val="003A64DD"/>
    <w:rsid w:val="003A7583"/>
    <w:rsid w:val="003A7EA5"/>
    <w:rsid w:val="003A7F52"/>
    <w:rsid w:val="003B0226"/>
    <w:rsid w:val="003B1E60"/>
    <w:rsid w:val="003B2248"/>
    <w:rsid w:val="003B22FD"/>
    <w:rsid w:val="003B2B24"/>
    <w:rsid w:val="003B3004"/>
    <w:rsid w:val="003B34B4"/>
    <w:rsid w:val="003B43B2"/>
    <w:rsid w:val="003B4B3B"/>
    <w:rsid w:val="003B4E90"/>
    <w:rsid w:val="003B61A5"/>
    <w:rsid w:val="003B70BF"/>
    <w:rsid w:val="003C0325"/>
    <w:rsid w:val="003C062D"/>
    <w:rsid w:val="003C0EAF"/>
    <w:rsid w:val="003C14C5"/>
    <w:rsid w:val="003C28B6"/>
    <w:rsid w:val="003C3138"/>
    <w:rsid w:val="003C338D"/>
    <w:rsid w:val="003C3BA3"/>
    <w:rsid w:val="003C4092"/>
    <w:rsid w:val="003C4818"/>
    <w:rsid w:val="003C5136"/>
    <w:rsid w:val="003C530E"/>
    <w:rsid w:val="003C5667"/>
    <w:rsid w:val="003C592B"/>
    <w:rsid w:val="003C6B22"/>
    <w:rsid w:val="003C7115"/>
    <w:rsid w:val="003C78DC"/>
    <w:rsid w:val="003D08F8"/>
    <w:rsid w:val="003D0F51"/>
    <w:rsid w:val="003D2E56"/>
    <w:rsid w:val="003D328A"/>
    <w:rsid w:val="003D343D"/>
    <w:rsid w:val="003D46B4"/>
    <w:rsid w:val="003D5AE3"/>
    <w:rsid w:val="003D6E32"/>
    <w:rsid w:val="003D6EAB"/>
    <w:rsid w:val="003D7B57"/>
    <w:rsid w:val="003E03E1"/>
    <w:rsid w:val="003E234A"/>
    <w:rsid w:val="003E3171"/>
    <w:rsid w:val="003E53C3"/>
    <w:rsid w:val="003E54E7"/>
    <w:rsid w:val="003E5F64"/>
    <w:rsid w:val="003E61E1"/>
    <w:rsid w:val="003E67B7"/>
    <w:rsid w:val="003F075C"/>
    <w:rsid w:val="003F19FA"/>
    <w:rsid w:val="003F1D54"/>
    <w:rsid w:val="003F26B4"/>
    <w:rsid w:val="003F26CC"/>
    <w:rsid w:val="003F3823"/>
    <w:rsid w:val="003F3C0E"/>
    <w:rsid w:val="003F3EB2"/>
    <w:rsid w:val="003F5651"/>
    <w:rsid w:val="003F629F"/>
    <w:rsid w:val="003F6EF2"/>
    <w:rsid w:val="003F710F"/>
    <w:rsid w:val="003F7ACA"/>
    <w:rsid w:val="003F7B7A"/>
    <w:rsid w:val="00401265"/>
    <w:rsid w:val="00401738"/>
    <w:rsid w:val="00401779"/>
    <w:rsid w:val="00401901"/>
    <w:rsid w:val="00401D87"/>
    <w:rsid w:val="00401FD3"/>
    <w:rsid w:val="004032AF"/>
    <w:rsid w:val="0040473C"/>
    <w:rsid w:val="00404E7B"/>
    <w:rsid w:val="00404F2D"/>
    <w:rsid w:val="004051F3"/>
    <w:rsid w:val="004066E2"/>
    <w:rsid w:val="00407066"/>
    <w:rsid w:val="0040715A"/>
    <w:rsid w:val="004124DA"/>
    <w:rsid w:val="00412A7E"/>
    <w:rsid w:val="00412AF5"/>
    <w:rsid w:val="0041321C"/>
    <w:rsid w:val="004137B5"/>
    <w:rsid w:val="00413CCE"/>
    <w:rsid w:val="00413EDE"/>
    <w:rsid w:val="0041584B"/>
    <w:rsid w:val="00416D5F"/>
    <w:rsid w:val="00417063"/>
    <w:rsid w:val="004172B9"/>
    <w:rsid w:val="00420939"/>
    <w:rsid w:val="00421592"/>
    <w:rsid w:val="00421A33"/>
    <w:rsid w:val="004234FF"/>
    <w:rsid w:val="004240A3"/>
    <w:rsid w:val="00425F17"/>
    <w:rsid w:val="00426A36"/>
    <w:rsid w:val="00426ABB"/>
    <w:rsid w:val="00426CA5"/>
    <w:rsid w:val="00426E54"/>
    <w:rsid w:val="0042720A"/>
    <w:rsid w:val="0042771C"/>
    <w:rsid w:val="00430AB5"/>
    <w:rsid w:val="00430ACE"/>
    <w:rsid w:val="00431050"/>
    <w:rsid w:val="004310C3"/>
    <w:rsid w:val="00431108"/>
    <w:rsid w:val="004319B3"/>
    <w:rsid w:val="00431FE0"/>
    <w:rsid w:val="00432F3A"/>
    <w:rsid w:val="00433358"/>
    <w:rsid w:val="0043592F"/>
    <w:rsid w:val="00436161"/>
    <w:rsid w:val="004368A3"/>
    <w:rsid w:val="00436F84"/>
    <w:rsid w:val="00437052"/>
    <w:rsid w:val="0043719B"/>
    <w:rsid w:val="00437934"/>
    <w:rsid w:val="00437C73"/>
    <w:rsid w:val="0044085C"/>
    <w:rsid w:val="00440B4E"/>
    <w:rsid w:val="00441071"/>
    <w:rsid w:val="0044169E"/>
    <w:rsid w:val="004416AF"/>
    <w:rsid w:val="004418B5"/>
    <w:rsid w:val="00441958"/>
    <w:rsid w:val="0044272D"/>
    <w:rsid w:val="00442817"/>
    <w:rsid w:val="0044368D"/>
    <w:rsid w:val="00444A84"/>
    <w:rsid w:val="00445546"/>
    <w:rsid w:val="004458A4"/>
    <w:rsid w:val="00445B94"/>
    <w:rsid w:val="00447666"/>
    <w:rsid w:val="00447976"/>
    <w:rsid w:val="00447EC2"/>
    <w:rsid w:val="004501A6"/>
    <w:rsid w:val="0045041C"/>
    <w:rsid w:val="00450F51"/>
    <w:rsid w:val="00451E6E"/>
    <w:rsid w:val="00452209"/>
    <w:rsid w:val="00452DBC"/>
    <w:rsid w:val="00453DBA"/>
    <w:rsid w:val="004552A4"/>
    <w:rsid w:val="00455B12"/>
    <w:rsid w:val="00456971"/>
    <w:rsid w:val="00457658"/>
    <w:rsid w:val="00457AA6"/>
    <w:rsid w:val="004606FA"/>
    <w:rsid w:val="00460F40"/>
    <w:rsid w:val="00460FAD"/>
    <w:rsid w:val="004611F0"/>
    <w:rsid w:val="004625A4"/>
    <w:rsid w:val="00462727"/>
    <w:rsid w:val="00462764"/>
    <w:rsid w:val="00463562"/>
    <w:rsid w:val="00463A18"/>
    <w:rsid w:val="004641F8"/>
    <w:rsid w:val="0046577B"/>
    <w:rsid w:val="00465FCD"/>
    <w:rsid w:val="00466B35"/>
    <w:rsid w:val="00466F2E"/>
    <w:rsid w:val="004675B1"/>
    <w:rsid w:val="00470ACC"/>
    <w:rsid w:val="004712C5"/>
    <w:rsid w:val="00471695"/>
    <w:rsid w:val="004716AB"/>
    <w:rsid w:val="00471F26"/>
    <w:rsid w:val="004731A4"/>
    <w:rsid w:val="00474CC8"/>
    <w:rsid w:val="0047542C"/>
    <w:rsid w:val="00475D79"/>
    <w:rsid w:val="00475DA7"/>
    <w:rsid w:val="00476797"/>
    <w:rsid w:val="00481231"/>
    <w:rsid w:val="0048144E"/>
    <w:rsid w:val="00481D09"/>
    <w:rsid w:val="00481E8B"/>
    <w:rsid w:val="0048316C"/>
    <w:rsid w:val="004851CA"/>
    <w:rsid w:val="004853B9"/>
    <w:rsid w:val="00485CE6"/>
    <w:rsid w:val="00486738"/>
    <w:rsid w:val="0048727F"/>
    <w:rsid w:val="00487470"/>
    <w:rsid w:val="00487E3E"/>
    <w:rsid w:val="00487FF0"/>
    <w:rsid w:val="0049221B"/>
    <w:rsid w:val="00492E74"/>
    <w:rsid w:val="00492F84"/>
    <w:rsid w:val="004937A1"/>
    <w:rsid w:val="00495EAE"/>
    <w:rsid w:val="00497126"/>
    <w:rsid w:val="004977AC"/>
    <w:rsid w:val="004A0B0B"/>
    <w:rsid w:val="004A0BC6"/>
    <w:rsid w:val="004A0F2E"/>
    <w:rsid w:val="004A1444"/>
    <w:rsid w:val="004A2098"/>
    <w:rsid w:val="004A250F"/>
    <w:rsid w:val="004A46F4"/>
    <w:rsid w:val="004A47CC"/>
    <w:rsid w:val="004A4C7F"/>
    <w:rsid w:val="004A6048"/>
    <w:rsid w:val="004A6175"/>
    <w:rsid w:val="004A6A4E"/>
    <w:rsid w:val="004A6E68"/>
    <w:rsid w:val="004A741A"/>
    <w:rsid w:val="004A79AA"/>
    <w:rsid w:val="004A7EF5"/>
    <w:rsid w:val="004B007C"/>
    <w:rsid w:val="004B0CD0"/>
    <w:rsid w:val="004B127D"/>
    <w:rsid w:val="004B14C4"/>
    <w:rsid w:val="004B1817"/>
    <w:rsid w:val="004B1A2C"/>
    <w:rsid w:val="004B273E"/>
    <w:rsid w:val="004B3F36"/>
    <w:rsid w:val="004B4BC1"/>
    <w:rsid w:val="004B4FA1"/>
    <w:rsid w:val="004B543B"/>
    <w:rsid w:val="004B5AE6"/>
    <w:rsid w:val="004B6936"/>
    <w:rsid w:val="004C0000"/>
    <w:rsid w:val="004C0736"/>
    <w:rsid w:val="004C0983"/>
    <w:rsid w:val="004C1FDC"/>
    <w:rsid w:val="004C2E21"/>
    <w:rsid w:val="004C3443"/>
    <w:rsid w:val="004C3FC1"/>
    <w:rsid w:val="004C3FF7"/>
    <w:rsid w:val="004C471C"/>
    <w:rsid w:val="004C4BB1"/>
    <w:rsid w:val="004C5286"/>
    <w:rsid w:val="004C5CFE"/>
    <w:rsid w:val="004C68CD"/>
    <w:rsid w:val="004C74FE"/>
    <w:rsid w:val="004C765C"/>
    <w:rsid w:val="004D06D5"/>
    <w:rsid w:val="004D13C4"/>
    <w:rsid w:val="004D162E"/>
    <w:rsid w:val="004D22FC"/>
    <w:rsid w:val="004D2981"/>
    <w:rsid w:val="004D2CA4"/>
    <w:rsid w:val="004D2D03"/>
    <w:rsid w:val="004D2F18"/>
    <w:rsid w:val="004D3271"/>
    <w:rsid w:val="004D34EF"/>
    <w:rsid w:val="004D3D75"/>
    <w:rsid w:val="004D3DE1"/>
    <w:rsid w:val="004D439F"/>
    <w:rsid w:val="004D4EC4"/>
    <w:rsid w:val="004D4FE8"/>
    <w:rsid w:val="004D536D"/>
    <w:rsid w:val="004D53E9"/>
    <w:rsid w:val="004D5518"/>
    <w:rsid w:val="004D64D2"/>
    <w:rsid w:val="004D6B1E"/>
    <w:rsid w:val="004D7738"/>
    <w:rsid w:val="004D782E"/>
    <w:rsid w:val="004E0895"/>
    <w:rsid w:val="004E0F5E"/>
    <w:rsid w:val="004E14EF"/>
    <w:rsid w:val="004E1623"/>
    <w:rsid w:val="004E1749"/>
    <w:rsid w:val="004E2192"/>
    <w:rsid w:val="004E2415"/>
    <w:rsid w:val="004E2D9B"/>
    <w:rsid w:val="004E34FA"/>
    <w:rsid w:val="004E4905"/>
    <w:rsid w:val="004E4BA6"/>
    <w:rsid w:val="004E5105"/>
    <w:rsid w:val="004E5333"/>
    <w:rsid w:val="004E57DB"/>
    <w:rsid w:val="004E5D3C"/>
    <w:rsid w:val="004E64DD"/>
    <w:rsid w:val="004E6587"/>
    <w:rsid w:val="004E6BCE"/>
    <w:rsid w:val="004E6D69"/>
    <w:rsid w:val="004E710A"/>
    <w:rsid w:val="004E74E2"/>
    <w:rsid w:val="004E77D9"/>
    <w:rsid w:val="004E7E17"/>
    <w:rsid w:val="004F1A37"/>
    <w:rsid w:val="004F3AF3"/>
    <w:rsid w:val="004F3AFB"/>
    <w:rsid w:val="004F3C07"/>
    <w:rsid w:val="004F3EFB"/>
    <w:rsid w:val="004F4107"/>
    <w:rsid w:val="004F414B"/>
    <w:rsid w:val="004F4839"/>
    <w:rsid w:val="004F4ED4"/>
    <w:rsid w:val="004F6D28"/>
    <w:rsid w:val="004F737F"/>
    <w:rsid w:val="00500E2A"/>
    <w:rsid w:val="00501175"/>
    <w:rsid w:val="00501802"/>
    <w:rsid w:val="00502080"/>
    <w:rsid w:val="005035E3"/>
    <w:rsid w:val="00503BEF"/>
    <w:rsid w:val="00503E58"/>
    <w:rsid w:val="00503EEA"/>
    <w:rsid w:val="0050486D"/>
    <w:rsid w:val="005049CA"/>
    <w:rsid w:val="00504E9A"/>
    <w:rsid w:val="00505CFA"/>
    <w:rsid w:val="0050775C"/>
    <w:rsid w:val="00507D31"/>
    <w:rsid w:val="00510368"/>
    <w:rsid w:val="00510DD1"/>
    <w:rsid w:val="00511CCF"/>
    <w:rsid w:val="005120DD"/>
    <w:rsid w:val="00514627"/>
    <w:rsid w:val="005149BD"/>
    <w:rsid w:val="005149D7"/>
    <w:rsid w:val="0051508D"/>
    <w:rsid w:val="00515400"/>
    <w:rsid w:val="00515A41"/>
    <w:rsid w:val="00515F34"/>
    <w:rsid w:val="0051734F"/>
    <w:rsid w:val="0051743E"/>
    <w:rsid w:val="00517A0A"/>
    <w:rsid w:val="00520527"/>
    <w:rsid w:val="00520866"/>
    <w:rsid w:val="005209D4"/>
    <w:rsid w:val="00521A2E"/>
    <w:rsid w:val="005228A1"/>
    <w:rsid w:val="00524AC0"/>
    <w:rsid w:val="00524E49"/>
    <w:rsid w:val="00524E7A"/>
    <w:rsid w:val="00524FD9"/>
    <w:rsid w:val="005256F1"/>
    <w:rsid w:val="00525E92"/>
    <w:rsid w:val="005269C4"/>
    <w:rsid w:val="00526FB1"/>
    <w:rsid w:val="00530E4C"/>
    <w:rsid w:val="00530E65"/>
    <w:rsid w:val="00531EE8"/>
    <w:rsid w:val="005331B0"/>
    <w:rsid w:val="005335F1"/>
    <w:rsid w:val="00533BFC"/>
    <w:rsid w:val="005357A8"/>
    <w:rsid w:val="00536150"/>
    <w:rsid w:val="00536605"/>
    <w:rsid w:val="005377EE"/>
    <w:rsid w:val="00537CB7"/>
    <w:rsid w:val="005404C8"/>
    <w:rsid w:val="005405AB"/>
    <w:rsid w:val="0054138F"/>
    <w:rsid w:val="005417E6"/>
    <w:rsid w:val="005419B1"/>
    <w:rsid w:val="00541BA2"/>
    <w:rsid w:val="00541C32"/>
    <w:rsid w:val="00543449"/>
    <w:rsid w:val="00544021"/>
    <w:rsid w:val="00544066"/>
    <w:rsid w:val="00544C89"/>
    <w:rsid w:val="00544FBE"/>
    <w:rsid w:val="0054549D"/>
    <w:rsid w:val="00545DF1"/>
    <w:rsid w:val="005473B1"/>
    <w:rsid w:val="00547C1C"/>
    <w:rsid w:val="005500E7"/>
    <w:rsid w:val="00550817"/>
    <w:rsid w:val="00550FA0"/>
    <w:rsid w:val="005512B8"/>
    <w:rsid w:val="00551345"/>
    <w:rsid w:val="005517EB"/>
    <w:rsid w:val="00551ACC"/>
    <w:rsid w:val="00551AE8"/>
    <w:rsid w:val="00551FF7"/>
    <w:rsid w:val="00552AB0"/>
    <w:rsid w:val="00552B95"/>
    <w:rsid w:val="00553076"/>
    <w:rsid w:val="00553D32"/>
    <w:rsid w:val="00554CCC"/>
    <w:rsid w:val="0055551C"/>
    <w:rsid w:val="00556747"/>
    <w:rsid w:val="00557A7E"/>
    <w:rsid w:val="00560616"/>
    <w:rsid w:val="00560A64"/>
    <w:rsid w:val="00560FE5"/>
    <w:rsid w:val="00561161"/>
    <w:rsid w:val="00561189"/>
    <w:rsid w:val="00561ADD"/>
    <w:rsid w:val="00561DEB"/>
    <w:rsid w:val="005626AF"/>
    <w:rsid w:val="0056359D"/>
    <w:rsid w:val="005637F3"/>
    <w:rsid w:val="00563BBC"/>
    <w:rsid w:val="00563BD7"/>
    <w:rsid w:val="00563F7C"/>
    <w:rsid w:val="0056478A"/>
    <w:rsid w:val="00564C1F"/>
    <w:rsid w:val="00564DC9"/>
    <w:rsid w:val="00564EB3"/>
    <w:rsid w:val="00565856"/>
    <w:rsid w:val="00565D83"/>
    <w:rsid w:val="00566843"/>
    <w:rsid w:val="0056711D"/>
    <w:rsid w:val="005703DB"/>
    <w:rsid w:val="005705EA"/>
    <w:rsid w:val="005709BA"/>
    <w:rsid w:val="00571423"/>
    <w:rsid w:val="005714AB"/>
    <w:rsid w:val="00572C2B"/>
    <w:rsid w:val="005733C4"/>
    <w:rsid w:val="00573879"/>
    <w:rsid w:val="00575171"/>
    <w:rsid w:val="005751A5"/>
    <w:rsid w:val="005751EE"/>
    <w:rsid w:val="00575850"/>
    <w:rsid w:val="00575B6F"/>
    <w:rsid w:val="00575E52"/>
    <w:rsid w:val="005769A3"/>
    <w:rsid w:val="005770C9"/>
    <w:rsid w:val="0057764E"/>
    <w:rsid w:val="00577C24"/>
    <w:rsid w:val="00580411"/>
    <w:rsid w:val="00580FD1"/>
    <w:rsid w:val="00581DB2"/>
    <w:rsid w:val="00582F30"/>
    <w:rsid w:val="00583069"/>
    <w:rsid w:val="005840BF"/>
    <w:rsid w:val="00584128"/>
    <w:rsid w:val="00584579"/>
    <w:rsid w:val="00585B4C"/>
    <w:rsid w:val="0058696A"/>
    <w:rsid w:val="005913F4"/>
    <w:rsid w:val="00591751"/>
    <w:rsid w:val="00591BE4"/>
    <w:rsid w:val="00592184"/>
    <w:rsid w:val="005938C0"/>
    <w:rsid w:val="005942AF"/>
    <w:rsid w:val="00594416"/>
    <w:rsid w:val="00594E4D"/>
    <w:rsid w:val="005952FF"/>
    <w:rsid w:val="005958C7"/>
    <w:rsid w:val="00595F58"/>
    <w:rsid w:val="005969FF"/>
    <w:rsid w:val="00597A2B"/>
    <w:rsid w:val="00597D74"/>
    <w:rsid w:val="005A0419"/>
    <w:rsid w:val="005A05AC"/>
    <w:rsid w:val="005A0A8D"/>
    <w:rsid w:val="005A0B40"/>
    <w:rsid w:val="005A0FB4"/>
    <w:rsid w:val="005A0FD9"/>
    <w:rsid w:val="005A1553"/>
    <w:rsid w:val="005A2689"/>
    <w:rsid w:val="005A2CB8"/>
    <w:rsid w:val="005A4BCB"/>
    <w:rsid w:val="005A4F8F"/>
    <w:rsid w:val="005A5017"/>
    <w:rsid w:val="005A6880"/>
    <w:rsid w:val="005A724A"/>
    <w:rsid w:val="005B15AC"/>
    <w:rsid w:val="005B33EA"/>
    <w:rsid w:val="005B4E85"/>
    <w:rsid w:val="005B56B8"/>
    <w:rsid w:val="005B5D80"/>
    <w:rsid w:val="005B5E4C"/>
    <w:rsid w:val="005B5F84"/>
    <w:rsid w:val="005B69CA"/>
    <w:rsid w:val="005B6C8E"/>
    <w:rsid w:val="005B75C2"/>
    <w:rsid w:val="005B798D"/>
    <w:rsid w:val="005B7D1F"/>
    <w:rsid w:val="005C0929"/>
    <w:rsid w:val="005C09BA"/>
    <w:rsid w:val="005C1712"/>
    <w:rsid w:val="005C1AFC"/>
    <w:rsid w:val="005C3CB9"/>
    <w:rsid w:val="005C3ED0"/>
    <w:rsid w:val="005C4252"/>
    <w:rsid w:val="005C431F"/>
    <w:rsid w:val="005C466A"/>
    <w:rsid w:val="005C4DE2"/>
    <w:rsid w:val="005C5FAE"/>
    <w:rsid w:val="005C64F1"/>
    <w:rsid w:val="005C667C"/>
    <w:rsid w:val="005C6ADD"/>
    <w:rsid w:val="005C7281"/>
    <w:rsid w:val="005C79E1"/>
    <w:rsid w:val="005C7CDD"/>
    <w:rsid w:val="005C7F00"/>
    <w:rsid w:val="005D05EC"/>
    <w:rsid w:val="005D1575"/>
    <w:rsid w:val="005D1F8F"/>
    <w:rsid w:val="005D223B"/>
    <w:rsid w:val="005D2B63"/>
    <w:rsid w:val="005D2DA1"/>
    <w:rsid w:val="005D359D"/>
    <w:rsid w:val="005D4062"/>
    <w:rsid w:val="005D428E"/>
    <w:rsid w:val="005D54CA"/>
    <w:rsid w:val="005D727D"/>
    <w:rsid w:val="005D74EC"/>
    <w:rsid w:val="005E01AA"/>
    <w:rsid w:val="005E1380"/>
    <w:rsid w:val="005E3D9B"/>
    <w:rsid w:val="005E40C5"/>
    <w:rsid w:val="005E4DA8"/>
    <w:rsid w:val="005E52DE"/>
    <w:rsid w:val="005E6DFE"/>
    <w:rsid w:val="005F024B"/>
    <w:rsid w:val="005F21BC"/>
    <w:rsid w:val="005F21E2"/>
    <w:rsid w:val="005F2526"/>
    <w:rsid w:val="005F25EF"/>
    <w:rsid w:val="005F32C8"/>
    <w:rsid w:val="005F3C55"/>
    <w:rsid w:val="005F40B2"/>
    <w:rsid w:val="005F4976"/>
    <w:rsid w:val="005F4B44"/>
    <w:rsid w:val="005F51CE"/>
    <w:rsid w:val="005F69B2"/>
    <w:rsid w:val="005F7A45"/>
    <w:rsid w:val="005F7B72"/>
    <w:rsid w:val="00600E0E"/>
    <w:rsid w:val="00601A86"/>
    <w:rsid w:val="00601AE3"/>
    <w:rsid w:val="00601E0D"/>
    <w:rsid w:val="006023D4"/>
    <w:rsid w:val="00603D0B"/>
    <w:rsid w:val="00604D09"/>
    <w:rsid w:val="006051C3"/>
    <w:rsid w:val="0060628E"/>
    <w:rsid w:val="00606513"/>
    <w:rsid w:val="006072E5"/>
    <w:rsid w:val="0060785F"/>
    <w:rsid w:val="006078F9"/>
    <w:rsid w:val="006104F3"/>
    <w:rsid w:val="00611230"/>
    <w:rsid w:val="006116AB"/>
    <w:rsid w:val="00611B12"/>
    <w:rsid w:val="00611C8B"/>
    <w:rsid w:val="00611F3E"/>
    <w:rsid w:val="00611FFA"/>
    <w:rsid w:val="006149D2"/>
    <w:rsid w:val="006151F3"/>
    <w:rsid w:val="00615895"/>
    <w:rsid w:val="00615B6C"/>
    <w:rsid w:val="00616116"/>
    <w:rsid w:val="0061652A"/>
    <w:rsid w:val="00617503"/>
    <w:rsid w:val="00617C8E"/>
    <w:rsid w:val="00617DFE"/>
    <w:rsid w:val="00617F48"/>
    <w:rsid w:val="00620BF9"/>
    <w:rsid w:val="00620DA7"/>
    <w:rsid w:val="00620FE9"/>
    <w:rsid w:val="00622128"/>
    <w:rsid w:val="006221B9"/>
    <w:rsid w:val="00622807"/>
    <w:rsid w:val="0062295D"/>
    <w:rsid w:val="0062315E"/>
    <w:rsid w:val="00623298"/>
    <w:rsid w:val="006236BB"/>
    <w:rsid w:val="00623A61"/>
    <w:rsid w:val="006241D4"/>
    <w:rsid w:val="00624CDB"/>
    <w:rsid w:val="00625519"/>
    <w:rsid w:val="00625A29"/>
    <w:rsid w:val="00626416"/>
    <w:rsid w:val="00626E89"/>
    <w:rsid w:val="00627417"/>
    <w:rsid w:val="0062778D"/>
    <w:rsid w:val="0063110B"/>
    <w:rsid w:val="00631CB4"/>
    <w:rsid w:val="0063221E"/>
    <w:rsid w:val="00632341"/>
    <w:rsid w:val="0063237F"/>
    <w:rsid w:val="006323B5"/>
    <w:rsid w:val="00632742"/>
    <w:rsid w:val="006345C5"/>
    <w:rsid w:val="00635C5E"/>
    <w:rsid w:val="006365AD"/>
    <w:rsid w:val="006376FF"/>
    <w:rsid w:val="00637BF3"/>
    <w:rsid w:val="00637E2E"/>
    <w:rsid w:val="006405A7"/>
    <w:rsid w:val="00640CC9"/>
    <w:rsid w:val="006415B9"/>
    <w:rsid w:val="00642363"/>
    <w:rsid w:val="00642805"/>
    <w:rsid w:val="00642AB6"/>
    <w:rsid w:val="00642EA7"/>
    <w:rsid w:val="00643112"/>
    <w:rsid w:val="00643A7A"/>
    <w:rsid w:val="00643E85"/>
    <w:rsid w:val="006451AB"/>
    <w:rsid w:val="006451E3"/>
    <w:rsid w:val="00645418"/>
    <w:rsid w:val="0064542F"/>
    <w:rsid w:val="00647523"/>
    <w:rsid w:val="0064795E"/>
    <w:rsid w:val="00647C65"/>
    <w:rsid w:val="006503FF"/>
    <w:rsid w:val="00650F3D"/>
    <w:rsid w:val="006516B6"/>
    <w:rsid w:val="00653591"/>
    <w:rsid w:val="00654B8E"/>
    <w:rsid w:val="00654FA5"/>
    <w:rsid w:val="0065559A"/>
    <w:rsid w:val="00656646"/>
    <w:rsid w:val="0066178E"/>
    <w:rsid w:val="006669A2"/>
    <w:rsid w:val="00667270"/>
    <w:rsid w:val="0067096B"/>
    <w:rsid w:val="0067114B"/>
    <w:rsid w:val="00671A1F"/>
    <w:rsid w:val="00672E31"/>
    <w:rsid w:val="00674245"/>
    <w:rsid w:val="0067432F"/>
    <w:rsid w:val="0067434D"/>
    <w:rsid w:val="00675634"/>
    <w:rsid w:val="006757E5"/>
    <w:rsid w:val="00675C6D"/>
    <w:rsid w:val="00677406"/>
    <w:rsid w:val="0067756E"/>
    <w:rsid w:val="00677903"/>
    <w:rsid w:val="00677F5E"/>
    <w:rsid w:val="006819AB"/>
    <w:rsid w:val="006821DD"/>
    <w:rsid w:val="006835C8"/>
    <w:rsid w:val="00683771"/>
    <w:rsid w:val="00683BDC"/>
    <w:rsid w:val="00683C68"/>
    <w:rsid w:val="00683FDB"/>
    <w:rsid w:val="00684044"/>
    <w:rsid w:val="00684CBC"/>
    <w:rsid w:val="00684FA2"/>
    <w:rsid w:val="0068560D"/>
    <w:rsid w:val="00685E97"/>
    <w:rsid w:val="00687739"/>
    <w:rsid w:val="00687CFB"/>
    <w:rsid w:val="00690BBC"/>
    <w:rsid w:val="00691370"/>
    <w:rsid w:val="00691BF3"/>
    <w:rsid w:val="00691F69"/>
    <w:rsid w:val="0069203C"/>
    <w:rsid w:val="00692FE4"/>
    <w:rsid w:val="00693C94"/>
    <w:rsid w:val="00693FB0"/>
    <w:rsid w:val="0069436D"/>
    <w:rsid w:val="00694A0E"/>
    <w:rsid w:val="00694E64"/>
    <w:rsid w:val="00695149"/>
    <w:rsid w:val="006951AB"/>
    <w:rsid w:val="00695424"/>
    <w:rsid w:val="006954F1"/>
    <w:rsid w:val="0069565D"/>
    <w:rsid w:val="006968F7"/>
    <w:rsid w:val="0069698C"/>
    <w:rsid w:val="006975A3"/>
    <w:rsid w:val="006978F6"/>
    <w:rsid w:val="006979D7"/>
    <w:rsid w:val="00697B1C"/>
    <w:rsid w:val="006A04E5"/>
    <w:rsid w:val="006A071D"/>
    <w:rsid w:val="006A0AB0"/>
    <w:rsid w:val="006A13EF"/>
    <w:rsid w:val="006A1504"/>
    <w:rsid w:val="006A1A47"/>
    <w:rsid w:val="006A2571"/>
    <w:rsid w:val="006A266A"/>
    <w:rsid w:val="006A2A3D"/>
    <w:rsid w:val="006A2E72"/>
    <w:rsid w:val="006A4273"/>
    <w:rsid w:val="006A5EE8"/>
    <w:rsid w:val="006A6273"/>
    <w:rsid w:val="006A6619"/>
    <w:rsid w:val="006A6CDD"/>
    <w:rsid w:val="006A75B8"/>
    <w:rsid w:val="006A77AC"/>
    <w:rsid w:val="006A7940"/>
    <w:rsid w:val="006A7B34"/>
    <w:rsid w:val="006B07E3"/>
    <w:rsid w:val="006B0C96"/>
    <w:rsid w:val="006B22F7"/>
    <w:rsid w:val="006B35A2"/>
    <w:rsid w:val="006B5166"/>
    <w:rsid w:val="006B5468"/>
    <w:rsid w:val="006B59D1"/>
    <w:rsid w:val="006B6420"/>
    <w:rsid w:val="006B66A6"/>
    <w:rsid w:val="006B66AA"/>
    <w:rsid w:val="006B679A"/>
    <w:rsid w:val="006B68EA"/>
    <w:rsid w:val="006B7DFD"/>
    <w:rsid w:val="006C02A2"/>
    <w:rsid w:val="006C0994"/>
    <w:rsid w:val="006C0CEA"/>
    <w:rsid w:val="006C0EE9"/>
    <w:rsid w:val="006C1930"/>
    <w:rsid w:val="006C1E22"/>
    <w:rsid w:val="006C1F64"/>
    <w:rsid w:val="006C21FB"/>
    <w:rsid w:val="006C4562"/>
    <w:rsid w:val="006C5153"/>
    <w:rsid w:val="006C572A"/>
    <w:rsid w:val="006C5A08"/>
    <w:rsid w:val="006C6784"/>
    <w:rsid w:val="006C6C31"/>
    <w:rsid w:val="006C6CA1"/>
    <w:rsid w:val="006C6CE4"/>
    <w:rsid w:val="006C72EF"/>
    <w:rsid w:val="006C7545"/>
    <w:rsid w:val="006C76F4"/>
    <w:rsid w:val="006C7827"/>
    <w:rsid w:val="006D02F7"/>
    <w:rsid w:val="006D0699"/>
    <w:rsid w:val="006D0CAD"/>
    <w:rsid w:val="006D1898"/>
    <w:rsid w:val="006D1EE0"/>
    <w:rsid w:val="006D24F5"/>
    <w:rsid w:val="006D2E28"/>
    <w:rsid w:val="006D373C"/>
    <w:rsid w:val="006D47CF"/>
    <w:rsid w:val="006D56B7"/>
    <w:rsid w:val="006D6964"/>
    <w:rsid w:val="006D7161"/>
    <w:rsid w:val="006D7F6C"/>
    <w:rsid w:val="006E06C5"/>
    <w:rsid w:val="006E07FB"/>
    <w:rsid w:val="006E1728"/>
    <w:rsid w:val="006E1F28"/>
    <w:rsid w:val="006E2589"/>
    <w:rsid w:val="006E2738"/>
    <w:rsid w:val="006E2796"/>
    <w:rsid w:val="006E2CED"/>
    <w:rsid w:val="006E3B6B"/>
    <w:rsid w:val="006E3B9D"/>
    <w:rsid w:val="006E3CA1"/>
    <w:rsid w:val="006E3F44"/>
    <w:rsid w:val="006E5175"/>
    <w:rsid w:val="006E5CFD"/>
    <w:rsid w:val="006E5EE8"/>
    <w:rsid w:val="006E6C79"/>
    <w:rsid w:val="006F029D"/>
    <w:rsid w:val="006F0364"/>
    <w:rsid w:val="006F15B1"/>
    <w:rsid w:val="006F1620"/>
    <w:rsid w:val="006F18AB"/>
    <w:rsid w:val="006F1939"/>
    <w:rsid w:val="006F2318"/>
    <w:rsid w:val="006F25D8"/>
    <w:rsid w:val="006F344D"/>
    <w:rsid w:val="006F41AA"/>
    <w:rsid w:val="006F48F4"/>
    <w:rsid w:val="006F4D29"/>
    <w:rsid w:val="006F6671"/>
    <w:rsid w:val="006F6787"/>
    <w:rsid w:val="006F67BF"/>
    <w:rsid w:val="006F6DE7"/>
    <w:rsid w:val="006F761E"/>
    <w:rsid w:val="00700C66"/>
    <w:rsid w:val="0070152D"/>
    <w:rsid w:val="007019FB"/>
    <w:rsid w:val="007025F0"/>
    <w:rsid w:val="0070350B"/>
    <w:rsid w:val="007063A9"/>
    <w:rsid w:val="0070738C"/>
    <w:rsid w:val="007115C9"/>
    <w:rsid w:val="00712016"/>
    <w:rsid w:val="00712910"/>
    <w:rsid w:val="00712DC7"/>
    <w:rsid w:val="00713156"/>
    <w:rsid w:val="00713DA1"/>
    <w:rsid w:val="007141A0"/>
    <w:rsid w:val="007142F3"/>
    <w:rsid w:val="0071436C"/>
    <w:rsid w:val="0071457D"/>
    <w:rsid w:val="007156F3"/>
    <w:rsid w:val="007158C2"/>
    <w:rsid w:val="00717815"/>
    <w:rsid w:val="0072011D"/>
    <w:rsid w:val="00720135"/>
    <w:rsid w:val="0072023A"/>
    <w:rsid w:val="007212E8"/>
    <w:rsid w:val="00722EAD"/>
    <w:rsid w:val="00723B2F"/>
    <w:rsid w:val="00723CE0"/>
    <w:rsid w:val="00723D9A"/>
    <w:rsid w:val="00723F66"/>
    <w:rsid w:val="007245E0"/>
    <w:rsid w:val="0072461C"/>
    <w:rsid w:val="00724878"/>
    <w:rsid w:val="00727400"/>
    <w:rsid w:val="007276A8"/>
    <w:rsid w:val="007277AD"/>
    <w:rsid w:val="00730AF3"/>
    <w:rsid w:val="00732BB6"/>
    <w:rsid w:val="00733F0B"/>
    <w:rsid w:val="00736204"/>
    <w:rsid w:val="007368D7"/>
    <w:rsid w:val="00737890"/>
    <w:rsid w:val="00737DC6"/>
    <w:rsid w:val="00737EF9"/>
    <w:rsid w:val="00740F59"/>
    <w:rsid w:val="0074214F"/>
    <w:rsid w:val="007425F6"/>
    <w:rsid w:val="007426BD"/>
    <w:rsid w:val="00743A79"/>
    <w:rsid w:val="00745460"/>
    <w:rsid w:val="00745B0B"/>
    <w:rsid w:val="00745DB0"/>
    <w:rsid w:val="00746470"/>
    <w:rsid w:val="00746970"/>
    <w:rsid w:val="00746D40"/>
    <w:rsid w:val="00746F77"/>
    <w:rsid w:val="00750D97"/>
    <w:rsid w:val="00751450"/>
    <w:rsid w:val="00753125"/>
    <w:rsid w:val="0075347C"/>
    <w:rsid w:val="007535C6"/>
    <w:rsid w:val="00754410"/>
    <w:rsid w:val="00754703"/>
    <w:rsid w:val="00754A76"/>
    <w:rsid w:val="007560CC"/>
    <w:rsid w:val="00756C71"/>
    <w:rsid w:val="00756E23"/>
    <w:rsid w:val="007575A4"/>
    <w:rsid w:val="00757F7C"/>
    <w:rsid w:val="007600BE"/>
    <w:rsid w:val="0076015D"/>
    <w:rsid w:val="00760769"/>
    <w:rsid w:val="007608D0"/>
    <w:rsid w:val="00760954"/>
    <w:rsid w:val="00760DB9"/>
    <w:rsid w:val="0076198F"/>
    <w:rsid w:val="00762C4A"/>
    <w:rsid w:val="00763A42"/>
    <w:rsid w:val="00763EE4"/>
    <w:rsid w:val="0076422F"/>
    <w:rsid w:val="007642C8"/>
    <w:rsid w:val="00764874"/>
    <w:rsid w:val="00764B03"/>
    <w:rsid w:val="00764C51"/>
    <w:rsid w:val="00764E6A"/>
    <w:rsid w:val="00764FE8"/>
    <w:rsid w:val="0076507A"/>
    <w:rsid w:val="00765162"/>
    <w:rsid w:val="007655DD"/>
    <w:rsid w:val="00765BC4"/>
    <w:rsid w:val="00765C39"/>
    <w:rsid w:val="0076682C"/>
    <w:rsid w:val="007676EE"/>
    <w:rsid w:val="00767E86"/>
    <w:rsid w:val="0077048F"/>
    <w:rsid w:val="007709AC"/>
    <w:rsid w:val="00771309"/>
    <w:rsid w:val="00771710"/>
    <w:rsid w:val="00771879"/>
    <w:rsid w:val="0077203A"/>
    <w:rsid w:val="00772436"/>
    <w:rsid w:val="007726A3"/>
    <w:rsid w:val="00772A6F"/>
    <w:rsid w:val="00772D1E"/>
    <w:rsid w:val="0077334F"/>
    <w:rsid w:val="007742CA"/>
    <w:rsid w:val="00774FD3"/>
    <w:rsid w:val="00775907"/>
    <w:rsid w:val="00775943"/>
    <w:rsid w:val="00776434"/>
    <w:rsid w:val="00776B4A"/>
    <w:rsid w:val="00776DC4"/>
    <w:rsid w:val="0078014E"/>
    <w:rsid w:val="00781FDA"/>
    <w:rsid w:val="00782710"/>
    <w:rsid w:val="00782F06"/>
    <w:rsid w:val="00783312"/>
    <w:rsid w:val="007836A1"/>
    <w:rsid w:val="00784159"/>
    <w:rsid w:val="0078487A"/>
    <w:rsid w:val="007855F8"/>
    <w:rsid w:val="0078593C"/>
    <w:rsid w:val="00785E1A"/>
    <w:rsid w:val="00785E81"/>
    <w:rsid w:val="0078608C"/>
    <w:rsid w:val="007869FA"/>
    <w:rsid w:val="00786C2A"/>
    <w:rsid w:val="007872AE"/>
    <w:rsid w:val="00787318"/>
    <w:rsid w:val="007874A8"/>
    <w:rsid w:val="0079108E"/>
    <w:rsid w:val="00791303"/>
    <w:rsid w:val="00791DB6"/>
    <w:rsid w:val="00791E74"/>
    <w:rsid w:val="007922E3"/>
    <w:rsid w:val="00792992"/>
    <w:rsid w:val="00792FB9"/>
    <w:rsid w:val="007935CF"/>
    <w:rsid w:val="00794167"/>
    <w:rsid w:val="007947D6"/>
    <w:rsid w:val="00794B9B"/>
    <w:rsid w:val="00794E60"/>
    <w:rsid w:val="007953D9"/>
    <w:rsid w:val="00795488"/>
    <w:rsid w:val="00795A33"/>
    <w:rsid w:val="00795E36"/>
    <w:rsid w:val="0079642C"/>
    <w:rsid w:val="00797648"/>
    <w:rsid w:val="007977BB"/>
    <w:rsid w:val="007A0964"/>
    <w:rsid w:val="007A0EC4"/>
    <w:rsid w:val="007A166D"/>
    <w:rsid w:val="007A1D23"/>
    <w:rsid w:val="007A2203"/>
    <w:rsid w:val="007A2954"/>
    <w:rsid w:val="007A3458"/>
    <w:rsid w:val="007A3522"/>
    <w:rsid w:val="007A3BB2"/>
    <w:rsid w:val="007A489B"/>
    <w:rsid w:val="007A58D6"/>
    <w:rsid w:val="007A78CD"/>
    <w:rsid w:val="007A7E66"/>
    <w:rsid w:val="007B0403"/>
    <w:rsid w:val="007B07E2"/>
    <w:rsid w:val="007B2D07"/>
    <w:rsid w:val="007B2D5E"/>
    <w:rsid w:val="007B3472"/>
    <w:rsid w:val="007B3873"/>
    <w:rsid w:val="007B488E"/>
    <w:rsid w:val="007B4968"/>
    <w:rsid w:val="007B5DA3"/>
    <w:rsid w:val="007B5E71"/>
    <w:rsid w:val="007B72DC"/>
    <w:rsid w:val="007B77B3"/>
    <w:rsid w:val="007C1467"/>
    <w:rsid w:val="007C1B4A"/>
    <w:rsid w:val="007C22A0"/>
    <w:rsid w:val="007C2A31"/>
    <w:rsid w:val="007C2AEB"/>
    <w:rsid w:val="007C44E6"/>
    <w:rsid w:val="007C4F7B"/>
    <w:rsid w:val="007C50BF"/>
    <w:rsid w:val="007C5996"/>
    <w:rsid w:val="007C64E1"/>
    <w:rsid w:val="007C6806"/>
    <w:rsid w:val="007C7469"/>
    <w:rsid w:val="007C7508"/>
    <w:rsid w:val="007C7561"/>
    <w:rsid w:val="007D0872"/>
    <w:rsid w:val="007D0B80"/>
    <w:rsid w:val="007D0D80"/>
    <w:rsid w:val="007D1619"/>
    <w:rsid w:val="007D1A07"/>
    <w:rsid w:val="007D2224"/>
    <w:rsid w:val="007D3DBD"/>
    <w:rsid w:val="007D5124"/>
    <w:rsid w:val="007D51DF"/>
    <w:rsid w:val="007D56B8"/>
    <w:rsid w:val="007D576A"/>
    <w:rsid w:val="007D593A"/>
    <w:rsid w:val="007D60EC"/>
    <w:rsid w:val="007D6620"/>
    <w:rsid w:val="007D67AB"/>
    <w:rsid w:val="007D6838"/>
    <w:rsid w:val="007D75CC"/>
    <w:rsid w:val="007D7E04"/>
    <w:rsid w:val="007E1396"/>
    <w:rsid w:val="007E158A"/>
    <w:rsid w:val="007E216A"/>
    <w:rsid w:val="007E268D"/>
    <w:rsid w:val="007E2C7B"/>
    <w:rsid w:val="007E32A7"/>
    <w:rsid w:val="007E3A1C"/>
    <w:rsid w:val="007E43B2"/>
    <w:rsid w:val="007E44E3"/>
    <w:rsid w:val="007E49A6"/>
    <w:rsid w:val="007E55C9"/>
    <w:rsid w:val="007E5F5F"/>
    <w:rsid w:val="007E7829"/>
    <w:rsid w:val="007E7AEA"/>
    <w:rsid w:val="007F070B"/>
    <w:rsid w:val="007F0A72"/>
    <w:rsid w:val="007F1300"/>
    <w:rsid w:val="007F1461"/>
    <w:rsid w:val="007F1AD2"/>
    <w:rsid w:val="007F3761"/>
    <w:rsid w:val="007F431C"/>
    <w:rsid w:val="007F462F"/>
    <w:rsid w:val="007F494F"/>
    <w:rsid w:val="007F525E"/>
    <w:rsid w:val="007F5590"/>
    <w:rsid w:val="007F5750"/>
    <w:rsid w:val="007F5B8F"/>
    <w:rsid w:val="007F67DF"/>
    <w:rsid w:val="007F6CFD"/>
    <w:rsid w:val="007F7A59"/>
    <w:rsid w:val="00800828"/>
    <w:rsid w:val="00800B1D"/>
    <w:rsid w:val="00800F2B"/>
    <w:rsid w:val="008010CD"/>
    <w:rsid w:val="00801472"/>
    <w:rsid w:val="00801FFC"/>
    <w:rsid w:val="00802B05"/>
    <w:rsid w:val="00802F40"/>
    <w:rsid w:val="00803408"/>
    <w:rsid w:val="00803661"/>
    <w:rsid w:val="00803979"/>
    <w:rsid w:val="00803FBB"/>
    <w:rsid w:val="00804199"/>
    <w:rsid w:val="00805A35"/>
    <w:rsid w:val="00805E41"/>
    <w:rsid w:val="00806147"/>
    <w:rsid w:val="0080650E"/>
    <w:rsid w:val="00806587"/>
    <w:rsid w:val="00806A31"/>
    <w:rsid w:val="00806BBB"/>
    <w:rsid w:val="00810B1B"/>
    <w:rsid w:val="00810C75"/>
    <w:rsid w:val="0081179A"/>
    <w:rsid w:val="00811D5C"/>
    <w:rsid w:val="00812807"/>
    <w:rsid w:val="00812814"/>
    <w:rsid w:val="00812A3A"/>
    <w:rsid w:val="008151FE"/>
    <w:rsid w:val="00815644"/>
    <w:rsid w:val="00815AE5"/>
    <w:rsid w:val="00815BF8"/>
    <w:rsid w:val="008162EC"/>
    <w:rsid w:val="008165B8"/>
    <w:rsid w:val="008201BE"/>
    <w:rsid w:val="00823100"/>
    <w:rsid w:val="008231E1"/>
    <w:rsid w:val="0082361C"/>
    <w:rsid w:val="008245C4"/>
    <w:rsid w:val="00824B4C"/>
    <w:rsid w:val="00826040"/>
    <w:rsid w:val="00826261"/>
    <w:rsid w:val="00826EB0"/>
    <w:rsid w:val="00827F46"/>
    <w:rsid w:val="00827FFE"/>
    <w:rsid w:val="0083266A"/>
    <w:rsid w:val="00832680"/>
    <w:rsid w:val="00832D86"/>
    <w:rsid w:val="00833559"/>
    <w:rsid w:val="00833AC5"/>
    <w:rsid w:val="00833E83"/>
    <w:rsid w:val="00834E41"/>
    <w:rsid w:val="0083541E"/>
    <w:rsid w:val="00835EEE"/>
    <w:rsid w:val="0083607F"/>
    <w:rsid w:val="008360E4"/>
    <w:rsid w:val="00836CB9"/>
    <w:rsid w:val="00840825"/>
    <w:rsid w:val="008419D1"/>
    <w:rsid w:val="00841F56"/>
    <w:rsid w:val="00842813"/>
    <w:rsid w:val="00843B99"/>
    <w:rsid w:val="00843CF0"/>
    <w:rsid w:val="00844A70"/>
    <w:rsid w:val="008455C3"/>
    <w:rsid w:val="00845A4B"/>
    <w:rsid w:val="00845AEF"/>
    <w:rsid w:val="00845E0D"/>
    <w:rsid w:val="00845FA9"/>
    <w:rsid w:val="00846147"/>
    <w:rsid w:val="00846D27"/>
    <w:rsid w:val="008501C5"/>
    <w:rsid w:val="008507D0"/>
    <w:rsid w:val="0085176D"/>
    <w:rsid w:val="00852E2A"/>
    <w:rsid w:val="00853270"/>
    <w:rsid w:val="00853347"/>
    <w:rsid w:val="0085338F"/>
    <w:rsid w:val="00853BD3"/>
    <w:rsid w:val="0085448C"/>
    <w:rsid w:val="00854C78"/>
    <w:rsid w:val="00857116"/>
    <w:rsid w:val="00857AF9"/>
    <w:rsid w:val="008603B1"/>
    <w:rsid w:val="00860425"/>
    <w:rsid w:val="00860A40"/>
    <w:rsid w:val="00860D20"/>
    <w:rsid w:val="00861EE2"/>
    <w:rsid w:val="00862ADB"/>
    <w:rsid w:val="00862CD4"/>
    <w:rsid w:val="0086343F"/>
    <w:rsid w:val="00863A0C"/>
    <w:rsid w:val="00863C81"/>
    <w:rsid w:val="008658AE"/>
    <w:rsid w:val="00865C36"/>
    <w:rsid w:val="00865CF2"/>
    <w:rsid w:val="00865D5F"/>
    <w:rsid w:val="00866339"/>
    <w:rsid w:val="00866513"/>
    <w:rsid w:val="0086660F"/>
    <w:rsid w:val="0086697E"/>
    <w:rsid w:val="00867651"/>
    <w:rsid w:val="00867F34"/>
    <w:rsid w:val="00870A47"/>
    <w:rsid w:val="00870B02"/>
    <w:rsid w:val="00870FAD"/>
    <w:rsid w:val="00871073"/>
    <w:rsid w:val="008713F0"/>
    <w:rsid w:val="00871B78"/>
    <w:rsid w:val="00872603"/>
    <w:rsid w:val="008735CB"/>
    <w:rsid w:val="00873603"/>
    <w:rsid w:val="0087386E"/>
    <w:rsid w:val="00873907"/>
    <w:rsid w:val="00874094"/>
    <w:rsid w:val="008743ED"/>
    <w:rsid w:val="00874A9A"/>
    <w:rsid w:val="00874ED7"/>
    <w:rsid w:val="00875949"/>
    <w:rsid w:val="00875A7D"/>
    <w:rsid w:val="00875AF5"/>
    <w:rsid w:val="00876A31"/>
    <w:rsid w:val="00877679"/>
    <w:rsid w:val="00877D50"/>
    <w:rsid w:val="00877DAE"/>
    <w:rsid w:val="0088047B"/>
    <w:rsid w:val="00880688"/>
    <w:rsid w:val="0088096D"/>
    <w:rsid w:val="008810CB"/>
    <w:rsid w:val="0088132E"/>
    <w:rsid w:val="00881B33"/>
    <w:rsid w:val="00881B6C"/>
    <w:rsid w:val="008831C7"/>
    <w:rsid w:val="00883214"/>
    <w:rsid w:val="00884041"/>
    <w:rsid w:val="00884445"/>
    <w:rsid w:val="00884A15"/>
    <w:rsid w:val="00884FE5"/>
    <w:rsid w:val="00885504"/>
    <w:rsid w:val="008862FC"/>
    <w:rsid w:val="008872CB"/>
    <w:rsid w:val="00887C8D"/>
    <w:rsid w:val="00890525"/>
    <w:rsid w:val="0089054D"/>
    <w:rsid w:val="008908E9"/>
    <w:rsid w:val="0089136F"/>
    <w:rsid w:val="00891521"/>
    <w:rsid w:val="0089201E"/>
    <w:rsid w:val="00892A63"/>
    <w:rsid w:val="00892ABE"/>
    <w:rsid w:val="008946D9"/>
    <w:rsid w:val="00894A23"/>
    <w:rsid w:val="00895BC7"/>
    <w:rsid w:val="008962F5"/>
    <w:rsid w:val="00896540"/>
    <w:rsid w:val="00897096"/>
    <w:rsid w:val="008A03B2"/>
    <w:rsid w:val="008A0FF6"/>
    <w:rsid w:val="008A139B"/>
    <w:rsid w:val="008A15B6"/>
    <w:rsid w:val="008A17C1"/>
    <w:rsid w:val="008A1ECF"/>
    <w:rsid w:val="008A3068"/>
    <w:rsid w:val="008A432D"/>
    <w:rsid w:val="008A477B"/>
    <w:rsid w:val="008A4A47"/>
    <w:rsid w:val="008A72B8"/>
    <w:rsid w:val="008B013D"/>
    <w:rsid w:val="008B019E"/>
    <w:rsid w:val="008B0336"/>
    <w:rsid w:val="008B06DF"/>
    <w:rsid w:val="008B08BC"/>
    <w:rsid w:val="008B0D16"/>
    <w:rsid w:val="008B1332"/>
    <w:rsid w:val="008B1A44"/>
    <w:rsid w:val="008B1D1C"/>
    <w:rsid w:val="008B2D3D"/>
    <w:rsid w:val="008B4237"/>
    <w:rsid w:val="008B4C1A"/>
    <w:rsid w:val="008B5212"/>
    <w:rsid w:val="008B5A8A"/>
    <w:rsid w:val="008B5AB8"/>
    <w:rsid w:val="008B5DB2"/>
    <w:rsid w:val="008B5E3E"/>
    <w:rsid w:val="008B5E68"/>
    <w:rsid w:val="008B6E02"/>
    <w:rsid w:val="008B6E6B"/>
    <w:rsid w:val="008B770A"/>
    <w:rsid w:val="008C0952"/>
    <w:rsid w:val="008C0FFB"/>
    <w:rsid w:val="008C1E6D"/>
    <w:rsid w:val="008C1EEE"/>
    <w:rsid w:val="008C1FE6"/>
    <w:rsid w:val="008C396C"/>
    <w:rsid w:val="008C40C7"/>
    <w:rsid w:val="008C41E4"/>
    <w:rsid w:val="008C437A"/>
    <w:rsid w:val="008C4D13"/>
    <w:rsid w:val="008C5FCC"/>
    <w:rsid w:val="008C7055"/>
    <w:rsid w:val="008C7314"/>
    <w:rsid w:val="008D0006"/>
    <w:rsid w:val="008D0453"/>
    <w:rsid w:val="008D0C58"/>
    <w:rsid w:val="008D1010"/>
    <w:rsid w:val="008D184F"/>
    <w:rsid w:val="008D23C1"/>
    <w:rsid w:val="008D2B0A"/>
    <w:rsid w:val="008D2F95"/>
    <w:rsid w:val="008D383A"/>
    <w:rsid w:val="008D4D0F"/>
    <w:rsid w:val="008D63F7"/>
    <w:rsid w:val="008D69EA"/>
    <w:rsid w:val="008D7835"/>
    <w:rsid w:val="008D7EA4"/>
    <w:rsid w:val="008E0B92"/>
    <w:rsid w:val="008E343D"/>
    <w:rsid w:val="008E355A"/>
    <w:rsid w:val="008E3636"/>
    <w:rsid w:val="008E368B"/>
    <w:rsid w:val="008E36C3"/>
    <w:rsid w:val="008E3A46"/>
    <w:rsid w:val="008E3A8E"/>
    <w:rsid w:val="008E3B7A"/>
    <w:rsid w:val="008E3CA0"/>
    <w:rsid w:val="008E4625"/>
    <w:rsid w:val="008E497F"/>
    <w:rsid w:val="008E532F"/>
    <w:rsid w:val="008E556F"/>
    <w:rsid w:val="008E5A94"/>
    <w:rsid w:val="008E5D75"/>
    <w:rsid w:val="008E5DBB"/>
    <w:rsid w:val="008E6361"/>
    <w:rsid w:val="008E70E8"/>
    <w:rsid w:val="008E7A7E"/>
    <w:rsid w:val="008E7F8F"/>
    <w:rsid w:val="008F21D7"/>
    <w:rsid w:val="008F23E6"/>
    <w:rsid w:val="008F2458"/>
    <w:rsid w:val="008F3A13"/>
    <w:rsid w:val="008F52F3"/>
    <w:rsid w:val="008F5D38"/>
    <w:rsid w:val="008F69BF"/>
    <w:rsid w:val="008F6E02"/>
    <w:rsid w:val="008F77B0"/>
    <w:rsid w:val="008F780D"/>
    <w:rsid w:val="00900977"/>
    <w:rsid w:val="00901A9F"/>
    <w:rsid w:val="00902908"/>
    <w:rsid w:val="00902CD7"/>
    <w:rsid w:val="00902D97"/>
    <w:rsid w:val="009039EB"/>
    <w:rsid w:val="00903B26"/>
    <w:rsid w:val="00903D49"/>
    <w:rsid w:val="00903D6E"/>
    <w:rsid w:val="00904A51"/>
    <w:rsid w:val="00904E8F"/>
    <w:rsid w:val="00904ECA"/>
    <w:rsid w:val="0090589A"/>
    <w:rsid w:val="00905F81"/>
    <w:rsid w:val="00905FB3"/>
    <w:rsid w:val="009060EF"/>
    <w:rsid w:val="00906297"/>
    <w:rsid w:val="009078CC"/>
    <w:rsid w:val="00911265"/>
    <w:rsid w:val="009113ED"/>
    <w:rsid w:val="0091149C"/>
    <w:rsid w:val="00911AEE"/>
    <w:rsid w:val="00911DF9"/>
    <w:rsid w:val="00912DC2"/>
    <w:rsid w:val="00914498"/>
    <w:rsid w:val="00914516"/>
    <w:rsid w:val="00914744"/>
    <w:rsid w:val="00914C39"/>
    <w:rsid w:val="00915C5E"/>
    <w:rsid w:val="009169A8"/>
    <w:rsid w:val="00917253"/>
    <w:rsid w:val="00917D21"/>
    <w:rsid w:val="0092032E"/>
    <w:rsid w:val="009219BB"/>
    <w:rsid w:val="00921CF7"/>
    <w:rsid w:val="009239E4"/>
    <w:rsid w:val="00923C9E"/>
    <w:rsid w:val="00923CA4"/>
    <w:rsid w:val="00923EFF"/>
    <w:rsid w:val="0092442C"/>
    <w:rsid w:val="00924B4F"/>
    <w:rsid w:val="00924E32"/>
    <w:rsid w:val="00925392"/>
    <w:rsid w:val="00925D68"/>
    <w:rsid w:val="0092799E"/>
    <w:rsid w:val="00931D69"/>
    <w:rsid w:val="00932707"/>
    <w:rsid w:val="00933465"/>
    <w:rsid w:val="0093380C"/>
    <w:rsid w:val="00934750"/>
    <w:rsid w:val="00934816"/>
    <w:rsid w:val="00934954"/>
    <w:rsid w:val="00934A53"/>
    <w:rsid w:val="00934D74"/>
    <w:rsid w:val="0093509D"/>
    <w:rsid w:val="009358C7"/>
    <w:rsid w:val="00935F03"/>
    <w:rsid w:val="0093656E"/>
    <w:rsid w:val="00937F5D"/>
    <w:rsid w:val="00940D51"/>
    <w:rsid w:val="00940FC7"/>
    <w:rsid w:val="009410EC"/>
    <w:rsid w:val="009416B4"/>
    <w:rsid w:val="009418D8"/>
    <w:rsid w:val="00941D4F"/>
    <w:rsid w:val="00941E14"/>
    <w:rsid w:val="00941E74"/>
    <w:rsid w:val="009422C1"/>
    <w:rsid w:val="00942F7E"/>
    <w:rsid w:val="00943F1B"/>
    <w:rsid w:val="0094417E"/>
    <w:rsid w:val="009449EC"/>
    <w:rsid w:val="00944B3A"/>
    <w:rsid w:val="00945269"/>
    <w:rsid w:val="009472A3"/>
    <w:rsid w:val="00947500"/>
    <w:rsid w:val="00947A0F"/>
    <w:rsid w:val="00950061"/>
    <w:rsid w:val="00951CE6"/>
    <w:rsid w:val="00951E75"/>
    <w:rsid w:val="00951EAF"/>
    <w:rsid w:val="00953B5A"/>
    <w:rsid w:val="00955E70"/>
    <w:rsid w:val="00956493"/>
    <w:rsid w:val="00956A47"/>
    <w:rsid w:val="00957898"/>
    <w:rsid w:val="009607FC"/>
    <w:rsid w:val="009612DC"/>
    <w:rsid w:val="0096143C"/>
    <w:rsid w:val="00961536"/>
    <w:rsid w:val="00961653"/>
    <w:rsid w:val="00961F38"/>
    <w:rsid w:val="009623B8"/>
    <w:rsid w:val="009630A1"/>
    <w:rsid w:val="00964A56"/>
    <w:rsid w:val="00964A8D"/>
    <w:rsid w:val="00964DF7"/>
    <w:rsid w:val="00964E99"/>
    <w:rsid w:val="00966379"/>
    <w:rsid w:val="00966486"/>
    <w:rsid w:val="00967009"/>
    <w:rsid w:val="00967474"/>
    <w:rsid w:val="009702EF"/>
    <w:rsid w:val="009713C9"/>
    <w:rsid w:val="0097158E"/>
    <w:rsid w:val="009717F5"/>
    <w:rsid w:val="00971B14"/>
    <w:rsid w:val="009733F1"/>
    <w:rsid w:val="00973A55"/>
    <w:rsid w:val="00974581"/>
    <w:rsid w:val="009749BA"/>
    <w:rsid w:val="00975670"/>
    <w:rsid w:val="00975810"/>
    <w:rsid w:val="009773A5"/>
    <w:rsid w:val="00977837"/>
    <w:rsid w:val="00980ECF"/>
    <w:rsid w:val="0098102A"/>
    <w:rsid w:val="00981DBA"/>
    <w:rsid w:val="009831E3"/>
    <w:rsid w:val="009842ED"/>
    <w:rsid w:val="009845D1"/>
    <w:rsid w:val="00985026"/>
    <w:rsid w:val="009853E3"/>
    <w:rsid w:val="00987354"/>
    <w:rsid w:val="00987B4D"/>
    <w:rsid w:val="00990C89"/>
    <w:rsid w:val="00992543"/>
    <w:rsid w:val="00992855"/>
    <w:rsid w:val="00992E54"/>
    <w:rsid w:val="00993B1F"/>
    <w:rsid w:val="00993C2B"/>
    <w:rsid w:val="009942CA"/>
    <w:rsid w:val="00995E9A"/>
    <w:rsid w:val="00997C21"/>
    <w:rsid w:val="009A071F"/>
    <w:rsid w:val="009A0BD9"/>
    <w:rsid w:val="009A0DCA"/>
    <w:rsid w:val="009A1A71"/>
    <w:rsid w:val="009A2245"/>
    <w:rsid w:val="009A2A58"/>
    <w:rsid w:val="009A3501"/>
    <w:rsid w:val="009A4038"/>
    <w:rsid w:val="009A4962"/>
    <w:rsid w:val="009A52FE"/>
    <w:rsid w:val="009A5490"/>
    <w:rsid w:val="009A605E"/>
    <w:rsid w:val="009A6171"/>
    <w:rsid w:val="009A6581"/>
    <w:rsid w:val="009A66F3"/>
    <w:rsid w:val="009A6FE1"/>
    <w:rsid w:val="009A719E"/>
    <w:rsid w:val="009A735E"/>
    <w:rsid w:val="009A73E2"/>
    <w:rsid w:val="009A7710"/>
    <w:rsid w:val="009B06BF"/>
    <w:rsid w:val="009B1743"/>
    <w:rsid w:val="009B17E6"/>
    <w:rsid w:val="009B1972"/>
    <w:rsid w:val="009B2022"/>
    <w:rsid w:val="009B290C"/>
    <w:rsid w:val="009B3157"/>
    <w:rsid w:val="009B354D"/>
    <w:rsid w:val="009B3AB6"/>
    <w:rsid w:val="009B3D59"/>
    <w:rsid w:val="009B4095"/>
    <w:rsid w:val="009B40DF"/>
    <w:rsid w:val="009B46B4"/>
    <w:rsid w:val="009B4D76"/>
    <w:rsid w:val="009B50C7"/>
    <w:rsid w:val="009B5697"/>
    <w:rsid w:val="009B5E70"/>
    <w:rsid w:val="009B7559"/>
    <w:rsid w:val="009B755E"/>
    <w:rsid w:val="009B7BD8"/>
    <w:rsid w:val="009B7E16"/>
    <w:rsid w:val="009C011E"/>
    <w:rsid w:val="009C04DB"/>
    <w:rsid w:val="009C0661"/>
    <w:rsid w:val="009C0D7F"/>
    <w:rsid w:val="009C118F"/>
    <w:rsid w:val="009C12AF"/>
    <w:rsid w:val="009C18B4"/>
    <w:rsid w:val="009C1BB5"/>
    <w:rsid w:val="009C240D"/>
    <w:rsid w:val="009C2F86"/>
    <w:rsid w:val="009C35CF"/>
    <w:rsid w:val="009C428D"/>
    <w:rsid w:val="009C42C6"/>
    <w:rsid w:val="009C4684"/>
    <w:rsid w:val="009C50F2"/>
    <w:rsid w:val="009C542E"/>
    <w:rsid w:val="009C57FE"/>
    <w:rsid w:val="009C679C"/>
    <w:rsid w:val="009C6D00"/>
    <w:rsid w:val="009C6E14"/>
    <w:rsid w:val="009C724D"/>
    <w:rsid w:val="009C78C0"/>
    <w:rsid w:val="009C7CA6"/>
    <w:rsid w:val="009D0183"/>
    <w:rsid w:val="009D0F93"/>
    <w:rsid w:val="009D1A63"/>
    <w:rsid w:val="009D1C30"/>
    <w:rsid w:val="009D2A7E"/>
    <w:rsid w:val="009D2ED6"/>
    <w:rsid w:val="009D3142"/>
    <w:rsid w:val="009D363B"/>
    <w:rsid w:val="009D3B48"/>
    <w:rsid w:val="009D3D59"/>
    <w:rsid w:val="009D44A5"/>
    <w:rsid w:val="009D46D9"/>
    <w:rsid w:val="009D4A7F"/>
    <w:rsid w:val="009D4A92"/>
    <w:rsid w:val="009D5E82"/>
    <w:rsid w:val="009D6463"/>
    <w:rsid w:val="009D6552"/>
    <w:rsid w:val="009D692F"/>
    <w:rsid w:val="009D7675"/>
    <w:rsid w:val="009D7B1C"/>
    <w:rsid w:val="009E08F5"/>
    <w:rsid w:val="009E0A9A"/>
    <w:rsid w:val="009E1873"/>
    <w:rsid w:val="009E1909"/>
    <w:rsid w:val="009E2BCC"/>
    <w:rsid w:val="009E2DED"/>
    <w:rsid w:val="009E301A"/>
    <w:rsid w:val="009E3FE1"/>
    <w:rsid w:val="009E42DB"/>
    <w:rsid w:val="009E497A"/>
    <w:rsid w:val="009E4D3A"/>
    <w:rsid w:val="009E4E4E"/>
    <w:rsid w:val="009E55D2"/>
    <w:rsid w:val="009E5847"/>
    <w:rsid w:val="009E5DEA"/>
    <w:rsid w:val="009E60B0"/>
    <w:rsid w:val="009E6C21"/>
    <w:rsid w:val="009E7686"/>
    <w:rsid w:val="009F0F9E"/>
    <w:rsid w:val="009F18A4"/>
    <w:rsid w:val="009F1A9F"/>
    <w:rsid w:val="009F1D97"/>
    <w:rsid w:val="009F2F00"/>
    <w:rsid w:val="009F4718"/>
    <w:rsid w:val="009F473B"/>
    <w:rsid w:val="009F4787"/>
    <w:rsid w:val="009F5C7A"/>
    <w:rsid w:val="009F615E"/>
    <w:rsid w:val="009F73BA"/>
    <w:rsid w:val="009F77D1"/>
    <w:rsid w:val="009F7BC4"/>
    <w:rsid w:val="009F7E6D"/>
    <w:rsid w:val="00A0042C"/>
    <w:rsid w:val="00A00962"/>
    <w:rsid w:val="00A01FA5"/>
    <w:rsid w:val="00A02A96"/>
    <w:rsid w:val="00A03244"/>
    <w:rsid w:val="00A03ED6"/>
    <w:rsid w:val="00A0449D"/>
    <w:rsid w:val="00A0486C"/>
    <w:rsid w:val="00A04DA9"/>
    <w:rsid w:val="00A0504E"/>
    <w:rsid w:val="00A0514E"/>
    <w:rsid w:val="00A066B7"/>
    <w:rsid w:val="00A07139"/>
    <w:rsid w:val="00A07804"/>
    <w:rsid w:val="00A0791C"/>
    <w:rsid w:val="00A1016E"/>
    <w:rsid w:val="00A105BC"/>
    <w:rsid w:val="00A10634"/>
    <w:rsid w:val="00A12ED1"/>
    <w:rsid w:val="00A139EB"/>
    <w:rsid w:val="00A13D0B"/>
    <w:rsid w:val="00A146B0"/>
    <w:rsid w:val="00A1592A"/>
    <w:rsid w:val="00A16FCC"/>
    <w:rsid w:val="00A17151"/>
    <w:rsid w:val="00A17163"/>
    <w:rsid w:val="00A2102A"/>
    <w:rsid w:val="00A21EC5"/>
    <w:rsid w:val="00A22017"/>
    <w:rsid w:val="00A22FBB"/>
    <w:rsid w:val="00A23025"/>
    <w:rsid w:val="00A233F3"/>
    <w:rsid w:val="00A23F0E"/>
    <w:rsid w:val="00A240B5"/>
    <w:rsid w:val="00A24761"/>
    <w:rsid w:val="00A2518C"/>
    <w:rsid w:val="00A25430"/>
    <w:rsid w:val="00A255A3"/>
    <w:rsid w:val="00A26E31"/>
    <w:rsid w:val="00A27C49"/>
    <w:rsid w:val="00A27F60"/>
    <w:rsid w:val="00A3002A"/>
    <w:rsid w:val="00A300AE"/>
    <w:rsid w:val="00A316A4"/>
    <w:rsid w:val="00A329C3"/>
    <w:rsid w:val="00A3362F"/>
    <w:rsid w:val="00A33676"/>
    <w:rsid w:val="00A34883"/>
    <w:rsid w:val="00A34E9D"/>
    <w:rsid w:val="00A3524B"/>
    <w:rsid w:val="00A36067"/>
    <w:rsid w:val="00A36C71"/>
    <w:rsid w:val="00A36CE1"/>
    <w:rsid w:val="00A370D3"/>
    <w:rsid w:val="00A373CD"/>
    <w:rsid w:val="00A4128A"/>
    <w:rsid w:val="00A41DE9"/>
    <w:rsid w:val="00A425AE"/>
    <w:rsid w:val="00A426E2"/>
    <w:rsid w:val="00A42F92"/>
    <w:rsid w:val="00A431DD"/>
    <w:rsid w:val="00A43728"/>
    <w:rsid w:val="00A4375E"/>
    <w:rsid w:val="00A439E8"/>
    <w:rsid w:val="00A43A3E"/>
    <w:rsid w:val="00A444EB"/>
    <w:rsid w:val="00A44535"/>
    <w:rsid w:val="00A44A1D"/>
    <w:rsid w:val="00A4513E"/>
    <w:rsid w:val="00A45793"/>
    <w:rsid w:val="00A45831"/>
    <w:rsid w:val="00A45D15"/>
    <w:rsid w:val="00A45F19"/>
    <w:rsid w:val="00A46161"/>
    <w:rsid w:val="00A466AA"/>
    <w:rsid w:val="00A4679D"/>
    <w:rsid w:val="00A467A2"/>
    <w:rsid w:val="00A47092"/>
    <w:rsid w:val="00A4725C"/>
    <w:rsid w:val="00A4763D"/>
    <w:rsid w:val="00A476EB"/>
    <w:rsid w:val="00A47E04"/>
    <w:rsid w:val="00A47EC5"/>
    <w:rsid w:val="00A523DD"/>
    <w:rsid w:val="00A52C02"/>
    <w:rsid w:val="00A52FF7"/>
    <w:rsid w:val="00A53870"/>
    <w:rsid w:val="00A53A89"/>
    <w:rsid w:val="00A53AC4"/>
    <w:rsid w:val="00A53E18"/>
    <w:rsid w:val="00A53F62"/>
    <w:rsid w:val="00A54191"/>
    <w:rsid w:val="00A547CA"/>
    <w:rsid w:val="00A55288"/>
    <w:rsid w:val="00A56098"/>
    <w:rsid w:val="00A56B80"/>
    <w:rsid w:val="00A570BB"/>
    <w:rsid w:val="00A60005"/>
    <w:rsid w:val="00A602D9"/>
    <w:rsid w:val="00A60627"/>
    <w:rsid w:val="00A61CFB"/>
    <w:rsid w:val="00A62BAB"/>
    <w:rsid w:val="00A62D11"/>
    <w:rsid w:val="00A63DF9"/>
    <w:rsid w:val="00A648E4"/>
    <w:rsid w:val="00A65236"/>
    <w:rsid w:val="00A6553B"/>
    <w:rsid w:val="00A65AEB"/>
    <w:rsid w:val="00A660E2"/>
    <w:rsid w:val="00A664E3"/>
    <w:rsid w:val="00A668B3"/>
    <w:rsid w:val="00A6720C"/>
    <w:rsid w:val="00A67A52"/>
    <w:rsid w:val="00A7098D"/>
    <w:rsid w:val="00A7195D"/>
    <w:rsid w:val="00A71AF1"/>
    <w:rsid w:val="00A71CFF"/>
    <w:rsid w:val="00A721E1"/>
    <w:rsid w:val="00A72705"/>
    <w:rsid w:val="00A727CC"/>
    <w:rsid w:val="00A738B2"/>
    <w:rsid w:val="00A7477E"/>
    <w:rsid w:val="00A74ECB"/>
    <w:rsid w:val="00A75A7F"/>
    <w:rsid w:val="00A75E69"/>
    <w:rsid w:val="00A76F20"/>
    <w:rsid w:val="00A7752F"/>
    <w:rsid w:val="00A80BF6"/>
    <w:rsid w:val="00A818CB"/>
    <w:rsid w:val="00A83D4B"/>
    <w:rsid w:val="00A85252"/>
    <w:rsid w:val="00A86817"/>
    <w:rsid w:val="00A870FE"/>
    <w:rsid w:val="00A87EF9"/>
    <w:rsid w:val="00A90619"/>
    <w:rsid w:val="00A91DEE"/>
    <w:rsid w:val="00A92101"/>
    <w:rsid w:val="00A927FA"/>
    <w:rsid w:val="00A92DA6"/>
    <w:rsid w:val="00A93241"/>
    <w:rsid w:val="00A9387F"/>
    <w:rsid w:val="00A94ECF"/>
    <w:rsid w:val="00A95C39"/>
    <w:rsid w:val="00A95DB2"/>
    <w:rsid w:val="00A963AB"/>
    <w:rsid w:val="00A96597"/>
    <w:rsid w:val="00A96739"/>
    <w:rsid w:val="00A96BA0"/>
    <w:rsid w:val="00A9714E"/>
    <w:rsid w:val="00AA0916"/>
    <w:rsid w:val="00AA1F65"/>
    <w:rsid w:val="00AA254A"/>
    <w:rsid w:val="00AA27A3"/>
    <w:rsid w:val="00AA321E"/>
    <w:rsid w:val="00AA3331"/>
    <w:rsid w:val="00AA3E5C"/>
    <w:rsid w:val="00AA4430"/>
    <w:rsid w:val="00AA4A63"/>
    <w:rsid w:val="00AA4DB0"/>
    <w:rsid w:val="00AA7524"/>
    <w:rsid w:val="00AA7B4D"/>
    <w:rsid w:val="00AB0075"/>
    <w:rsid w:val="00AB0AEA"/>
    <w:rsid w:val="00AB0FF1"/>
    <w:rsid w:val="00AB1345"/>
    <w:rsid w:val="00AB3AF0"/>
    <w:rsid w:val="00AB6452"/>
    <w:rsid w:val="00AB67E8"/>
    <w:rsid w:val="00AB7341"/>
    <w:rsid w:val="00AB75A0"/>
    <w:rsid w:val="00AB76BE"/>
    <w:rsid w:val="00AB79FF"/>
    <w:rsid w:val="00AB7D1A"/>
    <w:rsid w:val="00AB7FED"/>
    <w:rsid w:val="00AC0E3F"/>
    <w:rsid w:val="00AC1269"/>
    <w:rsid w:val="00AC1B98"/>
    <w:rsid w:val="00AC2196"/>
    <w:rsid w:val="00AC2832"/>
    <w:rsid w:val="00AC28D0"/>
    <w:rsid w:val="00AC4ADD"/>
    <w:rsid w:val="00AC4B82"/>
    <w:rsid w:val="00AC4BA0"/>
    <w:rsid w:val="00AC4DB3"/>
    <w:rsid w:val="00AC4ED0"/>
    <w:rsid w:val="00AC4F46"/>
    <w:rsid w:val="00AC55D2"/>
    <w:rsid w:val="00AC687E"/>
    <w:rsid w:val="00AC7040"/>
    <w:rsid w:val="00AC76DF"/>
    <w:rsid w:val="00AD0445"/>
    <w:rsid w:val="00AD0934"/>
    <w:rsid w:val="00AD112F"/>
    <w:rsid w:val="00AD12C6"/>
    <w:rsid w:val="00AD1770"/>
    <w:rsid w:val="00AD18CF"/>
    <w:rsid w:val="00AD2951"/>
    <w:rsid w:val="00AD2F52"/>
    <w:rsid w:val="00AD3997"/>
    <w:rsid w:val="00AD446C"/>
    <w:rsid w:val="00AD44EA"/>
    <w:rsid w:val="00AD4585"/>
    <w:rsid w:val="00AD5CE4"/>
    <w:rsid w:val="00AD621E"/>
    <w:rsid w:val="00AD6DE1"/>
    <w:rsid w:val="00AD7678"/>
    <w:rsid w:val="00AD76C4"/>
    <w:rsid w:val="00AD7D41"/>
    <w:rsid w:val="00AE0065"/>
    <w:rsid w:val="00AE00B5"/>
    <w:rsid w:val="00AE045E"/>
    <w:rsid w:val="00AE1D86"/>
    <w:rsid w:val="00AE4240"/>
    <w:rsid w:val="00AE4C35"/>
    <w:rsid w:val="00AE4CF0"/>
    <w:rsid w:val="00AE5D80"/>
    <w:rsid w:val="00AE5EBD"/>
    <w:rsid w:val="00AE60FC"/>
    <w:rsid w:val="00AE6101"/>
    <w:rsid w:val="00AE6465"/>
    <w:rsid w:val="00AE64D8"/>
    <w:rsid w:val="00AE690F"/>
    <w:rsid w:val="00AE77E1"/>
    <w:rsid w:val="00AE7ABF"/>
    <w:rsid w:val="00AF1349"/>
    <w:rsid w:val="00AF296C"/>
    <w:rsid w:val="00AF36B2"/>
    <w:rsid w:val="00AF36FE"/>
    <w:rsid w:val="00AF3EB4"/>
    <w:rsid w:val="00AF4413"/>
    <w:rsid w:val="00AF561D"/>
    <w:rsid w:val="00AF5826"/>
    <w:rsid w:val="00AF6364"/>
    <w:rsid w:val="00AF65D9"/>
    <w:rsid w:val="00AF7803"/>
    <w:rsid w:val="00B00A3C"/>
    <w:rsid w:val="00B00CC1"/>
    <w:rsid w:val="00B00F73"/>
    <w:rsid w:val="00B01BF1"/>
    <w:rsid w:val="00B01E8B"/>
    <w:rsid w:val="00B020E7"/>
    <w:rsid w:val="00B033B1"/>
    <w:rsid w:val="00B03510"/>
    <w:rsid w:val="00B044D5"/>
    <w:rsid w:val="00B04500"/>
    <w:rsid w:val="00B04B77"/>
    <w:rsid w:val="00B05E92"/>
    <w:rsid w:val="00B05F20"/>
    <w:rsid w:val="00B05F3A"/>
    <w:rsid w:val="00B0600F"/>
    <w:rsid w:val="00B069DE"/>
    <w:rsid w:val="00B07279"/>
    <w:rsid w:val="00B0730F"/>
    <w:rsid w:val="00B0735B"/>
    <w:rsid w:val="00B0735F"/>
    <w:rsid w:val="00B07A1A"/>
    <w:rsid w:val="00B10642"/>
    <w:rsid w:val="00B1096A"/>
    <w:rsid w:val="00B10D9B"/>
    <w:rsid w:val="00B12819"/>
    <w:rsid w:val="00B129F1"/>
    <w:rsid w:val="00B12B07"/>
    <w:rsid w:val="00B12BDE"/>
    <w:rsid w:val="00B14AED"/>
    <w:rsid w:val="00B1534F"/>
    <w:rsid w:val="00B1724A"/>
    <w:rsid w:val="00B17287"/>
    <w:rsid w:val="00B1764B"/>
    <w:rsid w:val="00B17FDE"/>
    <w:rsid w:val="00B2129C"/>
    <w:rsid w:val="00B21E29"/>
    <w:rsid w:val="00B21E8C"/>
    <w:rsid w:val="00B21F7A"/>
    <w:rsid w:val="00B22336"/>
    <w:rsid w:val="00B22EB1"/>
    <w:rsid w:val="00B2367B"/>
    <w:rsid w:val="00B238BA"/>
    <w:rsid w:val="00B24C71"/>
    <w:rsid w:val="00B2599B"/>
    <w:rsid w:val="00B25ACC"/>
    <w:rsid w:val="00B27C87"/>
    <w:rsid w:val="00B27D54"/>
    <w:rsid w:val="00B30F1C"/>
    <w:rsid w:val="00B3175B"/>
    <w:rsid w:val="00B31CC3"/>
    <w:rsid w:val="00B31EAC"/>
    <w:rsid w:val="00B323E9"/>
    <w:rsid w:val="00B32700"/>
    <w:rsid w:val="00B32E4B"/>
    <w:rsid w:val="00B332D5"/>
    <w:rsid w:val="00B3374B"/>
    <w:rsid w:val="00B33805"/>
    <w:rsid w:val="00B34E0B"/>
    <w:rsid w:val="00B35C14"/>
    <w:rsid w:val="00B35E64"/>
    <w:rsid w:val="00B36ECC"/>
    <w:rsid w:val="00B37DA7"/>
    <w:rsid w:val="00B37E00"/>
    <w:rsid w:val="00B403A9"/>
    <w:rsid w:val="00B405F9"/>
    <w:rsid w:val="00B4195A"/>
    <w:rsid w:val="00B4197C"/>
    <w:rsid w:val="00B42253"/>
    <w:rsid w:val="00B42553"/>
    <w:rsid w:val="00B42743"/>
    <w:rsid w:val="00B42B87"/>
    <w:rsid w:val="00B437C0"/>
    <w:rsid w:val="00B43CC0"/>
    <w:rsid w:val="00B43CCC"/>
    <w:rsid w:val="00B44DB6"/>
    <w:rsid w:val="00B451CD"/>
    <w:rsid w:val="00B45862"/>
    <w:rsid w:val="00B46EAA"/>
    <w:rsid w:val="00B46FFE"/>
    <w:rsid w:val="00B476FE"/>
    <w:rsid w:val="00B507C1"/>
    <w:rsid w:val="00B50C27"/>
    <w:rsid w:val="00B50D18"/>
    <w:rsid w:val="00B511CD"/>
    <w:rsid w:val="00B51839"/>
    <w:rsid w:val="00B51C52"/>
    <w:rsid w:val="00B52821"/>
    <w:rsid w:val="00B52B58"/>
    <w:rsid w:val="00B53083"/>
    <w:rsid w:val="00B53201"/>
    <w:rsid w:val="00B533E4"/>
    <w:rsid w:val="00B53995"/>
    <w:rsid w:val="00B54C0A"/>
    <w:rsid w:val="00B550D8"/>
    <w:rsid w:val="00B5526B"/>
    <w:rsid w:val="00B5528E"/>
    <w:rsid w:val="00B56713"/>
    <w:rsid w:val="00B56B51"/>
    <w:rsid w:val="00B5794E"/>
    <w:rsid w:val="00B60144"/>
    <w:rsid w:val="00B618F1"/>
    <w:rsid w:val="00B61CF8"/>
    <w:rsid w:val="00B62E16"/>
    <w:rsid w:val="00B63E47"/>
    <w:rsid w:val="00B645FB"/>
    <w:rsid w:val="00B64670"/>
    <w:rsid w:val="00B669E5"/>
    <w:rsid w:val="00B66D35"/>
    <w:rsid w:val="00B6779C"/>
    <w:rsid w:val="00B678AE"/>
    <w:rsid w:val="00B67A2D"/>
    <w:rsid w:val="00B7082F"/>
    <w:rsid w:val="00B721EC"/>
    <w:rsid w:val="00B7230C"/>
    <w:rsid w:val="00B73B1F"/>
    <w:rsid w:val="00B73EAC"/>
    <w:rsid w:val="00B73FF6"/>
    <w:rsid w:val="00B74A25"/>
    <w:rsid w:val="00B750A8"/>
    <w:rsid w:val="00B765A4"/>
    <w:rsid w:val="00B80665"/>
    <w:rsid w:val="00B80B8C"/>
    <w:rsid w:val="00B819F9"/>
    <w:rsid w:val="00B81F3E"/>
    <w:rsid w:val="00B82229"/>
    <w:rsid w:val="00B82266"/>
    <w:rsid w:val="00B822FA"/>
    <w:rsid w:val="00B82CE0"/>
    <w:rsid w:val="00B82FD7"/>
    <w:rsid w:val="00B842DE"/>
    <w:rsid w:val="00B84610"/>
    <w:rsid w:val="00B84635"/>
    <w:rsid w:val="00B8622C"/>
    <w:rsid w:val="00B866DE"/>
    <w:rsid w:val="00B86C80"/>
    <w:rsid w:val="00B86E8C"/>
    <w:rsid w:val="00B87DBE"/>
    <w:rsid w:val="00B87DD1"/>
    <w:rsid w:val="00B91376"/>
    <w:rsid w:val="00B914B3"/>
    <w:rsid w:val="00B91D04"/>
    <w:rsid w:val="00B92232"/>
    <w:rsid w:val="00B92887"/>
    <w:rsid w:val="00B934D8"/>
    <w:rsid w:val="00B93934"/>
    <w:rsid w:val="00B93BEE"/>
    <w:rsid w:val="00B93DA5"/>
    <w:rsid w:val="00B94615"/>
    <w:rsid w:val="00B947D9"/>
    <w:rsid w:val="00B95794"/>
    <w:rsid w:val="00B95DBD"/>
    <w:rsid w:val="00B96914"/>
    <w:rsid w:val="00B96DD1"/>
    <w:rsid w:val="00B9788B"/>
    <w:rsid w:val="00BA0228"/>
    <w:rsid w:val="00BA0B7F"/>
    <w:rsid w:val="00BA0E05"/>
    <w:rsid w:val="00BA1565"/>
    <w:rsid w:val="00BA1772"/>
    <w:rsid w:val="00BA2B0D"/>
    <w:rsid w:val="00BA2E9A"/>
    <w:rsid w:val="00BA3CE9"/>
    <w:rsid w:val="00BA3E8D"/>
    <w:rsid w:val="00BA3F3A"/>
    <w:rsid w:val="00BA4290"/>
    <w:rsid w:val="00BA4500"/>
    <w:rsid w:val="00BA4C60"/>
    <w:rsid w:val="00BA5034"/>
    <w:rsid w:val="00BA5EE5"/>
    <w:rsid w:val="00BA649A"/>
    <w:rsid w:val="00BA6BEE"/>
    <w:rsid w:val="00BA6CCF"/>
    <w:rsid w:val="00BA77A9"/>
    <w:rsid w:val="00BA78A3"/>
    <w:rsid w:val="00BA7C4D"/>
    <w:rsid w:val="00BB0DBE"/>
    <w:rsid w:val="00BB1984"/>
    <w:rsid w:val="00BB2F2B"/>
    <w:rsid w:val="00BB304E"/>
    <w:rsid w:val="00BB37B9"/>
    <w:rsid w:val="00BB41FA"/>
    <w:rsid w:val="00BB5E6D"/>
    <w:rsid w:val="00BB5E8F"/>
    <w:rsid w:val="00BB6EA5"/>
    <w:rsid w:val="00BB6FCC"/>
    <w:rsid w:val="00BB7507"/>
    <w:rsid w:val="00BB7AD1"/>
    <w:rsid w:val="00BC0153"/>
    <w:rsid w:val="00BC15E4"/>
    <w:rsid w:val="00BC1AFA"/>
    <w:rsid w:val="00BC22EE"/>
    <w:rsid w:val="00BC2BF0"/>
    <w:rsid w:val="00BC3D0E"/>
    <w:rsid w:val="00BC3E67"/>
    <w:rsid w:val="00BC5406"/>
    <w:rsid w:val="00BC570A"/>
    <w:rsid w:val="00BC583A"/>
    <w:rsid w:val="00BC634D"/>
    <w:rsid w:val="00BD3A94"/>
    <w:rsid w:val="00BD437C"/>
    <w:rsid w:val="00BD4A5E"/>
    <w:rsid w:val="00BD5047"/>
    <w:rsid w:val="00BD590E"/>
    <w:rsid w:val="00BD616C"/>
    <w:rsid w:val="00BD6239"/>
    <w:rsid w:val="00BD628C"/>
    <w:rsid w:val="00BD66FB"/>
    <w:rsid w:val="00BD6846"/>
    <w:rsid w:val="00BD6CC6"/>
    <w:rsid w:val="00BD71D4"/>
    <w:rsid w:val="00BD7D32"/>
    <w:rsid w:val="00BE0860"/>
    <w:rsid w:val="00BE08E3"/>
    <w:rsid w:val="00BE1413"/>
    <w:rsid w:val="00BE174C"/>
    <w:rsid w:val="00BE21F2"/>
    <w:rsid w:val="00BE26A6"/>
    <w:rsid w:val="00BE2B66"/>
    <w:rsid w:val="00BE2BC0"/>
    <w:rsid w:val="00BE35E3"/>
    <w:rsid w:val="00BE4707"/>
    <w:rsid w:val="00BE4B60"/>
    <w:rsid w:val="00BE4CC8"/>
    <w:rsid w:val="00BE5A70"/>
    <w:rsid w:val="00BE5BA5"/>
    <w:rsid w:val="00BE6235"/>
    <w:rsid w:val="00BE68AB"/>
    <w:rsid w:val="00BE7072"/>
    <w:rsid w:val="00BE76E7"/>
    <w:rsid w:val="00BF0163"/>
    <w:rsid w:val="00BF0A62"/>
    <w:rsid w:val="00BF0C67"/>
    <w:rsid w:val="00BF0EC0"/>
    <w:rsid w:val="00BF10B1"/>
    <w:rsid w:val="00BF1100"/>
    <w:rsid w:val="00BF11C9"/>
    <w:rsid w:val="00BF1CF9"/>
    <w:rsid w:val="00BF32C0"/>
    <w:rsid w:val="00BF343A"/>
    <w:rsid w:val="00BF377F"/>
    <w:rsid w:val="00BF38BA"/>
    <w:rsid w:val="00BF39A0"/>
    <w:rsid w:val="00BF43EF"/>
    <w:rsid w:val="00BF457E"/>
    <w:rsid w:val="00BF476F"/>
    <w:rsid w:val="00BF4A21"/>
    <w:rsid w:val="00BF504F"/>
    <w:rsid w:val="00BF5222"/>
    <w:rsid w:val="00BF601A"/>
    <w:rsid w:val="00BF6300"/>
    <w:rsid w:val="00BF7330"/>
    <w:rsid w:val="00BF7A8B"/>
    <w:rsid w:val="00C002F7"/>
    <w:rsid w:val="00C00402"/>
    <w:rsid w:val="00C00B13"/>
    <w:rsid w:val="00C020F2"/>
    <w:rsid w:val="00C0335B"/>
    <w:rsid w:val="00C0357C"/>
    <w:rsid w:val="00C03B41"/>
    <w:rsid w:val="00C045A0"/>
    <w:rsid w:val="00C049A9"/>
    <w:rsid w:val="00C04ACF"/>
    <w:rsid w:val="00C05D63"/>
    <w:rsid w:val="00C07347"/>
    <w:rsid w:val="00C10242"/>
    <w:rsid w:val="00C1039C"/>
    <w:rsid w:val="00C10E46"/>
    <w:rsid w:val="00C11F97"/>
    <w:rsid w:val="00C120E5"/>
    <w:rsid w:val="00C122AB"/>
    <w:rsid w:val="00C122C2"/>
    <w:rsid w:val="00C12F3C"/>
    <w:rsid w:val="00C130AE"/>
    <w:rsid w:val="00C1383A"/>
    <w:rsid w:val="00C13889"/>
    <w:rsid w:val="00C13F53"/>
    <w:rsid w:val="00C13FAE"/>
    <w:rsid w:val="00C144A4"/>
    <w:rsid w:val="00C145B6"/>
    <w:rsid w:val="00C15220"/>
    <w:rsid w:val="00C15A60"/>
    <w:rsid w:val="00C1680F"/>
    <w:rsid w:val="00C16FD7"/>
    <w:rsid w:val="00C17265"/>
    <w:rsid w:val="00C17536"/>
    <w:rsid w:val="00C17984"/>
    <w:rsid w:val="00C17E95"/>
    <w:rsid w:val="00C20236"/>
    <w:rsid w:val="00C20D95"/>
    <w:rsid w:val="00C2131B"/>
    <w:rsid w:val="00C22493"/>
    <w:rsid w:val="00C23CE7"/>
    <w:rsid w:val="00C2428F"/>
    <w:rsid w:val="00C247DD"/>
    <w:rsid w:val="00C24F78"/>
    <w:rsid w:val="00C253FF"/>
    <w:rsid w:val="00C270BD"/>
    <w:rsid w:val="00C27344"/>
    <w:rsid w:val="00C30770"/>
    <w:rsid w:val="00C313B5"/>
    <w:rsid w:val="00C313BB"/>
    <w:rsid w:val="00C315FE"/>
    <w:rsid w:val="00C3190B"/>
    <w:rsid w:val="00C325BD"/>
    <w:rsid w:val="00C33163"/>
    <w:rsid w:val="00C331B0"/>
    <w:rsid w:val="00C345AC"/>
    <w:rsid w:val="00C358FF"/>
    <w:rsid w:val="00C35CD9"/>
    <w:rsid w:val="00C37AC4"/>
    <w:rsid w:val="00C37CBE"/>
    <w:rsid w:val="00C40A49"/>
    <w:rsid w:val="00C412CC"/>
    <w:rsid w:val="00C412E8"/>
    <w:rsid w:val="00C413EE"/>
    <w:rsid w:val="00C4146F"/>
    <w:rsid w:val="00C42729"/>
    <w:rsid w:val="00C42BC0"/>
    <w:rsid w:val="00C42F58"/>
    <w:rsid w:val="00C4347D"/>
    <w:rsid w:val="00C438D8"/>
    <w:rsid w:val="00C439A8"/>
    <w:rsid w:val="00C43B5E"/>
    <w:rsid w:val="00C44687"/>
    <w:rsid w:val="00C44FD6"/>
    <w:rsid w:val="00C45EF5"/>
    <w:rsid w:val="00C468AA"/>
    <w:rsid w:val="00C50E5A"/>
    <w:rsid w:val="00C5240C"/>
    <w:rsid w:val="00C53568"/>
    <w:rsid w:val="00C53943"/>
    <w:rsid w:val="00C53FD6"/>
    <w:rsid w:val="00C54C7B"/>
    <w:rsid w:val="00C54E87"/>
    <w:rsid w:val="00C552F8"/>
    <w:rsid w:val="00C55FFF"/>
    <w:rsid w:val="00C5680C"/>
    <w:rsid w:val="00C574BE"/>
    <w:rsid w:val="00C57CE2"/>
    <w:rsid w:val="00C57E33"/>
    <w:rsid w:val="00C57E37"/>
    <w:rsid w:val="00C57FEC"/>
    <w:rsid w:val="00C61EA2"/>
    <w:rsid w:val="00C62419"/>
    <w:rsid w:val="00C62BE9"/>
    <w:rsid w:val="00C62E29"/>
    <w:rsid w:val="00C6363B"/>
    <w:rsid w:val="00C65A49"/>
    <w:rsid w:val="00C6675C"/>
    <w:rsid w:val="00C66DF4"/>
    <w:rsid w:val="00C66E05"/>
    <w:rsid w:val="00C6728F"/>
    <w:rsid w:val="00C7003E"/>
    <w:rsid w:val="00C7023A"/>
    <w:rsid w:val="00C70EF3"/>
    <w:rsid w:val="00C711B6"/>
    <w:rsid w:val="00C73493"/>
    <w:rsid w:val="00C735AA"/>
    <w:rsid w:val="00C73979"/>
    <w:rsid w:val="00C73A3E"/>
    <w:rsid w:val="00C740B5"/>
    <w:rsid w:val="00C74405"/>
    <w:rsid w:val="00C74E21"/>
    <w:rsid w:val="00C7609C"/>
    <w:rsid w:val="00C768B4"/>
    <w:rsid w:val="00C76F50"/>
    <w:rsid w:val="00C77844"/>
    <w:rsid w:val="00C77BBD"/>
    <w:rsid w:val="00C8068B"/>
    <w:rsid w:val="00C80AAC"/>
    <w:rsid w:val="00C80EF4"/>
    <w:rsid w:val="00C81FC0"/>
    <w:rsid w:val="00C83264"/>
    <w:rsid w:val="00C833B0"/>
    <w:rsid w:val="00C83B98"/>
    <w:rsid w:val="00C84724"/>
    <w:rsid w:val="00C85EA1"/>
    <w:rsid w:val="00C86B74"/>
    <w:rsid w:val="00C86DED"/>
    <w:rsid w:val="00C90C18"/>
    <w:rsid w:val="00C90E7B"/>
    <w:rsid w:val="00C91AB7"/>
    <w:rsid w:val="00C91C77"/>
    <w:rsid w:val="00C92657"/>
    <w:rsid w:val="00C930BA"/>
    <w:rsid w:val="00C9384A"/>
    <w:rsid w:val="00C940C1"/>
    <w:rsid w:val="00C942C4"/>
    <w:rsid w:val="00C944CF"/>
    <w:rsid w:val="00C960B3"/>
    <w:rsid w:val="00C961A7"/>
    <w:rsid w:val="00C964A7"/>
    <w:rsid w:val="00C96845"/>
    <w:rsid w:val="00C96CA4"/>
    <w:rsid w:val="00C96E0E"/>
    <w:rsid w:val="00C970FE"/>
    <w:rsid w:val="00C97871"/>
    <w:rsid w:val="00CA0C12"/>
    <w:rsid w:val="00CA109F"/>
    <w:rsid w:val="00CA198E"/>
    <w:rsid w:val="00CA1F67"/>
    <w:rsid w:val="00CA2377"/>
    <w:rsid w:val="00CA3A5F"/>
    <w:rsid w:val="00CA3D7C"/>
    <w:rsid w:val="00CA3F71"/>
    <w:rsid w:val="00CA40C4"/>
    <w:rsid w:val="00CA4415"/>
    <w:rsid w:val="00CA4CC2"/>
    <w:rsid w:val="00CA64A1"/>
    <w:rsid w:val="00CA6576"/>
    <w:rsid w:val="00CA747B"/>
    <w:rsid w:val="00CA7D62"/>
    <w:rsid w:val="00CA7E7F"/>
    <w:rsid w:val="00CB0AA9"/>
    <w:rsid w:val="00CB0E79"/>
    <w:rsid w:val="00CB0F68"/>
    <w:rsid w:val="00CB11E5"/>
    <w:rsid w:val="00CB12D0"/>
    <w:rsid w:val="00CB1908"/>
    <w:rsid w:val="00CB19B8"/>
    <w:rsid w:val="00CB1F3A"/>
    <w:rsid w:val="00CB2229"/>
    <w:rsid w:val="00CB25A7"/>
    <w:rsid w:val="00CB3807"/>
    <w:rsid w:val="00CB4ADE"/>
    <w:rsid w:val="00CB4E07"/>
    <w:rsid w:val="00CB5340"/>
    <w:rsid w:val="00CB5796"/>
    <w:rsid w:val="00CB5DCA"/>
    <w:rsid w:val="00CB5EC7"/>
    <w:rsid w:val="00CB6625"/>
    <w:rsid w:val="00CB7399"/>
    <w:rsid w:val="00CB75B0"/>
    <w:rsid w:val="00CB7822"/>
    <w:rsid w:val="00CC04D1"/>
    <w:rsid w:val="00CC0652"/>
    <w:rsid w:val="00CC086A"/>
    <w:rsid w:val="00CC0C08"/>
    <w:rsid w:val="00CC12CA"/>
    <w:rsid w:val="00CC1A1B"/>
    <w:rsid w:val="00CC1C6E"/>
    <w:rsid w:val="00CC2BB8"/>
    <w:rsid w:val="00CC2C7F"/>
    <w:rsid w:val="00CC3823"/>
    <w:rsid w:val="00CC3EAD"/>
    <w:rsid w:val="00CC4B02"/>
    <w:rsid w:val="00CC71EE"/>
    <w:rsid w:val="00CC79CA"/>
    <w:rsid w:val="00CD13BF"/>
    <w:rsid w:val="00CD1A5F"/>
    <w:rsid w:val="00CD23E6"/>
    <w:rsid w:val="00CD30A4"/>
    <w:rsid w:val="00CD3203"/>
    <w:rsid w:val="00CD33D2"/>
    <w:rsid w:val="00CD3B0D"/>
    <w:rsid w:val="00CD3F85"/>
    <w:rsid w:val="00CD55E3"/>
    <w:rsid w:val="00CD59B2"/>
    <w:rsid w:val="00CD5AC9"/>
    <w:rsid w:val="00CD7199"/>
    <w:rsid w:val="00CE051E"/>
    <w:rsid w:val="00CE0987"/>
    <w:rsid w:val="00CE1685"/>
    <w:rsid w:val="00CE16E9"/>
    <w:rsid w:val="00CE178C"/>
    <w:rsid w:val="00CE2484"/>
    <w:rsid w:val="00CE29C0"/>
    <w:rsid w:val="00CE4003"/>
    <w:rsid w:val="00CE4086"/>
    <w:rsid w:val="00CE4359"/>
    <w:rsid w:val="00CE44BD"/>
    <w:rsid w:val="00CE4A5A"/>
    <w:rsid w:val="00CE4CC8"/>
    <w:rsid w:val="00CE4E65"/>
    <w:rsid w:val="00CE4FC8"/>
    <w:rsid w:val="00CE6324"/>
    <w:rsid w:val="00CF0939"/>
    <w:rsid w:val="00CF0995"/>
    <w:rsid w:val="00CF0DE7"/>
    <w:rsid w:val="00CF2097"/>
    <w:rsid w:val="00CF2ED7"/>
    <w:rsid w:val="00CF2F52"/>
    <w:rsid w:val="00CF329E"/>
    <w:rsid w:val="00CF337C"/>
    <w:rsid w:val="00CF3C67"/>
    <w:rsid w:val="00CF4C97"/>
    <w:rsid w:val="00D000AD"/>
    <w:rsid w:val="00D00394"/>
    <w:rsid w:val="00D00E42"/>
    <w:rsid w:val="00D00F9D"/>
    <w:rsid w:val="00D025CE"/>
    <w:rsid w:val="00D03815"/>
    <w:rsid w:val="00D046F7"/>
    <w:rsid w:val="00D05645"/>
    <w:rsid w:val="00D06330"/>
    <w:rsid w:val="00D06447"/>
    <w:rsid w:val="00D06ACD"/>
    <w:rsid w:val="00D06B62"/>
    <w:rsid w:val="00D076F9"/>
    <w:rsid w:val="00D07FE4"/>
    <w:rsid w:val="00D10A5C"/>
    <w:rsid w:val="00D10F7F"/>
    <w:rsid w:val="00D1117E"/>
    <w:rsid w:val="00D12911"/>
    <w:rsid w:val="00D134E9"/>
    <w:rsid w:val="00D135D8"/>
    <w:rsid w:val="00D142BB"/>
    <w:rsid w:val="00D142DF"/>
    <w:rsid w:val="00D14846"/>
    <w:rsid w:val="00D14D47"/>
    <w:rsid w:val="00D1588C"/>
    <w:rsid w:val="00D15C12"/>
    <w:rsid w:val="00D15D7F"/>
    <w:rsid w:val="00D15EA4"/>
    <w:rsid w:val="00D164D4"/>
    <w:rsid w:val="00D1716D"/>
    <w:rsid w:val="00D17856"/>
    <w:rsid w:val="00D17CDF"/>
    <w:rsid w:val="00D200C5"/>
    <w:rsid w:val="00D20955"/>
    <w:rsid w:val="00D2193F"/>
    <w:rsid w:val="00D23367"/>
    <w:rsid w:val="00D23C1B"/>
    <w:rsid w:val="00D24449"/>
    <w:rsid w:val="00D26A4D"/>
    <w:rsid w:val="00D27017"/>
    <w:rsid w:val="00D30011"/>
    <w:rsid w:val="00D30752"/>
    <w:rsid w:val="00D30849"/>
    <w:rsid w:val="00D3182D"/>
    <w:rsid w:val="00D32C19"/>
    <w:rsid w:val="00D34127"/>
    <w:rsid w:val="00D35DCD"/>
    <w:rsid w:val="00D3689B"/>
    <w:rsid w:val="00D3717A"/>
    <w:rsid w:val="00D374CF"/>
    <w:rsid w:val="00D40468"/>
    <w:rsid w:val="00D40612"/>
    <w:rsid w:val="00D40765"/>
    <w:rsid w:val="00D41A39"/>
    <w:rsid w:val="00D41D71"/>
    <w:rsid w:val="00D421F7"/>
    <w:rsid w:val="00D43EA0"/>
    <w:rsid w:val="00D44BD0"/>
    <w:rsid w:val="00D44C29"/>
    <w:rsid w:val="00D45767"/>
    <w:rsid w:val="00D45A23"/>
    <w:rsid w:val="00D45C2D"/>
    <w:rsid w:val="00D4720E"/>
    <w:rsid w:val="00D4764F"/>
    <w:rsid w:val="00D47C0F"/>
    <w:rsid w:val="00D51D50"/>
    <w:rsid w:val="00D5251A"/>
    <w:rsid w:val="00D52589"/>
    <w:rsid w:val="00D52597"/>
    <w:rsid w:val="00D52E55"/>
    <w:rsid w:val="00D52F91"/>
    <w:rsid w:val="00D5380B"/>
    <w:rsid w:val="00D53D0A"/>
    <w:rsid w:val="00D54D45"/>
    <w:rsid w:val="00D54EE8"/>
    <w:rsid w:val="00D55257"/>
    <w:rsid w:val="00D56861"/>
    <w:rsid w:val="00D576C5"/>
    <w:rsid w:val="00D6007E"/>
    <w:rsid w:val="00D606D8"/>
    <w:rsid w:val="00D61CCF"/>
    <w:rsid w:val="00D62E25"/>
    <w:rsid w:val="00D647CE"/>
    <w:rsid w:val="00D64A41"/>
    <w:rsid w:val="00D64F01"/>
    <w:rsid w:val="00D64F39"/>
    <w:rsid w:val="00D64F4D"/>
    <w:rsid w:val="00D6546A"/>
    <w:rsid w:val="00D655DC"/>
    <w:rsid w:val="00D65896"/>
    <w:rsid w:val="00D659AB"/>
    <w:rsid w:val="00D65B77"/>
    <w:rsid w:val="00D65C1D"/>
    <w:rsid w:val="00D65CC5"/>
    <w:rsid w:val="00D675C4"/>
    <w:rsid w:val="00D67636"/>
    <w:rsid w:val="00D6790F"/>
    <w:rsid w:val="00D67C20"/>
    <w:rsid w:val="00D67D4A"/>
    <w:rsid w:val="00D700F8"/>
    <w:rsid w:val="00D7014B"/>
    <w:rsid w:val="00D70FB1"/>
    <w:rsid w:val="00D715DB"/>
    <w:rsid w:val="00D72261"/>
    <w:rsid w:val="00D72869"/>
    <w:rsid w:val="00D72B40"/>
    <w:rsid w:val="00D73F68"/>
    <w:rsid w:val="00D741A3"/>
    <w:rsid w:val="00D7447E"/>
    <w:rsid w:val="00D7612A"/>
    <w:rsid w:val="00D76505"/>
    <w:rsid w:val="00D77261"/>
    <w:rsid w:val="00D774EE"/>
    <w:rsid w:val="00D80262"/>
    <w:rsid w:val="00D80321"/>
    <w:rsid w:val="00D80912"/>
    <w:rsid w:val="00D80B44"/>
    <w:rsid w:val="00D80B8D"/>
    <w:rsid w:val="00D810E2"/>
    <w:rsid w:val="00D811D8"/>
    <w:rsid w:val="00D81B96"/>
    <w:rsid w:val="00D82A66"/>
    <w:rsid w:val="00D82EC2"/>
    <w:rsid w:val="00D85619"/>
    <w:rsid w:val="00D85B5F"/>
    <w:rsid w:val="00D867D6"/>
    <w:rsid w:val="00D86BDA"/>
    <w:rsid w:val="00D86E82"/>
    <w:rsid w:val="00D87232"/>
    <w:rsid w:val="00D87324"/>
    <w:rsid w:val="00D90DBA"/>
    <w:rsid w:val="00D916C2"/>
    <w:rsid w:val="00D91E10"/>
    <w:rsid w:val="00D923EA"/>
    <w:rsid w:val="00D925BC"/>
    <w:rsid w:val="00D929C3"/>
    <w:rsid w:val="00D92F6E"/>
    <w:rsid w:val="00D93037"/>
    <w:rsid w:val="00D93A56"/>
    <w:rsid w:val="00D95299"/>
    <w:rsid w:val="00D9572E"/>
    <w:rsid w:val="00D960D9"/>
    <w:rsid w:val="00D965F4"/>
    <w:rsid w:val="00D97EE8"/>
    <w:rsid w:val="00D97F34"/>
    <w:rsid w:val="00DA03ED"/>
    <w:rsid w:val="00DA068D"/>
    <w:rsid w:val="00DA18D6"/>
    <w:rsid w:val="00DA2049"/>
    <w:rsid w:val="00DA34DF"/>
    <w:rsid w:val="00DA3AED"/>
    <w:rsid w:val="00DA4E28"/>
    <w:rsid w:val="00DA521E"/>
    <w:rsid w:val="00DA547E"/>
    <w:rsid w:val="00DA5614"/>
    <w:rsid w:val="00DA564C"/>
    <w:rsid w:val="00DA5695"/>
    <w:rsid w:val="00DA57FE"/>
    <w:rsid w:val="00DA766F"/>
    <w:rsid w:val="00DA7F88"/>
    <w:rsid w:val="00DB15D4"/>
    <w:rsid w:val="00DB1DC6"/>
    <w:rsid w:val="00DB326E"/>
    <w:rsid w:val="00DB39E6"/>
    <w:rsid w:val="00DB42A9"/>
    <w:rsid w:val="00DB4AA5"/>
    <w:rsid w:val="00DB4DFB"/>
    <w:rsid w:val="00DB7BF6"/>
    <w:rsid w:val="00DB7D9B"/>
    <w:rsid w:val="00DC0133"/>
    <w:rsid w:val="00DC0252"/>
    <w:rsid w:val="00DC1216"/>
    <w:rsid w:val="00DC1591"/>
    <w:rsid w:val="00DC1715"/>
    <w:rsid w:val="00DC2645"/>
    <w:rsid w:val="00DC3433"/>
    <w:rsid w:val="00DC3D16"/>
    <w:rsid w:val="00DC5F4E"/>
    <w:rsid w:val="00DC738E"/>
    <w:rsid w:val="00DC796E"/>
    <w:rsid w:val="00DD01A2"/>
    <w:rsid w:val="00DD046E"/>
    <w:rsid w:val="00DD0E5A"/>
    <w:rsid w:val="00DD11FB"/>
    <w:rsid w:val="00DD2093"/>
    <w:rsid w:val="00DD2150"/>
    <w:rsid w:val="00DD28AA"/>
    <w:rsid w:val="00DD2ABC"/>
    <w:rsid w:val="00DD3BAB"/>
    <w:rsid w:val="00DD4D8B"/>
    <w:rsid w:val="00DD7CDC"/>
    <w:rsid w:val="00DE0C9C"/>
    <w:rsid w:val="00DE159E"/>
    <w:rsid w:val="00DE18C3"/>
    <w:rsid w:val="00DE18E9"/>
    <w:rsid w:val="00DE1D34"/>
    <w:rsid w:val="00DE1FE5"/>
    <w:rsid w:val="00DE212C"/>
    <w:rsid w:val="00DE25D2"/>
    <w:rsid w:val="00DE2C66"/>
    <w:rsid w:val="00DE3129"/>
    <w:rsid w:val="00DE3429"/>
    <w:rsid w:val="00DE358B"/>
    <w:rsid w:val="00DE5103"/>
    <w:rsid w:val="00DE526A"/>
    <w:rsid w:val="00DE557B"/>
    <w:rsid w:val="00DE6075"/>
    <w:rsid w:val="00DE6450"/>
    <w:rsid w:val="00DE77F1"/>
    <w:rsid w:val="00DE77F7"/>
    <w:rsid w:val="00DE791C"/>
    <w:rsid w:val="00DF18EA"/>
    <w:rsid w:val="00DF2095"/>
    <w:rsid w:val="00DF31EE"/>
    <w:rsid w:val="00DF32BC"/>
    <w:rsid w:val="00DF38BF"/>
    <w:rsid w:val="00DF3E08"/>
    <w:rsid w:val="00DF43A2"/>
    <w:rsid w:val="00DF4B1F"/>
    <w:rsid w:val="00DF58BF"/>
    <w:rsid w:val="00DF5D67"/>
    <w:rsid w:val="00DF61BE"/>
    <w:rsid w:val="00DF67DE"/>
    <w:rsid w:val="00DF6B6A"/>
    <w:rsid w:val="00DF6F5F"/>
    <w:rsid w:val="00DF76A6"/>
    <w:rsid w:val="00DF76F0"/>
    <w:rsid w:val="00DF7910"/>
    <w:rsid w:val="00E00534"/>
    <w:rsid w:val="00E00B17"/>
    <w:rsid w:val="00E0612A"/>
    <w:rsid w:val="00E068C9"/>
    <w:rsid w:val="00E06E4F"/>
    <w:rsid w:val="00E06F0C"/>
    <w:rsid w:val="00E1047B"/>
    <w:rsid w:val="00E10CD7"/>
    <w:rsid w:val="00E1179D"/>
    <w:rsid w:val="00E121EC"/>
    <w:rsid w:val="00E121F2"/>
    <w:rsid w:val="00E15173"/>
    <w:rsid w:val="00E16839"/>
    <w:rsid w:val="00E177FF"/>
    <w:rsid w:val="00E2167E"/>
    <w:rsid w:val="00E223F9"/>
    <w:rsid w:val="00E23522"/>
    <w:rsid w:val="00E2355F"/>
    <w:rsid w:val="00E23770"/>
    <w:rsid w:val="00E23E2E"/>
    <w:rsid w:val="00E246EF"/>
    <w:rsid w:val="00E247A8"/>
    <w:rsid w:val="00E24C70"/>
    <w:rsid w:val="00E254E2"/>
    <w:rsid w:val="00E25A21"/>
    <w:rsid w:val="00E26227"/>
    <w:rsid w:val="00E263F2"/>
    <w:rsid w:val="00E26A19"/>
    <w:rsid w:val="00E27C32"/>
    <w:rsid w:val="00E300B7"/>
    <w:rsid w:val="00E30518"/>
    <w:rsid w:val="00E306E3"/>
    <w:rsid w:val="00E307CD"/>
    <w:rsid w:val="00E30B6E"/>
    <w:rsid w:val="00E315FA"/>
    <w:rsid w:val="00E316F0"/>
    <w:rsid w:val="00E317D2"/>
    <w:rsid w:val="00E32131"/>
    <w:rsid w:val="00E3262E"/>
    <w:rsid w:val="00E32DC2"/>
    <w:rsid w:val="00E32FD4"/>
    <w:rsid w:val="00E33422"/>
    <w:rsid w:val="00E33FD2"/>
    <w:rsid w:val="00E33FF1"/>
    <w:rsid w:val="00E3438B"/>
    <w:rsid w:val="00E348D7"/>
    <w:rsid w:val="00E34942"/>
    <w:rsid w:val="00E34A06"/>
    <w:rsid w:val="00E3531D"/>
    <w:rsid w:val="00E35757"/>
    <w:rsid w:val="00E357A6"/>
    <w:rsid w:val="00E35F1C"/>
    <w:rsid w:val="00E36978"/>
    <w:rsid w:val="00E36EC8"/>
    <w:rsid w:val="00E3724F"/>
    <w:rsid w:val="00E40817"/>
    <w:rsid w:val="00E40CAF"/>
    <w:rsid w:val="00E4269C"/>
    <w:rsid w:val="00E426C9"/>
    <w:rsid w:val="00E43C9B"/>
    <w:rsid w:val="00E43DF7"/>
    <w:rsid w:val="00E440F8"/>
    <w:rsid w:val="00E4478C"/>
    <w:rsid w:val="00E44F32"/>
    <w:rsid w:val="00E45FCA"/>
    <w:rsid w:val="00E47711"/>
    <w:rsid w:val="00E47ECD"/>
    <w:rsid w:val="00E5006E"/>
    <w:rsid w:val="00E505C2"/>
    <w:rsid w:val="00E509EA"/>
    <w:rsid w:val="00E52D96"/>
    <w:rsid w:val="00E536AE"/>
    <w:rsid w:val="00E53832"/>
    <w:rsid w:val="00E5462F"/>
    <w:rsid w:val="00E54E46"/>
    <w:rsid w:val="00E56A92"/>
    <w:rsid w:val="00E573B5"/>
    <w:rsid w:val="00E57778"/>
    <w:rsid w:val="00E60F2A"/>
    <w:rsid w:val="00E612FB"/>
    <w:rsid w:val="00E61D68"/>
    <w:rsid w:val="00E61DE6"/>
    <w:rsid w:val="00E6224F"/>
    <w:rsid w:val="00E62685"/>
    <w:rsid w:val="00E632E6"/>
    <w:rsid w:val="00E6345A"/>
    <w:rsid w:val="00E63812"/>
    <w:rsid w:val="00E63B93"/>
    <w:rsid w:val="00E6450A"/>
    <w:rsid w:val="00E64718"/>
    <w:rsid w:val="00E65942"/>
    <w:rsid w:val="00E65E32"/>
    <w:rsid w:val="00E66DF6"/>
    <w:rsid w:val="00E7003B"/>
    <w:rsid w:val="00E703F2"/>
    <w:rsid w:val="00E705F3"/>
    <w:rsid w:val="00E70D44"/>
    <w:rsid w:val="00E71943"/>
    <w:rsid w:val="00E71A74"/>
    <w:rsid w:val="00E7258B"/>
    <w:rsid w:val="00E725C8"/>
    <w:rsid w:val="00E73188"/>
    <w:rsid w:val="00E73569"/>
    <w:rsid w:val="00E738F9"/>
    <w:rsid w:val="00E73F82"/>
    <w:rsid w:val="00E740EE"/>
    <w:rsid w:val="00E74292"/>
    <w:rsid w:val="00E75592"/>
    <w:rsid w:val="00E75A77"/>
    <w:rsid w:val="00E76316"/>
    <w:rsid w:val="00E76704"/>
    <w:rsid w:val="00E7733C"/>
    <w:rsid w:val="00E77E88"/>
    <w:rsid w:val="00E8126F"/>
    <w:rsid w:val="00E81F81"/>
    <w:rsid w:val="00E81FAC"/>
    <w:rsid w:val="00E8240F"/>
    <w:rsid w:val="00E8248C"/>
    <w:rsid w:val="00E834BB"/>
    <w:rsid w:val="00E8375F"/>
    <w:rsid w:val="00E83C88"/>
    <w:rsid w:val="00E84BE4"/>
    <w:rsid w:val="00E84DB2"/>
    <w:rsid w:val="00E84E33"/>
    <w:rsid w:val="00E8572F"/>
    <w:rsid w:val="00E86384"/>
    <w:rsid w:val="00E86B50"/>
    <w:rsid w:val="00E86D83"/>
    <w:rsid w:val="00E87727"/>
    <w:rsid w:val="00E87B45"/>
    <w:rsid w:val="00E900F4"/>
    <w:rsid w:val="00E91598"/>
    <w:rsid w:val="00E92B39"/>
    <w:rsid w:val="00E936E2"/>
    <w:rsid w:val="00E93A36"/>
    <w:rsid w:val="00E93CE0"/>
    <w:rsid w:val="00E940D1"/>
    <w:rsid w:val="00E941A1"/>
    <w:rsid w:val="00E94C6F"/>
    <w:rsid w:val="00E959CC"/>
    <w:rsid w:val="00E95DFF"/>
    <w:rsid w:val="00E960D8"/>
    <w:rsid w:val="00E97FB5"/>
    <w:rsid w:val="00EA0158"/>
    <w:rsid w:val="00EA0684"/>
    <w:rsid w:val="00EA105E"/>
    <w:rsid w:val="00EA204D"/>
    <w:rsid w:val="00EA2A1F"/>
    <w:rsid w:val="00EA3630"/>
    <w:rsid w:val="00EA3A50"/>
    <w:rsid w:val="00EA4BE1"/>
    <w:rsid w:val="00EA57F5"/>
    <w:rsid w:val="00EA596A"/>
    <w:rsid w:val="00EA655A"/>
    <w:rsid w:val="00EA6679"/>
    <w:rsid w:val="00EA7AB7"/>
    <w:rsid w:val="00EB0EEF"/>
    <w:rsid w:val="00EB19B6"/>
    <w:rsid w:val="00EB19F0"/>
    <w:rsid w:val="00EB1C60"/>
    <w:rsid w:val="00EB1CC5"/>
    <w:rsid w:val="00EB2BE8"/>
    <w:rsid w:val="00EB2E16"/>
    <w:rsid w:val="00EB2E53"/>
    <w:rsid w:val="00EB2F14"/>
    <w:rsid w:val="00EB31A8"/>
    <w:rsid w:val="00EB31CD"/>
    <w:rsid w:val="00EB369C"/>
    <w:rsid w:val="00EB3A41"/>
    <w:rsid w:val="00EB434F"/>
    <w:rsid w:val="00EB46DC"/>
    <w:rsid w:val="00EB4F30"/>
    <w:rsid w:val="00EB5062"/>
    <w:rsid w:val="00EB60D6"/>
    <w:rsid w:val="00EB625A"/>
    <w:rsid w:val="00EB6CC1"/>
    <w:rsid w:val="00EB72C8"/>
    <w:rsid w:val="00EB767A"/>
    <w:rsid w:val="00EC01C9"/>
    <w:rsid w:val="00EC2C16"/>
    <w:rsid w:val="00EC4603"/>
    <w:rsid w:val="00EC578C"/>
    <w:rsid w:val="00EC766E"/>
    <w:rsid w:val="00ED0AB6"/>
    <w:rsid w:val="00ED1C7B"/>
    <w:rsid w:val="00ED2B95"/>
    <w:rsid w:val="00ED3123"/>
    <w:rsid w:val="00ED3131"/>
    <w:rsid w:val="00ED3DA5"/>
    <w:rsid w:val="00ED3DE3"/>
    <w:rsid w:val="00ED4BFA"/>
    <w:rsid w:val="00ED697F"/>
    <w:rsid w:val="00EE0E5E"/>
    <w:rsid w:val="00EE15D0"/>
    <w:rsid w:val="00EE3D79"/>
    <w:rsid w:val="00EE4538"/>
    <w:rsid w:val="00EE4864"/>
    <w:rsid w:val="00EE5C3A"/>
    <w:rsid w:val="00EE5F1A"/>
    <w:rsid w:val="00EE6142"/>
    <w:rsid w:val="00EE646E"/>
    <w:rsid w:val="00EE768E"/>
    <w:rsid w:val="00EE7FFB"/>
    <w:rsid w:val="00EF0286"/>
    <w:rsid w:val="00EF1224"/>
    <w:rsid w:val="00EF152E"/>
    <w:rsid w:val="00EF1665"/>
    <w:rsid w:val="00EF227C"/>
    <w:rsid w:val="00EF3050"/>
    <w:rsid w:val="00EF388D"/>
    <w:rsid w:val="00EF3FEC"/>
    <w:rsid w:val="00EF5027"/>
    <w:rsid w:val="00EF68C5"/>
    <w:rsid w:val="00EF6A18"/>
    <w:rsid w:val="00F0019C"/>
    <w:rsid w:val="00F00908"/>
    <w:rsid w:val="00F032EE"/>
    <w:rsid w:val="00F03D80"/>
    <w:rsid w:val="00F059F0"/>
    <w:rsid w:val="00F061BF"/>
    <w:rsid w:val="00F07831"/>
    <w:rsid w:val="00F07DCA"/>
    <w:rsid w:val="00F10E37"/>
    <w:rsid w:val="00F1155D"/>
    <w:rsid w:val="00F11AC0"/>
    <w:rsid w:val="00F11C9A"/>
    <w:rsid w:val="00F12241"/>
    <w:rsid w:val="00F12A4F"/>
    <w:rsid w:val="00F12ECD"/>
    <w:rsid w:val="00F13C6C"/>
    <w:rsid w:val="00F1409A"/>
    <w:rsid w:val="00F15583"/>
    <w:rsid w:val="00F15D5E"/>
    <w:rsid w:val="00F15DC5"/>
    <w:rsid w:val="00F2050F"/>
    <w:rsid w:val="00F20F8A"/>
    <w:rsid w:val="00F21013"/>
    <w:rsid w:val="00F212A2"/>
    <w:rsid w:val="00F21BDC"/>
    <w:rsid w:val="00F21E5B"/>
    <w:rsid w:val="00F22219"/>
    <w:rsid w:val="00F2333D"/>
    <w:rsid w:val="00F23D35"/>
    <w:rsid w:val="00F23E43"/>
    <w:rsid w:val="00F23F6D"/>
    <w:rsid w:val="00F25133"/>
    <w:rsid w:val="00F251D4"/>
    <w:rsid w:val="00F25222"/>
    <w:rsid w:val="00F2543D"/>
    <w:rsid w:val="00F26113"/>
    <w:rsid w:val="00F30818"/>
    <w:rsid w:val="00F3125F"/>
    <w:rsid w:val="00F319BC"/>
    <w:rsid w:val="00F32FFD"/>
    <w:rsid w:val="00F33AB0"/>
    <w:rsid w:val="00F35268"/>
    <w:rsid w:val="00F3539B"/>
    <w:rsid w:val="00F357F7"/>
    <w:rsid w:val="00F35E0E"/>
    <w:rsid w:val="00F35E5A"/>
    <w:rsid w:val="00F3604B"/>
    <w:rsid w:val="00F36782"/>
    <w:rsid w:val="00F3687A"/>
    <w:rsid w:val="00F36E30"/>
    <w:rsid w:val="00F3760E"/>
    <w:rsid w:val="00F37CE8"/>
    <w:rsid w:val="00F400E3"/>
    <w:rsid w:val="00F40BCD"/>
    <w:rsid w:val="00F416F0"/>
    <w:rsid w:val="00F41A56"/>
    <w:rsid w:val="00F41B60"/>
    <w:rsid w:val="00F41E58"/>
    <w:rsid w:val="00F41FFB"/>
    <w:rsid w:val="00F4246C"/>
    <w:rsid w:val="00F42584"/>
    <w:rsid w:val="00F4274E"/>
    <w:rsid w:val="00F4301B"/>
    <w:rsid w:val="00F43A01"/>
    <w:rsid w:val="00F44269"/>
    <w:rsid w:val="00F44639"/>
    <w:rsid w:val="00F45711"/>
    <w:rsid w:val="00F46318"/>
    <w:rsid w:val="00F5008E"/>
    <w:rsid w:val="00F50189"/>
    <w:rsid w:val="00F5170C"/>
    <w:rsid w:val="00F520DF"/>
    <w:rsid w:val="00F52175"/>
    <w:rsid w:val="00F52396"/>
    <w:rsid w:val="00F54714"/>
    <w:rsid w:val="00F54814"/>
    <w:rsid w:val="00F54D44"/>
    <w:rsid w:val="00F556D0"/>
    <w:rsid w:val="00F55AB8"/>
    <w:rsid w:val="00F55EAB"/>
    <w:rsid w:val="00F57F0F"/>
    <w:rsid w:val="00F60B03"/>
    <w:rsid w:val="00F61487"/>
    <w:rsid w:val="00F61822"/>
    <w:rsid w:val="00F61A8A"/>
    <w:rsid w:val="00F61E7C"/>
    <w:rsid w:val="00F6277E"/>
    <w:rsid w:val="00F62E7C"/>
    <w:rsid w:val="00F62F68"/>
    <w:rsid w:val="00F6320B"/>
    <w:rsid w:val="00F647B8"/>
    <w:rsid w:val="00F648F7"/>
    <w:rsid w:val="00F64913"/>
    <w:rsid w:val="00F65AFB"/>
    <w:rsid w:val="00F66287"/>
    <w:rsid w:val="00F7030D"/>
    <w:rsid w:val="00F7046D"/>
    <w:rsid w:val="00F708BF"/>
    <w:rsid w:val="00F717E1"/>
    <w:rsid w:val="00F71F26"/>
    <w:rsid w:val="00F71F7A"/>
    <w:rsid w:val="00F73F28"/>
    <w:rsid w:val="00F74533"/>
    <w:rsid w:val="00F75F13"/>
    <w:rsid w:val="00F7650C"/>
    <w:rsid w:val="00F76B47"/>
    <w:rsid w:val="00F81A47"/>
    <w:rsid w:val="00F81B36"/>
    <w:rsid w:val="00F83749"/>
    <w:rsid w:val="00F840E3"/>
    <w:rsid w:val="00F84160"/>
    <w:rsid w:val="00F85AA8"/>
    <w:rsid w:val="00F85AB6"/>
    <w:rsid w:val="00F8768D"/>
    <w:rsid w:val="00F8777E"/>
    <w:rsid w:val="00F87BA4"/>
    <w:rsid w:val="00F90881"/>
    <w:rsid w:val="00F90AD9"/>
    <w:rsid w:val="00F90B17"/>
    <w:rsid w:val="00F9179B"/>
    <w:rsid w:val="00F9183B"/>
    <w:rsid w:val="00F92D33"/>
    <w:rsid w:val="00F92FC1"/>
    <w:rsid w:val="00F93892"/>
    <w:rsid w:val="00F93C3C"/>
    <w:rsid w:val="00F93CFF"/>
    <w:rsid w:val="00F93E27"/>
    <w:rsid w:val="00F93FC2"/>
    <w:rsid w:val="00F94396"/>
    <w:rsid w:val="00F96388"/>
    <w:rsid w:val="00F96556"/>
    <w:rsid w:val="00F978CB"/>
    <w:rsid w:val="00F97973"/>
    <w:rsid w:val="00F97A24"/>
    <w:rsid w:val="00F97B73"/>
    <w:rsid w:val="00FA06FF"/>
    <w:rsid w:val="00FA1765"/>
    <w:rsid w:val="00FA1CF7"/>
    <w:rsid w:val="00FA1FB5"/>
    <w:rsid w:val="00FA49F0"/>
    <w:rsid w:val="00FA4D0F"/>
    <w:rsid w:val="00FA5913"/>
    <w:rsid w:val="00FA5EC1"/>
    <w:rsid w:val="00FA621D"/>
    <w:rsid w:val="00FA6695"/>
    <w:rsid w:val="00FA6B3F"/>
    <w:rsid w:val="00FA719D"/>
    <w:rsid w:val="00FB120E"/>
    <w:rsid w:val="00FB1DAE"/>
    <w:rsid w:val="00FB27CC"/>
    <w:rsid w:val="00FB3098"/>
    <w:rsid w:val="00FB3197"/>
    <w:rsid w:val="00FB32BC"/>
    <w:rsid w:val="00FB6690"/>
    <w:rsid w:val="00FB66BF"/>
    <w:rsid w:val="00FB6F46"/>
    <w:rsid w:val="00FC0707"/>
    <w:rsid w:val="00FC12B3"/>
    <w:rsid w:val="00FC15F6"/>
    <w:rsid w:val="00FC2BBD"/>
    <w:rsid w:val="00FC39ED"/>
    <w:rsid w:val="00FC45B3"/>
    <w:rsid w:val="00FC4641"/>
    <w:rsid w:val="00FC49E2"/>
    <w:rsid w:val="00FC520E"/>
    <w:rsid w:val="00FC579B"/>
    <w:rsid w:val="00FC5C1C"/>
    <w:rsid w:val="00FC6484"/>
    <w:rsid w:val="00FC658A"/>
    <w:rsid w:val="00FC69F4"/>
    <w:rsid w:val="00FC73BA"/>
    <w:rsid w:val="00FC75FE"/>
    <w:rsid w:val="00FC7B80"/>
    <w:rsid w:val="00FC7CB3"/>
    <w:rsid w:val="00FC7CE7"/>
    <w:rsid w:val="00FD03CF"/>
    <w:rsid w:val="00FD1A6A"/>
    <w:rsid w:val="00FD1CD4"/>
    <w:rsid w:val="00FD2BBB"/>
    <w:rsid w:val="00FD300B"/>
    <w:rsid w:val="00FD34F2"/>
    <w:rsid w:val="00FD3A6C"/>
    <w:rsid w:val="00FD3C6A"/>
    <w:rsid w:val="00FD3CD9"/>
    <w:rsid w:val="00FD40A2"/>
    <w:rsid w:val="00FD499C"/>
    <w:rsid w:val="00FD7EC2"/>
    <w:rsid w:val="00FE11AB"/>
    <w:rsid w:val="00FE1CA5"/>
    <w:rsid w:val="00FE1FCF"/>
    <w:rsid w:val="00FE34D7"/>
    <w:rsid w:val="00FE45DB"/>
    <w:rsid w:val="00FE5C62"/>
    <w:rsid w:val="00FE6C20"/>
    <w:rsid w:val="00FE7E50"/>
    <w:rsid w:val="00FF0F64"/>
    <w:rsid w:val="00FF10F8"/>
    <w:rsid w:val="00FF16EB"/>
    <w:rsid w:val="00FF175B"/>
    <w:rsid w:val="00FF1A61"/>
    <w:rsid w:val="00FF1F80"/>
    <w:rsid w:val="00FF38CB"/>
    <w:rsid w:val="00FF398E"/>
    <w:rsid w:val="00FF3B46"/>
    <w:rsid w:val="00FF422C"/>
    <w:rsid w:val="00FF42CB"/>
    <w:rsid w:val="00FF667A"/>
    <w:rsid w:val="00FF6E12"/>
    <w:rsid w:val="00FF73CF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1D224"/>
  <w15:docId w15:val="{6BE629AD-36D3-4AA9-9F2E-7E5A416D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461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1D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31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F65"/>
  </w:style>
  <w:style w:type="paragraph" w:styleId="Stopka">
    <w:name w:val="footer"/>
    <w:basedOn w:val="Normalny"/>
    <w:link w:val="Stopka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F65"/>
  </w:style>
  <w:style w:type="paragraph" w:styleId="Tekstdymka">
    <w:name w:val="Balloon Text"/>
    <w:basedOn w:val="Normalny"/>
    <w:link w:val="TekstdymkaZnak"/>
    <w:uiPriority w:val="99"/>
    <w:semiHidden/>
    <w:unhideWhenUsed/>
    <w:rsid w:val="00AA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F6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F31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DF31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03E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3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3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3E9"/>
    <w:rPr>
      <w:vertAlign w:val="superscript"/>
    </w:rPr>
  </w:style>
  <w:style w:type="character" w:customStyle="1" w:styleId="AkapitzlistZnak">
    <w:name w:val="Akapit z listą Znak"/>
    <w:aliases w:val="Lista PR Znak"/>
    <w:link w:val="Akapitzlist"/>
    <w:uiPriority w:val="34"/>
    <w:rsid w:val="009773A5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E1FE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8B013D"/>
    <w:pPr>
      <w:spacing w:after="120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13D"/>
    <w:rPr>
      <w:rFonts w:ascii="Calibri" w:eastAsia="Times New Roman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3D5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2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2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2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2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245"/>
    <w:rPr>
      <w:b/>
      <w:bCs/>
      <w:sz w:val="20"/>
      <w:szCs w:val="20"/>
    </w:rPr>
  </w:style>
  <w:style w:type="paragraph" w:customStyle="1" w:styleId="wypetab">
    <w:name w:val="wypeł tab"/>
    <w:basedOn w:val="Normalny"/>
    <w:rsid w:val="00B033B1"/>
    <w:pPr>
      <w:tabs>
        <w:tab w:val="left" w:pos="5040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sz w:val="24"/>
      <w:szCs w:val="20"/>
      <w:lang w:eastAsia="pl-PL"/>
    </w:rPr>
  </w:style>
  <w:style w:type="paragraph" w:styleId="Bezodstpw">
    <w:name w:val="No Spacing"/>
    <w:uiPriority w:val="1"/>
    <w:qFormat/>
    <w:rsid w:val="005658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A5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6323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2341"/>
    <w:rPr>
      <w:rFonts w:ascii="Calibri" w:hAnsi="Calibri" w:cs="Consolas"/>
      <w:szCs w:val="21"/>
    </w:rPr>
  </w:style>
  <w:style w:type="paragraph" w:customStyle="1" w:styleId="Textbody">
    <w:name w:val="Text body"/>
    <w:basedOn w:val="Normalny"/>
    <w:rsid w:val="0080650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  <w:kern w:val="3"/>
      <w:lang w:eastAsia="ar-SA"/>
    </w:rPr>
  </w:style>
  <w:style w:type="character" w:customStyle="1" w:styleId="Domylnaczcionkaakapitu1">
    <w:name w:val="Domyślna czcionka akapitu1"/>
    <w:rsid w:val="00032900"/>
  </w:style>
  <w:style w:type="paragraph" w:customStyle="1" w:styleId="Nagwek1">
    <w:name w:val="Nagłówek1"/>
    <w:basedOn w:val="Normalny"/>
    <w:next w:val="Tekstpodstawowy"/>
    <w:rsid w:val="0003290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032900"/>
    <w:pPr>
      <w:suppressAutoHyphens/>
    </w:pPr>
    <w:rPr>
      <w:rFonts w:eastAsia="SimSun" w:cs="Mangal"/>
      <w:lang w:eastAsia="ar-SA"/>
    </w:rPr>
  </w:style>
  <w:style w:type="paragraph" w:customStyle="1" w:styleId="Podpis1">
    <w:name w:val="Podpis1"/>
    <w:basedOn w:val="Normalny"/>
    <w:rsid w:val="00032900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32900"/>
    <w:pPr>
      <w:suppressLineNumbers/>
      <w:suppressAutoHyphens/>
    </w:pPr>
    <w:rPr>
      <w:rFonts w:ascii="Calibri" w:eastAsia="SimSun" w:hAnsi="Calibri" w:cs="Mangal"/>
      <w:lang w:eastAsia="ar-SA"/>
    </w:rPr>
  </w:style>
  <w:style w:type="paragraph" w:customStyle="1" w:styleId="Zawartotabeli">
    <w:name w:val="Zawartość tabeli"/>
    <w:basedOn w:val="Normalny"/>
    <w:rsid w:val="00032900"/>
    <w:pPr>
      <w:suppressLineNumbers/>
      <w:suppressAutoHyphens/>
    </w:pPr>
    <w:rPr>
      <w:rFonts w:ascii="Calibri" w:eastAsia="SimSun" w:hAnsi="Calibri" w:cs="Times New Roman"/>
      <w:lang w:eastAsia="ar-SA"/>
    </w:rPr>
  </w:style>
  <w:style w:type="paragraph" w:customStyle="1" w:styleId="Brain-punkty">
    <w:name w:val="Brain-punkty"/>
    <w:basedOn w:val="Akapitzlist"/>
    <w:link w:val="Brain-punktyZnak"/>
    <w:qFormat/>
    <w:rsid w:val="006A5EE8"/>
    <w:pPr>
      <w:widowControl w:val="0"/>
      <w:numPr>
        <w:numId w:val="23"/>
      </w:numPr>
      <w:suppressAutoHyphens/>
      <w:spacing w:after="0" w:line="360" w:lineRule="auto"/>
      <w:jc w:val="both"/>
    </w:pPr>
    <w:rPr>
      <w:rFonts w:ascii="Arial" w:eastAsia="SimSun" w:hAnsi="Arial" w:cs="Arial"/>
      <w:kern w:val="1"/>
      <w:szCs w:val="20"/>
      <w:lang w:eastAsia="hi-IN" w:bidi="hi-IN"/>
    </w:rPr>
  </w:style>
  <w:style w:type="character" w:customStyle="1" w:styleId="Brain-punktyZnak">
    <w:name w:val="Brain-punkty Znak"/>
    <w:basedOn w:val="Domylnaczcionkaakapitu"/>
    <w:link w:val="Brain-punkty"/>
    <w:rsid w:val="006A5EE8"/>
    <w:rPr>
      <w:rFonts w:ascii="Arial" w:eastAsia="SimSun" w:hAnsi="Arial" w:cs="Arial"/>
      <w:kern w:val="1"/>
      <w:szCs w:val="20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1A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F329E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AD44EA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FontStyle38">
    <w:name w:val="Font Style38"/>
    <w:basedOn w:val="Domylnaczcionkaakapitu"/>
    <w:uiPriority w:val="99"/>
    <w:rsid w:val="00AD44EA"/>
    <w:rPr>
      <w:rFonts w:ascii="Calibr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7F0A72"/>
    <w:pPr>
      <w:spacing w:after="0" w:line="240" w:lineRule="auto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960B3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C55FFF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C55FFF"/>
    <w:pPr>
      <w:numPr>
        <w:numId w:val="42"/>
      </w:numPr>
    </w:pPr>
  </w:style>
  <w:style w:type="paragraph" w:customStyle="1" w:styleId="Akapitzlist1">
    <w:name w:val="Akapit z listą1"/>
    <w:basedOn w:val="Normalny"/>
    <w:rsid w:val="007A58D6"/>
    <w:pPr>
      <w:suppressAutoHyphens/>
      <w:spacing w:line="240" w:lineRule="auto"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31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1D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1FA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58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02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8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2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6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7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1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0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1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m.stanik@upemi.pl" TargetMode="External"/><Relationship Id="rId18" Type="http://schemas.openxmlformats.org/officeDocument/2006/relationships/hyperlink" Target="mailto:biuro@upem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zakonkurencyjnosci.funduszeeuropejskie.gov.pl" TargetMode="External"/><Relationship Id="rId17" Type="http://schemas.openxmlformats.org/officeDocument/2006/relationships/hyperlink" Target="mailto:iod@mfipr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spektor@umwd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.olizarowska@gmail.com" TargetMode="External"/><Relationship Id="rId10" Type="http://schemas.openxmlformats.org/officeDocument/2006/relationships/hyperlink" Target="https://archiwumbazakonkurencyjnosci.funduszeeuropejskie.gov.pl/info/web_instructio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.chudek@upem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3278D-4635-4071-9550-5C9F30C35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32</Pages>
  <Words>11336</Words>
  <Characters>68019</Characters>
  <Application>Microsoft Office Word</Application>
  <DocSecurity>0</DocSecurity>
  <Lines>566</Lines>
  <Paragraphs>158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martach.2303@gmail.com</cp:lastModifiedBy>
  <cp:revision>4</cp:revision>
  <cp:lastPrinted>2025-09-01T13:25:00Z</cp:lastPrinted>
  <dcterms:created xsi:type="dcterms:W3CDTF">2025-11-07T14:11:00Z</dcterms:created>
  <dcterms:modified xsi:type="dcterms:W3CDTF">2025-11-07T14:16:00Z</dcterms:modified>
</cp:coreProperties>
</file>